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6C2" w:rsidRPr="00E77C2D" w:rsidRDefault="001B06C2" w:rsidP="00E77C2D">
      <w:pPr>
        <w:pStyle w:val="12"/>
        <w:ind w:firstLine="0"/>
        <w:jc w:val="both"/>
        <w:rPr>
          <w:sz w:val="24"/>
          <w:szCs w:val="24"/>
        </w:rPr>
      </w:pPr>
      <w:bookmarkStart w:id="0" w:name="sub_1200"/>
      <w:bookmarkStart w:id="1" w:name="sub_120546"/>
      <w:bookmarkStart w:id="2" w:name="sub_120547"/>
      <w:bookmarkStart w:id="3" w:name="sub_120548"/>
      <w:bookmarkStart w:id="4" w:name="sub_100348"/>
      <w:bookmarkStart w:id="5" w:name="sub_120549"/>
      <w:bookmarkStart w:id="6" w:name="sub_1205410"/>
      <w:bookmarkStart w:id="7" w:name="sub_12055"/>
      <w:bookmarkStart w:id="8" w:name="sub_1205503"/>
      <w:bookmarkStart w:id="9" w:name="sub_1205504"/>
      <w:bookmarkStart w:id="10" w:name="sub_1205505"/>
      <w:bookmarkStart w:id="11" w:name="sub_1206"/>
      <w:bookmarkStart w:id="12" w:name="sub_12064"/>
      <w:bookmarkStart w:id="13" w:name="sub_1209"/>
      <w:bookmarkStart w:id="14" w:name="sub_12105"/>
      <w:bookmarkStart w:id="15" w:name="sub_1211"/>
      <w:bookmarkStart w:id="16" w:name="sub_12124"/>
    </w:p>
    <w:p w:rsidR="00E77C2D" w:rsidRPr="00E77C2D" w:rsidRDefault="000C2C6D" w:rsidP="00E77C2D">
      <w:pPr>
        <w:pStyle w:val="12"/>
        <w:ind w:firstLine="0"/>
        <w:rPr>
          <w:sz w:val="24"/>
          <w:szCs w:val="24"/>
        </w:rPr>
      </w:pPr>
      <w:r w:rsidRPr="00E77C2D">
        <w:rPr>
          <w:sz w:val="24"/>
          <w:szCs w:val="24"/>
        </w:rPr>
        <w:t>Н</w:t>
      </w:r>
      <w:r w:rsidR="00E77C2D" w:rsidRPr="00E77C2D">
        <w:rPr>
          <w:sz w:val="24"/>
          <w:szCs w:val="24"/>
        </w:rPr>
        <w:t xml:space="preserve">ОРМАТИВЫ ГРАДОСТРОИТЕЛЬНОГО ПРОЕКТИРОВАНИЯ </w:t>
      </w:r>
    </w:p>
    <w:p w:rsidR="000C2C6D" w:rsidRPr="00E77C2D" w:rsidRDefault="00E77C2D" w:rsidP="00E77C2D">
      <w:pPr>
        <w:pStyle w:val="12"/>
        <w:ind w:firstLine="0"/>
        <w:rPr>
          <w:sz w:val="24"/>
          <w:szCs w:val="24"/>
        </w:rPr>
      </w:pPr>
      <w:r w:rsidRPr="00E77C2D">
        <w:rPr>
          <w:sz w:val="24"/>
          <w:szCs w:val="24"/>
        </w:rPr>
        <w:t>АФИПСКОГО ГОРОДСКОГО ПОСЕЛЕНИЯ СЕВЕРСКОГО РАЙОНА</w:t>
      </w:r>
    </w:p>
    <w:p w:rsidR="00E77C2D" w:rsidRPr="00E77C2D" w:rsidRDefault="00E77C2D" w:rsidP="00E77C2D">
      <w:pPr>
        <w:spacing w:line="240" w:lineRule="auto"/>
        <w:ind w:firstLine="0"/>
        <w:jc w:val="center"/>
        <w:rPr>
          <w:sz w:val="16"/>
          <w:szCs w:val="16"/>
        </w:rPr>
      </w:pPr>
    </w:p>
    <w:p w:rsidR="00E77C2D" w:rsidRPr="00E77C2D" w:rsidRDefault="000C2C6D" w:rsidP="00E77C2D">
      <w:pPr>
        <w:spacing w:line="240" w:lineRule="auto"/>
        <w:ind w:firstLine="0"/>
        <w:jc w:val="center"/>
        <w:rPr>
          <w:sz w:val="24"/>
          <w:szCs w:val="24"/>
        </w:rPr>
      </w:pPr>
      <w:r w:rsidRPr="00E77C2D">
        <w:rPr>
          <w:sz w:val="24"/>
          <w:szCs w:val="24"/>
        </w:rPr>
        <w:t>(</w:t>
      </w:r>
      <w:r w:rsidR="00D35071" w:rsidRPr="00E77C2D">
        <w:rPr>
          <w:sz w:val="24"/>
          <w:szCs w:val="24"/>
        </w:rPr>
        <w:t>Вне</w:t>
      </w:r>
      <w:r w:rsidR="00E77C2D" w:rsidRPr="00E77C2D">
        <w:rPr>
          <w:sz w:val="24"/>
          <w:szCs w:val="24"/>
        </w:rPr>
        <w:t>сение изменений и дополнений в Н</w:t>
      </w:r>
      <w:r w:rsidR="00D35071" w:rsidRPr="00E77C2D">
        <w:rPr>
          <w:sz w:val="24"/>
          <w:szCs w:val="24"/>
        </w:rPr>
        <w:t>ормативы градостроительного проектирования</w:t>
      </w:r>
      <w:r w:rsidR="00E77C2D" w:rsidRPr="00E77C2D">
        <w:rPr>
          <w:sz w:val="24"/>
          <w:szCs w:val="24"/>
        </w:rPr>
        <w:t>,</w:t>
      </w:r>
      <w:r w:rsidR="00D35071" w:rsidRPr="00E77C2D">
        <w:rPr>
          <w:sz w:val="24"/>
          <w:szCs w:val="24"/>
        </w:rPr>
        <w:t xml:space="preserve"> </w:t>
      </w:r>
      <w:r w:rsidRPr="00E77C2D">
        <w:rPr>
          <w:sz w:val="24"/>
          <w:szCs w:val="24"/>
        </w:rPr>
        <w:t>утвержден</w:t>
      </w:r>
      <w:r w:rsidR="00D35071" w:rsidRPr="00E77C2D">
        <w:rPr>
          <w:sz w:val="24"/>
          <w:szCs w:val="24"/>
        </w:rPr>
        <w:t>н</w:t>
      </w:r>
      <w:r w:rsidRPr="00E77C2D">
        <w:rPr>
          <w:sz w:val="24"/>
          <w:szCs w:val="24"/>
        </w:rPr>
        <w:t>ы</w:t>
      </w:r>
      <w:r w:rsidR="00D35071" w:rsidRPr="00E77C2D">
        <w:rPr>
          <w:sz w:val="24"/>
          <w:szCs w:val="24"/>
        </w:rPr>
        <w:t>е</w:t>
      </w:r>
      <w:r w:rsidRPr="00E77C2D">
        <w:rPr>
          <w:sz w:val="24"/>
          <w:szCs w:val="24"/>
        </w:rPr>
        <w:t xml:space="preserve"> решением Совета Афипского городского поселения Северского района </w:t>
      </w:r>
    </w:p>
    <w:p w:rsidR="000C2C6D" w:rsidRPr="00E77C2D" w:rsidRDefault="000C2C6D" w:rsidP="00E77C2D">
      <w:pPr>
        <w:spacing w:line="240" w:lineRule="auto"/>
        <w:ind w:firstLine="0"/>
        <w:jc w:val="center"/>
        <w:rPr>
          <w:sz w:val="24"/>
          <w:szCs w:val="24"/>
        </w:rPr>
      </w:pPr>
      <w:r w:rsidRPr="00E77C2D">
        <w:rPr>
          <w:sz w:val="24"/>
          <w:szCs w:val="24"/>
        </w:rPr>
        <w:t xml:space="preserve">от </w:t>
      </w:r>
      <w:r w:rsidR="00D35071" w:rsidRPr="00E77C2D">
        <w:rPr>
          <w:sz w:val="24"/>
          <w:szCs w:val="24"/>
        </w:rPr>
        <w:t xml:space="preserve">19 октября </w:t>
      </w:r>
      <w:r w:rsidRPr="00E77C2D">
        <w:rPr>
          <w:sz w:val="24"/>
          <w:szCs w:val="24"/>
        </w:rPr>
        <w:t>2017 года №289)</w:t>
      </w:r>
    </w:p>
    <w:p w:rsidR="000C2C6D" w:rsidRPr="00E77C2D" w:rsidRDefault="000C2C6D" w:rsidP="00E77C2D">
      <w:pPr>
        <w:spacing w:line="240" w:lineRule="auto"/>
        <w:ind w:firstLine="0"/>
        <w:jc w:val="center"/>
        <w:rPr>
          <w:sz w:val="24"/>
          <w:szCs w:val="24"/>
        </w:rPr>
      </w:pPr>
    </w:p>
    <w:p w:rsidR="001B06C2" w:rsidRPr="00E77C2D" w:rsidRDefault="001B06C2" w:rsidP="00E77C2D">
      <w:pPr>
        <w:spacing w:line="240" w:lineRule="auto"/>
        <w:ind w:firstLine="0"/>
        <w:jc w:val="center"/>
        <w:rPr>
          <w:sz w:val="24"/>
          <w:szCs w:val="24"/>
        </w:rPr>
      </w:pPr>
    </w:p>
    <w:p w:rsidR="00E77C2D" w:rsidRPr="00E77C2D" w:rsidRDefault="00E77C2D" w:rsidP="00E77C2D">
      <w:pPr>
        <w:spacing w:line="240" w:lineRule="auto"/>
        <w:ind w:firstLine="0"/>
        <w:jc w:val="center"/>
        <w:rPr>
          <w:sz w:val="24"/>
          <w:szCs w:val="24"/>
        </w:rPr>
      </w:pPr>
    </w:p>
    <w:p w:rsidR="000C2C6D" w:rsidRPr="00E77C2D" w:rsidRDefault="001B06C2" w:rsidP="00E77C2D">
      <w:pPr>
        <w:pStyle w:val="12"/>
        <w:ind w:firstLine="0"/>
        <w:rPr>
          <w:sz w:val="24"/>
          <w:szCs w:val="24"/>
        </w:rPr>
      </w:pPr>
      <w:bookmarkStart w:id="17" w:name="sub_1100"/>
      <w:r w:rsidRPr="00E77C2D">
        <w:rPr>
          <w:sz w:val="24"/>
          <w:szCs w:val="24"/>
        </w:rPr>
        <w:t xml:space="preserve">ЧАСТЬ </w:t>
      </w:r>
      <w:r w:rsidR="000C2C6D" w:rsidRPr="00E77C2D">
        <w:rPr>
          <w:sz w:val="24"/>
          <w:szCs w:val="24"/>
        </w:rPr>
        <w:t>I. Основная часть</w:t>
      </w:r>
    </w:p>
    <w:p w:rsidR="00F86702" w:rsidRPr="00E77C2D" w:rsidRDefault="00F86702" w:rsidP="00E77C2D">
      <w:pPr>
        <w:ind w:firstLine="0"/>
      </w:pPr>
    </w:p>
    <w:p w:rsidR="001B06C2" w:rsidRPr="00E77C2D" w:rsidRDefault="000C2C6D" w:rsidP="001B06C2">
      <w:pPr>
        <w:pStyle w:val="12"/>
        <w:ind w:firstLine="0"/>
        <w:rPr>
          <w:sz w:val="24"/>
          <w:szCs w:val="24"/>
        </w:rPr>
      </w:pPr>
      <w:bookmarkStart w:id="18" w:name="sub_1102"/>
      <w:bookmarkEnd w:id="17"/>
      <w:r w:rsidRPr="00E77C2D">
        <w:rPr>
          <w:sz w:val="24"/>
          <w:szCs w:val="24"/>
        </w:rPr>
        <w:t>Зонирование и примерная форма баланса территории в пределах черты поселения:</w:t>
      </w:r>
    </w:p>
    <w:bookmarkEnd w:id="18"/>
    <w:p w:rsidR="000C2C6D" w:rsidRPr="00E77C2D" w:rsidRDefault="000C2C6D" w:rsidP="00331859">
      <w:pPr>
        <w:spacing w:line="240" w:lineRule="auto"/>
        <w:ind w:firstLine="698"/>
        <w:jc w:val="right"/>
        <w:rPr>
          <w:sz w:val="24"/>
          <w:szCs w:val="24"/>
        </w:rPr>
      </w:pPr>
      <w:r w:rsidRPr="00E77C2D">
        <w:rPr>
          <w:rStyle w:val="afffb"/>
          <w:color w:val="auto"/>
          <w:sz w:val="24"/>
          <w:szCs w:val="24"/>
        </w:rPr>
        <w:t xml:space="preserve">Таблица </w:t>
      </w:r>
      <w:r w:rsidR="001F60D1" w:rsidRPr="00E77C2D">
        <w:rPr>
          <w:rStyle w:val="afffb"/>
          <w:color w:val="auto"/>
          <w:sz w:val="24"/>
          <w:szCs w:val="24"/>
        </w:rPr>
        <w:t>3</w:t>
      </w:r>
    </w:p>
    <w:p w:rsidR="000C2C6D" w:rsidRDefault="000C2C6D" w:rsidP="001B06C2">
      <w:pPr>
        <w:pStyle w:val="12"/>
        <w:rPr>
          <w:sz w:val="24"/>
          <w:szCs w:val="24"/>
        </w:rPr>
      </w:pPr>
      <w:r w:rsidRPr="00E77C2D">
        <w:rPr>
          <w:sz w:val="24"/>
          <w:szCs w:val="24"/>
        </w:rPr>
        <w:t>Баланс территории поселения (форма)</w:t>
      </w:r>
    </w:p>
    <w:p w:rsidR="00E77C2D" w:rsidRPr="00E77C2D" w:rsidRDefault="00E77C2D" w:rsidP="00E77C2D">
      <w:pPr>
        <w:rPr>
          <w:sz w:val="16"/>
          <w:szCs w:val="16"/>
        </w:rPr>
      </w:pPr>
    </w:p>
    <w:tbl>
      <w:tblPr>
        <w:tblStyle w:val="aff"/>
        <w:tblW w:w="9923" w:type="dxa"/>
        <w:tblInd w:w="108" w:type="dxa"/>
        <w:tblLook w:val="04A0" w:firstRow="1" w:lastRow="0" w:firstColumn="1" w:lastColumn="0" w:noHBand="0" w:noVBand="1"/>
      </w:tblPr>
      <w:tblGrid>
        <w:gridCol w:w="709"/>
        <w:gridCol w:w="1699"/>
        <w:gridCol w:w="2049"/>
        <w:gridCol w:w="1428"/>
        <w:gridCol w:w="1345"/>
        <w:gridCol w:w="1427"/>
        <w:gridCol w:w="1266"/>
      </w:tblGrid>
      <w:tr w:rsidR="00E77C2D" w:rsidRPr="00E77C2D" w:rsidTr="00F95C33">
        <w:tc>
          <w:tcPr>
            <w:tcW w:w="709" w:type="dxa"/>
            <w:vMerge w:val="restart"/>
            <w:vAlign w:val="center"/>
          </w:tcPr>
          <w:p w:rsidR="000C2C6D" w:rsidRPr="00E77C2D" w:rsidRDefault="000C2C6D" w:rsidP="00F86702">
            <w:pPr>
              <w:ind w:firstLine="0"/>
              <w:jc w:val="center"/>
              <w:rPr>
                <w:sz w:val="24"/>
                <w:szCs w:val="24"/>
              </w:rPr>
            </w:pPr>
            <w:r w:rsidRPr="00E77C2D">
              <w:rPr>
                <w:sz w:val="24"/>
                <w:szCs w:val="24"/>
              </w:rPr>
              <w:t>№</w:t>
            </w:r>
          </w:p>
          <w:p w:rsidR="000C2C6D" w:rsidRPr="00E77C2D" w:rsidRDefault="000C2C6D" w:rsidP="00F86702">
            <w:pPr>
              <w:ind w:firstLine="0"/>
              <w:jc w:val="center"/>
              <w:rPr>
                <w:sz w:val="24"/>
                <w:szCs w:val="24"/>
              </w:rPr>
            </w:pPr>
            <w:r w:rsidRPr="00E77C2D">
              <w:rPr>
                <w:sz w:val="24"/>
                <w:szCs w:val="24"/>
              </w:rPr>
              <w:t>п/п</w:t>
            </w:r>
          </w:p>
        </w:tc>
        <w:tc>
          <w:tcPr>
            <w:tcW w:w="1699" w:type="dxa"/>
            <w:vMerge w:val="restart"/>
            <w:vAlign w:val="center"/>
          </w:tcPr>
          <w:p w:rsidR="000C2C6D" w:rsidRPr="00E77C2D" w:rsidRDefault="000C2C6D" w:rsidP="00F86702">
            <w:pPr>
              <w:pStyle w:val="affffd"/>
              <w:ind w:left="-108" w:right="-27" w:firstLine="0"/>
              <w:jc w:val="center"/>
            </w:pPr>
            <w:r w:rsidRPr="00E77C2D">
              <w:t>Вид зон (тип)</w:t>
            </w:r>
          </w:p>
        </w:tc>
        <w:tc>
          <w:tcPr>
            <w:tcW w:w="2049" w:type="dxa"/>
            <w:vMerge w:val="restart"/>
            <w:vAlign w:val="center"/>
          </w:tcPr>
          <w:p w:rsidR="000C2C6D" w:rsidRPr="00E77C2D" w:rsidRDefault="000C2C6D" w:rsidP="00F86702">
            <w:pPr>
              <w:pStyle w:val="affffd"/>
              <w:ind w:firstLine="0"/>
              <w:jc w:val="center"/>
            </w:pPr>
            <w:r w:rsidRPr="00E77C2D">
              <w:t>Наименование функциональных зон</w:t>
            </w:r>
          </w:p>
        </w:tc>
        <w:tc>
          <w:tcPr>
            <w:tcW w:w="2773" w:type="dxa"/>
            <w:gridSpan w:val="2"/>
            <w:vAlign w:val="center"/>
          </w:tcPr>
          <w:p w:rsidR="000C2C6D" w:rsidRPr="00E77C2D" w:rsidRDefault="000C2C6D" w:rsidP="00F86702">
            <w:pPr>
              <w:pStyle w:val="affffd"/>
              <w:ind w:firstLine="0"/>
              <w:jc w:val="center"/>
            </w:pPr>
            <w:r w:rsidRPr="00E77C2D">
              <w:t>Существующее положение</w:t>
            </w:r>
          </w:p>
        </w:tc>
        <w:tc>
          <w:tcPr>
            <w:tcW w:w="2693" w:type="dxa"/>
            <w:gridSpan w:val="2"/>
            <w:vAlign w:val="center"/>
          </w:tcPr>
          <w:p w:rsidR="000C2C6D" w:rsidRPr="00E77C2D" w:rsidRDefault="000C2C6D" w:rsidP="00F86702">
            <w:pPr>
              <w:pStyle w:val="affffd"/>
              <w:ind w:firstLine="0"/>
              <w:jc w:val="center"/>
            </w:pPr>
            <w:r w:rsidRPr="00E77C2D">
              <w:t>Проектное положение</w:t>
            </w:r>
          </w:p>
        </w:tc>
      </w:tr>
      <w:tr w:rsidR="00E77C2D" w:rsidRPr="00E77C2D" w:rsidTr="00F95C33">
        <w:tc>
          <w:tcPr>
            <w:tcW w:w="709" w:type="dxa"/>
            <w:vMerge/>
            <w:vAlign w:val="center"/>
          </w:tcPr>
          <w:p w:rsidR="000C2C6D" w:rsidRPr="00E77C2D" w:rsidRDefault="000C2C6D" w:rsidP="00F86702">
            <w:pPr>
              <w:ind w:firstLine="0"/>
              <w:jc w:val="center"/>
              <w:rPr>
                <w:sz w:val="24"/>
                <w:szCs w:val="24"/>
              </w:rPr>
            </w:pPr>
          </w:p>
        </w:tc>
        <w:tc>
          <w:tcPr>
            <w:tcW w:w="1699" w:type="dxa"/>
            <w:vMerge/>
            <w:vAlign w:val="center"/>
          </w:tcPr>
          <w:p w:rsidR="000C2C6D" w:rsidRPr="00E77C2D" w:rsidRDefault="000C2C6D" w:rsidP="00F86702">
            <w:pPr>
              <w:ind w:firstLine="0"/>
              <w:jc w:val="center"/>
              <w:rPr>
                <w:sz w:val="24"/>
                <w:szCs w:val="24"/>
              </w:rPr>
            </w:pPr>
          </w:p>
        </w:tc>
        <w:tc>
          <w:tcPr>
            <w:tcW w:w="2049" w:type="dxa"/>
            <w:vMerge/>
            <w:vAlign w:val="center"/>
          </w:tcPr>
          <w:p w:rsidR="000C2C6D" w:rsidRPr="00E77C2D" w:rsidRDefault="000C2C6D" w:rsidP="00F86702">
            <w:pPr>
              <w:ind w:firstLine="0"/>
              <w:jc w:val="center"/>
              <w:rPr>
                <w:sz w:val="24"/>
                <w:szCs w:val="24"/>
              </w:rPr>
            </w:pPr>
          </w:p>
        </w:tc>
        <w:tc>
          <w:tcPr>
            <w:tcW w:w="1428" w:type="dxa"/>
            <w:vAlign w:val="center"/>
          </w:tcPr>
          <w:p w:rsidR="000C2C6D" w:rsidRPr="00E77C2D" w:rsidRDefault="000C2C6D" w:rsidP="00F86702">
            <w:pPr>
              <w:pStyle w:val="affffd"/>
              <w:ind w:hanging="31"/>
              <w:jc w:val="center"/>
            </w:pPr>
            <w:r w:rsidRPr="00E77C2D">
              <w:t>Площадь (га)</w:t>
            </w:r>
          </w:p>
        </w:tc>
        <w:tc>
          <w:tcPr>
            <w:tcW w:w="1345" w:type="dxa"/>
            <w:vAlign w:val="center"/>
          </w:tcPr>
          <w:p w:rsidR="000C2C6D" w:rsidRPr="00E77C2D" w:rsidRDefault="000C2C6D" w:rsidP="00F86702">
            <w:pPr>
              <w:pStyle w:val="affffd"/>
              <w:ind w:hanging="31"/>
              <w:jc w:val="center"/>
            </w:pPr>
            <w:r w:rsidRPr="00E77C2D">
              <w:t>%</w:t>
            </w:r>
          </w:p>
        </w:tc>
        <w:tc>
          <w:tcPr>
            <w:tcW w:w="1427" w:type="dxa"/>
            <w:vAlign w:val="center"/>
          </w:tcPr>
          <w:p w:rsidR="000C2C6D" w:rsidRPr="00E77C2D" w:rsidRDefault="000C2C6D" w:rsidP="00F86702">
            <w:pPr>
              <w:pStyle w:val="affffd"/>
              <w:ind w:hanging="31"/>
              <w:jc w:val="center"/>
            </w:pPr>
            <w:r w:rsidRPr="00E77C2D">
              <w:t>Площадь (га)</w:t>
            </w:r>
          </w:p>
        </w:tc>
        <w:tc>
          <w:tcPr>
            <w:tcW w:w="1266" w:type="dxa"/>
            <w:vAlign w:val="center"/>
          </w:tcPr>
          <w:p w:rsidR="000C2C6D" w:rsidRPr="00E77C2D" w:rsidRDefault="000C2C6D" w:rsidP="00F86702">
            <w:pPr>
              <w:pStyle w:val="affffd"/>
              <w:ind w:hanging="31"/>
              <w:jc w:val="center"/>
            </w:pPr>
            <w:r w:rsidRPr="00E77C2D">
              <w:t>%</w:t>
            </w:r>
          </w:p>
        </w:tc>
      </w:tr>
      <w:tr w:rsidR="00E77C2D" w:rsidRPr="00E77C2D" w:rsidTr="00F95C33">
        <w:tc>
          <w:tcPr>
            <w:tcW w:w="709" w:type="dxa"/>
            <w:vAlign w:val="center"/>
          </w:tcPr>
          <w:p w:rsidR="000C2C6D" w:rsidRPr="00E77C2D" w:rsidRDefault="000C2C6D" w:rsidP="00F86702">
            <w:pPr>
              <w:ind w:firstLine="0"/>
              <w:jc w:val="center"/>
              <w:rPr>
                <w:sz w:val="24"/>
                <w:szCs w:val="24"/>
              </w:rPr>
            </w:pPr>
            <w:r w:rsidRPr="00E77C2D">
              <w:rPr>
                <w:sz w:val="24"/>
                <w:szCs w:val="24"/>
              </w:rPr>
              <w:t>1</w:t>
            </w:r>
          </w:p>
        </w:tc>
        <w:tc>
          <w:tcPr>
            <w:tcW w:w="1699" w:type="dxa"/>
            <w:vAlign w:val="center"/>
          </w:tcPr>
          <w:p w:rsidR="000C2C6D" w:rsidRPr="00E77C2D" w:rsidRDefault="000C2C6D" w:rsidP="00F86702">
            <w:pPr>
              <w:pStyle w:val="affffd"/>
              <w:ind w:firstLine="0"/>
              <w:jc w:val="center"/>
            </w:pPr>
            <w:r w:rsidRPr="00E77C2D">
              <w:t>2</w:t>
            </w:r>
          </w:p>
        </w:tc>
        <w:tc>
          <w:tcPr>
            <w:tcW w:w="2049" w:type="dxa"/>
            <w:vAlign w:val="center"/>
          </w:tcPr>
          <w:p w:rsidR="000C2C6D" w:rsidRPr="00E77C2D" w:rsidRDefault="000C2C6D" w:rsidP="00F86702">
            <w:pPr>
              <w:pStyle w:val="affffd"/>
              <w:ind w:firstLine="0"/>
              <w:jc w:val="center"/>
            </w:pPr>
            <w:r w:rsidRPr="00E77C2D">
              <w:t>3</w:t>
            </w:r>
          </w:p>
        </w:tc>
        <w:tc>
          <w:tcPr>
            <w:tcW w:w="1428" w:type="dxa"/>
            <w:vAlign w:val="center"/>
          </w:tcPr>
          <w:p w:rsidR="000C2C6D" w:rsidRPr="00E77C2D" w:rsidRDefault="000C2C6D" w:rsidP="00F86702">
            <w:pPr>
              <w:ind w:firstLine="0"/>
              <w:jc w:val="center"/>
              <w:rPr>
                <w:sz w:val="24"/>
                <w:szCs w:val="24"/>
              </w:rPr>
            </w:pPr>
            <w:r w:rsidRPr="00E77C2D">
              <w:rPr>
                <w:sz w:val="24"/>
                <w:szCs w:val="24"/>
              </w:rPr>
              <w:t>4</w:t>
            </w:r>
          </w:p>
        </w:tc>
        <w:tc>
          <w:tcPr>
            <w:tcW w:w="1345" w:type="dxa"/>
            <w:vAlign w:val="center"/>
          </w:tcPr>
          <w:p w:rsidR="000C2C6D" w:rsidRPr="00E77C2D" w:rsidRDefault="000C2C6D" w:rsidP="00F86702">
            <w:pPr>
              <w:ind w:firstLine="0"/>
              <w:jc w:val="center"/>
              <w:rPr>
                <w:sz w:val="24"/>
                <w:szCs w:val="24"/>
              </w:rPr>
            </w:pPr>
            <w:r w:rsidRPr="00E77C2D">
              <w:rPr>
                <w:sz w:val="24"/>
                <w:szCs w:val="24"/>
              </w:rPr>
              <w:t>5</w:t>
            </w:r>
          </w:p>
        </w:tc>
        <w:tc>
          <w:tcPr>
            <w:tcW w:w="1427" w:type="dxa"/>
            <w:vAlign w:val="center"/>
          </w:tcPr>
          <w:p w:rsidR="000C2C6D" w:rsidRPr="00E77C2D" w:rsidRDefault="000C2C6D" w:rsidP="00F86702">
            <w:pPr>
              <w:ind w:firstLine="0"/>
              <w:jc w:val="center"/>
              <w:rPr>
                <w:sz w:val="24"/>
                <w:szCs w:val="24"/>
              </w:rPr>
            </w:pPr>
            <w:r w:rsidRPr="00E77C2D">
              <w:rPr>
                <w:sz w:val="24"/>
                <w:szCs w:val="24"/>
              </w:rPr>
              <w:t>6</w:t>
            </w:r>
          </w:p>
        </w:tc>
        <w:tc>
          <w:tcPr>
            <w:tcW w:w="1266" w:type="dxa"/>
            <w:vAlign w:val="center"/>
          </w:tcPr>
          <w:p w:rsidR="000C2C6D" w:rsidRPr="00E77C2D" w:rsidRDefault="000C2C6D" w:rsidP="00F86702">
            <w:pPr>
              <w:ind w:firstLine="0"/>
              <w:jc w:val="center"/>
              <w:rPr>
                <w:sz w:val="24"/>
                <w:szCs w:val="24"/>
              </w:rPr>
            </w:pPr>
            <w:r w:rsidRPr="00E77C2D">
              <w:rPr>
                <w:sz w:val="24"/>
                <w:szCs w:val="24"/>
              </w:rPr>
              <w:t>7</w:t>
            </w:r>
          </w:p>
        </w:tc>
      </w:tr>
      <w:tr w:rsidR="000C2C6D" w:rsidRPr="00E77C2D" w:rsidTr="00F95C33">
        <w:tc>
          <w:tcPr>
            <w:tcW w:w="709" w:type="dxa"/>
            <w:vAlign w:val="center"/>
          </w:tcPr>
          <w:p w:rsidR="000C2C6D" w:rsidRPr="00E77C2D" w:rsidRDefault="000C2C6D" w:rsidP="00F86702">
            <w:pPr>
              <w:ind w:firstLine="0"/>
              <w:jc w:val="center"/>
              <w:rPr>
                <w:sz w:val="24"/>
                <w:szCs w:val="24"/>
              </w:rPr>
            </w:pPr>
          </w:p>
        </w:tc>
        <w:tc>
          <w:tcPr>
            <w:tcW w:w="1699" w:type="dxa"/>
            <w:vAlign w:val="center"/>
          </w:tcPr>
          <w:p w:rsidR="000C2C6D" w:rsidRPr="00E77C2D" w:rsidRDefault="000C2C6D" w:rsidP="00F86702">
            <w:pPr>
              <w:ind w:firstLine="0"/>
              <w:jc w:val="center"/>
              <w:rPr>
                <w:sz w:val="24"/>
                <w:szCs w:val="24"/>
              </w:rPr>
            </w:pPr>
          </w:p>
        </w:tc>
        <w:tc>
          <w:tcPr>
            <w:tcW w:w="2049" w:type="dxa"/>
            <w:vAlign w:val="center"/>
          </w:tcPr>
          <w:p w:rsidR="000C2C6D" w:rsidRPr="00E77C2D" w:rsidRDefault="000C2C6D" w:rsidP="00F86702">
            <w:pPr>
              <w:ind w:firstLine="0"/>
              <w:jc w:val="center"/>
              <w:rPr>
                <w:sz w:val="24"/>
                <w:szCs w:val="24"/>
              </w:rPr>
            </w:pPr>
          </w:p>
        </w:tc>
        <w:tc>
          <w:tcPr>
            <w:tcW w:w="1428" w:type="dxa"/>
            <w:vAlign w:val="center"/>
          </w:tcPr>
          <w:p w:rsidR="000C2C6D" w:rsidRPr="00E77C2D" w:rsidRDefault="000C2C6D" w:rsidP="00F86702">
            <w:pPr>
              <w:ind w:firstLine="0"/>
              <w:jc w:val="center"/>
              <w:rPr>
                <w:sz w:val="24"/>
                <w:szCs w:val="24"/>
              </w:rPr>
            </w:pPr>
          </w:p>
        </w:tc>
        <w:tc>
          <w:tcPr>
            <w:tcW w:w="1345" w:type="dxa"/>
            <w:vAlign w:val="center"/>
          </w:tcPr>
          <w:p w:rsidR="000C2C6D" w:rsidRPr="00E77C2D" w:rsidRDefault="000C2C6D" w:rsidP="00F86702">
            <w:pPr>
              <w:ind w:firstLine="0"/>
              <w:jc w:val="center"/>
              <w:rPr>
                <w:sz w:val="24"/>
                <w:szCs w:val="24"/>
              </w:rPr>
            </w:pPr>
          </w:p>
        </w:tc>
        <w:tc>
          <w:tcPr>
            <w:tcW w:w="1427" w:type="dxa"/>
            <w:vAlign w:val="center"/>
          </w:tcPr>
          <w:p w:rsidR="000C2C6D" w:rsidRPr="00E77C2D" w:rsidRDefault="000C2C6D" w:rsidP="00F86702">
            <w:pPr>
              <w:ind w:firstLine="0"/>
              <w:jc w:val="center"/>
              <w:rPr>
                <w:sz w:val="24"/>
                <w:szCs w:val="24"/>
              </w:rPr>
            </w:pPr>
          </w:p>
        </w:tc>
        <w:tc>
          <w:tcPr>
            <w:tcW w:w="1266" w:type="dxa"/>
            <w:vAlign w:val="center"/>
          </w:tcPr>
          <w:p w:rsidR="000C2C6D" w:rsidRPr="00E77C2D" w:rsidRDefault="000C2C6D" w:rsidP="00F86702">
            <w:pPr>
              <w:ind w:firstLine="0"/>
              <w:jc w:val="center"/>
              <w:rPr>
                <w:sz w:val="24"/>
                <w:szCs w:val="24"/>
              </w:rPr>
            </w:pPr>
          </w:p>
        </w:tc>
      </w:tr>
    </w:tbl>
    <w:p w:rsidR="000C2C6D" w:rsidRPr="00E77C2D" w:rsidRDefault="001F60D1" w:rsidP="00E77C2D">
      <w:pPr>
        <w:spacing w:line="240" w:lineRule="auto"/>
        <w:ind w:firstLine="0"/>
        <w:jc w:val="right"/>
        <w:rPr>
          <w:rStyle w:val="afffb"/>
          <w:color w:val="auto"/>
          <w:sz w:val="24"/>
          <w:szCs w:val="24"/>
        </w:rPr>
      </w:pPr>
      <w:r w:rsidRPr="00E77C2D">
        <w:rPr>
          <w:rStyle w:val="afffb"/>
          <w:color w:val="auto"/>
          <w:sz w:val="24"/>
          <w:szCs w:val="24"/>
        </w:rPr>
        <w:t>Таблица 4</w:t>
      </w:r>
    </w:p>
    <w:p w:rsidR="000C2C6D" w:rsidRPr="00E77C2D" w:rsidRDefault="000C2C6D" w:rsidP="00F86702">
      <w:pPr>
        <w:spacing w:line="240" w:lineRule="auto"/>
        <w:rPr>
          <w:sz w:val="24"/>
          <w:szCs w:val="24"/>
        </w:rPr>
      </w:pPr>
    </w:p>
    <w:p w:rsidR="000C2C6D" w:rsidRPr="00E77C2D" w:rsidRDefault="000C2C6D" w:rsidP="00F86702">
      <w:pPr>
        <w:pStyle w:val="12"/>
        <w:rPr>
          <w:sz w:val="24"/>
          <w:szCs w:val="24"/>
        </w:rPr>
      </w:pPr>
      <w:r w:rsidRPr="00E77C2D">
        <w:rPr>
          <w:sz w:val="24"/>
          <w:szCs w:val="24"/>
        </w:rPr>
        <w:t>Типы и виды</w:t>
      </w:r>
      <w:r w:rsidRPr="00E77C2D">
        <w:rPr>
          <w:sz w:val="24"/>
          <w:szCs w:val="24"/>
        </w:rPr>
        <w:br/>
        <w:t xml:space="preserve">функциональных зон, отображаемые в документах территориального планирования </w:t>
      </w:r>
    </w:p>
    <w:p w:rsidR="000C2C6D" w:rsidRPr="00E77C2D" w:rsidRDefault="000C2C6D" w:rsidP="00F86702">
      <w:pPr>
        <w:spacing w:line="240" w:lineRule="auto"/>
        <w:rPr>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0"/>
        <w:gridCol w:w="14"/>
        <w:gridCol w:w="2252"/>
        <w:gridCol w:w="14"/>
        <w:gridCol w:w="6933"/>
      </w:tblGrid>
      <w:tr w:rsidR="00E77C2D" w:rsidRPr="00E77C2D" w:rsidTr="00F95C33">
        <w:tc>
          <w:tcPr>
            <w:tcW w:w="710" w:type="dxa"/>
            <w:tcBorders>
              <w:top w:val="single" w:sz="4" w:space="0" w:color="auto"/>
              <w:bottom w:val="single" w:sz="4" w:space="0" w:color="auto"/>
              <w:right w:val="single" w:sz="4" w:space="0" w:color="auto"/>
            </w:tcBorders>
          </w:tcPr>
          <w:p w:rsidR="000C2C6D" w:rsidRPr="00E77C2D" w:rsidRDefault="000C2C6D" w:rsidP="00F86702">
            <w:pPr>
              <w:pStyle w:val="affffd"/>
              <w:ind w:firstLine="0"/>
              <w:jc w:val="center"/>
            </w:pPr>
            <w:r w:rsidRPr="00E77C2D">
              <w:t>№</w:t>
            </w:r>
          </w:p>
          <w:p w:rsidR="000C2C6D" w:rsidRPr="00E77C2D" w:rsidRDefault="000C2C6D" w:rsidP="00F86702">
            <w:pPr>
              <w:spacing w:line="240" w:lineRule="auto"/>
              <w:ind w:firstLine="0"/>
              <w:rPr>
                <w:sz w:val="24"/>
                <w:szCs w:val="24"/>
              </w:rPr>
            </w:pPr>
            <w:r w:rsidRPr="00E77C2D">
              <w:rPr>
                <w:sz w:val="24"/>
                <w:szCs w:val="24"/>
              </w:rPr>
              <w:t>п/п</w:t>
            </w:r>
          </w:p>
        </w:tc>
        <w:tc>
          <w:tcPr>
            <w:tcW w:w="2266" w:type="dxa"/>
            <w:gridSpan w:val="2"/>
            <w:tcBorders>
              <w:top w:val="single" w:sz="4" w:space="0" w:color="auto"/>
              <w:left w:val="single" w:sz="4" w:space="0" w:color="auto"/>
              <w:bottom w:val="single" w:sz="4" w:space="0" w:color="auto"/>
              <w:right w:val="single" w:sz="4" w:space="0" w:color="auto"/>
            </w:tcBorders>
            <w:vAlign w:val="center"/>
          </w:tcPr>
          <w:p w:rsidR="000C2C6D" w:rsidRPr="00E77C2D" w:rsidRDefault="000C2C6D" w:rsidP="00F86702">
            <w:pPr>
              <w:pStyle w:val="affffd"/>
              <w:ind w:firstLine="0"/>
              <w:jc w:val="center"/>
            </w:pPr>
            <w:r w:rsidRPr="00E77C2D">
              <w:t>Тип функциональных зон</w:t>
            </w:r>
          </w:p>
        </w:tc>
        <w:tc>
          <w:tcPr>
            <w:tcW w:w="6947" w:type="dxa"/>
            <w:gridSpan w:val="2"/>
            <w:tcBorders>
              <w:top w:val="single" w:sz="4" w:space="0" w:color="auto"/>
              <w:left w:val="single" w:sz="4" w:space="0" w:color="auto"/>
              <w:bottom w:val="single" w:sz="4" w:space="0" w:color="auto"/>
            </w:tcBorders>
            <w:vAlign w:val="center"/>
          </w:tcPr>
          <w:p w:rsidR="000C2C6D" w:rsidRPr="00E77C2D" w:rsidRDefault="000C2C6D" w:rsidP="00F86702">
            <w:pPr>
              <w:pStyle w:val="affffd"/>
              <w:ind w:firstLine="0"/>
              <w:jc w:val="center"/>
            </w:pPr>
            <w:r w:rsidRPr="00E77C2D">
              <w:t>Вид функциональной зоны</w:t>
            </w:r>
          </w:p>
        </w:tc>
      </w:tr>
      <w:tr w:rsidR="00E77C2D" w:rsidRPr="00E77C2D" w:rsidTr="00F95C33">
        <w:trPr>
          <w:trHeight w:val="351"/>
        </w:trPr>
        <w:tc>
          <w:tcPr>
            <w:tcW w:w="710" w:type="dxa"/>
            <w:vMerge w:val="restart"/>
            <w:tcBorders>
              <w:top w:val="single" w:sz="4" w:space="0" w:color="auto"/>
              <w:right w:val="single" w:sz="4" w:space="0" w:color="auto"/>
            </w:tcBorders>
          </w:tcPr>
          <w:p w:rsidR="000C2C6D" w:rsidRPr="00E77C2D" w:rsidRDefault="000C2C6D" w:rsidP="00F86702">
            <w:pPr>
              <w:pStyle w:val="affffff1"/>
              <w:ind w:firstLine="0"/>
              <w:jc w:val="center"/>
            </w:pPr>
            <w:r w:rsidRPr="00E77C2D">
              <w:t>1</w:t>
            </w:r>
          </w:p>
        </w:tc>
        <w:tc>
          <w:tcPr>
            <w:tcW w:w="2266" w:type="dxa"/>
            <w:gridSpan w:val="2"/>
            <w:vMerge w:val="restart"/>
            <w:tcBorders>
              <w:top w:val="single" w:sz="4" w:space="0" w:color="auto"/>
              <w:left w:val="single" w:sz="4" w:space="0" w:color="auto"/>
              <w:bottom w:val="single" w:sz="4" w:space="0" w:color="auto"/>
              <w:right w:val="single" w:sz="4" w:space="0" w:color="auto"/>
            </w:tcBorders>
          </w:tcPr>
          <w:p w:rsidR="000C2C6D" w:rsidRPr="00E77C2D" w:rsidRDefault="000C2C6D" w:rsidP="00F86702">
            <w:pPr>
              <w:pStyle w:val="affffff1"/>
              <w:ind w:firstLine="0"/>
            </w:pPr>
            <w:r w:rsidRPr="00E77C2D">
              <w:t>Жилые</w:t>
            </w:r>
          </w:p>
        </w:tc>
        <w:tc>
          <w:tcPr>
            <w:tcW w:w="6947" w:type="dxa"/>
            <w:gridSpan w:val="2"/>
            <w:tcBorders>
              <w:top w:val="single" w:sz="4" w:space="0" w:color="auto"/>
              <w:left w:val="single" w:sz="4" w:space="0" w:color="auto"/>
            </w:tcBorders>
          </w:tcPr>
          <w:p w:rsidR="000C2C6D" w:rsidRPr="00E77C2D" w:rsidRDefault="000C2C6D" w:rsidP="00F86702">
            <w:pPr>
              <w:pStyle w:val="affffff1"/>
              <w:ind w:firstLine="0"/>
            </w:pPr>
            <w:r w:rsidRPr="00E77C2D">
              <w:t>Многоэтажной жилой застройки (9 этажей и более, до 25 этажей)</w:t>
            </w:r>
          </w:p>
        </w:tc>
      </w:tr>
      <w:tr w:rsidR="00E77C2D" w:rsidRPr="00E77C2D" w:rsidTr="00F95C33">
        <w:tc>
          <w:tcPr>
            <w:tcW w:w="710" w:type="dxa"/>
            <w:vMerge/>
            <w:tcBorders>
              <w:right w:val="single" w:sz="4" w:space="0" w:color="auto"/>
            </w:tcBorders>
          </w:tcPr>
          <w:p w:rsidR="000C2C6D" w:rsidRPr="00E77C2D" w:rsidRDefault="000C2C6D" w:rsidP="00F86702">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F86702">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F86702">
            <w:pPr>
              <w:pStyle w:val="affffff1"/>
              <w:ind w:firstLine="0"/>
            </w:pPr>
            <w:proofErr w:type="spellStart"/>
            <w:r w:rsidRPr="00E77C2D">
              <w:t>Среднеэтажной</w:t>
            </w:r>
            <w:proofErr w:type="spellEnd"/>
            <w:r w:rsidRPr="00E77C2D">
              <w:t xml:space="preserve"> жилой </w:t>
            </w:r>
            <w:proofErr w:type="gramStart"/>
            <w:r w:rsidRPr="00E77C2D">
              <w:t>застройки(</w:t>
            </w:r>
            <w:proofErr w:type="gramEnd"/>
            <w:r w:rsidRPr="00E77C2D">
              <w:t>5-8 этажей, включая мансардный)</w:t>
            </w:r>
          </w:p>
        </w:tc>
      </w:tr>
      <w:tr w:rsidR="00E77C2D" w:rsidRPr="00E77C2D" w:rsidTr="00F95C33">
        <w:tc>
          <w:tcPr>
            <w:tcW w:w="710" w:type="dxa"/>
            <w:vMerge/>
            <w:tcBorders>
              <w:right w:val="single" w:sz="4" w:space="0" w:color="auto"/>
            </w:tcBorders>
          </w:tcPr>
          <w:p w:rsidR="000C2C6D" w:rsidRPr="00E77C2D" w:rsidRDefault="000C2C6D" w:rsidP="00F86702">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F86702">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F86702">
            <w:pPr>
              <w:pStyle w:val="affffff1"/>
              <w:ind w:firstLine="0"/>
            </w:pPr>
            <w:r w:rsidRPr="00E77C2D">
              <w:t>Малоэтажной жилой застройки (не более 4 этажей, включая мансардный)</w:t>
            </w:r>
          </w:p>
        </w:tc>
      </w:tr>
      <w:tr w:rsidR="00E77C2D" w:rsidRPr="00E77C2D" w:rsidTr="00F95C33">
        <w:tc>
          <w:tcPr>
            <w:tcW w:w="710" w:type="dxa"/>
            <w:vMerge/>
            <w:tcBorders>
              <w:right w:val="single" w:sz="4" w:space="0" w:color="auto"/>
            </w:tcBorders>
          </w:tcPr>
          <w:p w:rsidR="000C2C6D" w:rsidRPr="00E77C2D" w:rsidRDefault="000C2C6D" w:rsidP="00F86702">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F86702">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F86702">
            <w:pPr>
              <w:pStyle w:val="affffff1"/>
              <w:ind w:firstLine="0"/>
            </w:pPr>
            <w:r w:rsidRPr="00E77C2D">
              <w:t xml:space="preserve">Блокированной жилой застройки (не более 3 этажей) с </w:t>
            </w:r>
            <w:proofErr w:type="spellStart"/>
            <w:r w:rsidRPr="00E77C2D">
              <w:t>приквартирными</w:t>
            </w:r>
            <w:proofErr w:type="spellEnd"/>
            <w:r w:rsidRPr="00E77C2D">
              <w:t xml:space="preserve"> участками</w:t>
            </w:r>
          </w:p>
        </w:tc>
      </w:tr>
      <w:tr w:rsidR="00E77C2D" w:rsidRPr="00E77C2D" w:rsidTr="00F95C33">
        <w:tc>
          <w:tcPr>
            <w:tcW w:w="710" w:type="dxa"/>
            <w:vMerge/>
            <w:tcBorders>
              <w:right w:val="single" w:sz="4" w:space="0" w:color="auto"/>
            </w:tcBorders>
          </w:tcPr>
          <w:p w:rsidR="000C2C6D" w:rsidRPr="00E77C2D" w:rsidRDefault="000C2C6D" w:rsidP="00F86702">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F86702">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F86702">
            <w:pPr>
              <w:pStyle w:val="affffff1"/>
              <w:ind w:firstLine="0"/>
            </w:pPr>
            <w:r w:rsidRPr="00E77C2D">
              <w:t>Индивидуальной усадебной жилой застройки (не более 3 этажей)</w:t>
            </w:r>
          </w:p>
        </w:tc>
      </w:tr>
      <w:tr w:rsidR="00E77C2D" w:rsidRPr="00E77C2D" w:rsidTr="00F95C33">
        <w:tc>
          <w:tcPr>
            <w:tcW w:w="710" w:type="dxa"/>
            <w:vMerge/>
            <w:tcBorders>
              <w:bottom w:val="single" w:sz="4" w:space="0" w:color="auto"/>
              <w:right w:val="single" w:sz="4" w:space="0" w:color="auto"/>
            </w:tcBorders>
          </w:tcPr>
          <w:p w:rsidR="000C2C6D" w:rsidRPr="00E77C2D" w:rsidRDefault="000C2C6D" w:rsidP="00F86702">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F86702">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F86702">
            <w:pPr>
              <w:pStyle w:val="affffff1"/>
              <w:ind w:firstLine="0"/>
            </w:pPr>
            <w:r w:rsidRPr="00E77C2D">
              <w:t>Индивидуальной усадебной застройки сезонного проживания</w:t>
            </w:r>
          </w:p>
        </w:tc>
      </w:tr>
      <w:tr w:rsidR="00E77C2D" w:rsidRPr="00E77C2D" w:rsidTr="00F95C33">
        <w:tc>
          <w:tcPr>
            <w:tcW w:w="710" w:type="dxa"/>
            <w:vMerge w:val="restart"/>
            <w:tcBorders>
              <w:top w:val="single" w:sz="4" w:space="0" w:color="auto"/>
              <w:right w:val="single" w:sz="4" w:space="0" w:color="auto"/>
            </w:tcBorders>
          </w:tcPr>
          <w:p w:rsidR="000C2C6D" w:rsidRPr="00E77C2D" w:rsidRDefault="000C2C6D" w:rsidP="00F86702">
            <w:pPr>
              <w:pStyle w:val="affffff1"/>
              <w:ind w:firstLine="0"/>
              <w:jc w:val="center"/>
            </w:pPr>
            <w:r w:rsidRPr="00E77C2D">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rsidR="000C2C6D" w:rsidRPr="00E77C2D" w:rsidRDefault="000C2C6D" w:rsidP="00F86702">
            <w:pPr>
              <w:pStyle w:val="affffff1"/>
              <w:ind w:firstLine="0"/>
            </w:pPr>
            <w:r w:rsidRPr="00E77C2D">
              <w:t>Общественно-</w:t>
            </w:r>
          </w:p>
          <w:p w:rsidR="000C2C6D" w:rsidRPr="00E77C2D" w:rsidRDefault="000C2C6D" w:rsidP="00F86702">
            <w:pPr>
              <w:pStyle w:val="affffff1"/>
              <w:ind w:firstLine="0"/>
            </w:pPr>
            <w:r w:rsidRPr="00E77C2D">
              <w:t>деловые</w:t>
            </w:r>
          </w:p>
        </w:tc>
        <w:tc>
          <w:tcPr>
            <w:tcW w:w="6947" w:type="dxa"/>
            <w:gridSpan w:val="2"/>
            <w:tcBorders>
              <w:top w:val="single" w:sz="4" w:space="0" w:color="auto"/>
              <w:left w:val="single" w:sz="4" w:space="0" w:color="auto"/>
              <w:bottom w:val="single" w:sz="4" w:space="0" w:color="auto"/>
            </w:tcBorders>
          </w:tcPr>
          <w:p w:rsidR="000C2C6D" w:rsidRPr="00E77C2D" w:rsidRDefault="000C2C6D" w:rsidP="00F86702">
            <w:pPr>
              <w:pStyle w:val="affffff1"/>
              <w:ind w:firstLine="0"/>
            </w:pPr>
            <w:r w:rsidRPr="00E77C2D">
              <w:t>Зона смешанной и общественно-деловой застройки</w:t>
            </w:r>
          </w:p>
        </w:tc>
      </w:tr>
      <w:tr w:rsidR="00E77C2D" w:rsidRPr="00E77C2D" w:rsidTr="00F95C33">
        <w:trPr>
          <w:trHeight w:val="120"/>
        </w:trPr>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tcBorders>
          </w:tcPr>
          <w:p w:rsidR="000C2C6D" w:rsidRPr="00E77C2D" w:rsidRDefault="000C2C6D" w:rsidP="000C2C6D">
            <w:pPr>
              <w:pStyle w:val="affffff1"/>
              <w:ind w:firstLine="0"/>
            </w:pPr>
            <w:r w:rsidRPr="00E77C2D">
              <w:t>Общественно-делового центра</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Многофункциональный общественный центр</w:t>
            </w:r>
            <w:hyperlink w:anchor="sub_2111" w:history="1">
              <w:r w:rsidRPr="00E77C2D">
                <w:rPr>
                  <w:rStyle w:val="affc"/>
                  <w:color w:val="auto"/>
                </w:rPr>
                <w:t>*</w:t>
              </w:r>
            </w:hyperlink>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Административно-деловая (зона общегородского центра)</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объектов торгового назначения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объектов общественного питания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объектов коммунально-бытового обслуживания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специализированной общественной застройки</w:t>
            </w:r>
            <w:hyperlink w:anchor="sub_2111" w:history="1">
              <w:r w:rsidRPr="00E77C2D">
                <w:rPr>
                  <w:rStyle w:val="affc"/>
                  <w:color w:val="auto"/>
                </w:rPr>
                <w:t>*</w:t>
              </w:r>
            </w:hyperlink>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Учебно-образовательная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Культурно-досуговая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Объектов спортивного назначения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Здравоохранения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Социального обеспечения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Научно-исследовательская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культовых объектов</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дошкольных образовательных организаций</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объектов профессионального и высшего образования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специальных учебно-воспитательных учреждений</w:t>
            </w:r>
          </w:p>
        </w:tc>
      </w:tr>
      <w:tr w:rsidR="00E77C2D" w:rsidRPr="00E77C2D" w:rsidTr="00F95C33">
        <w:tc>
          <w:tcPr>
            <w:tcW w:w="710" w:type="dxa"/>
            <w:vMerge/>
            <w:tcBorders>
              <w:bottom w:val="single" w:sz="4" w:space="0" w:color="auto"/>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организаций дополнительного образования</w:t>
            </w:r>
          </w:p>
        </w:tc>
      </w:tr>
      <w:tr w:rsidR="00E77C2D" w:rsidRPr="00E77C2D" w:rsidTr="00F95C33">
        <w:tc>
          <w:tcPr>
            <w:tcW w:w="710" w:type="dxa"/>
            <w:vMerge w:val="restart"/>
            <w:tcBorders>
              <w:top w:val="single" w:sz="4" w:space="0" w:color="auto"/>
              <w:right w:val="single" w:sz="4" w:space="0" w:color="auto"/>
            </w:tcBorders>
          </w:tcPr>
          <w:p w:rsidR="000C2C6D" w:rsidRPr="00E77C2D" w:rsidRDefault="000C2C6D" w:rsidP="000C2C6D">
            <w:pPr>
              <w:pStyle w:val="affffff1"/>
              <w:ind w:firstLine="0"/>
              <w:jc w:val="center"/>
            </w:pPr>
            <w:r w:rsidRPr="00E77C2D">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ff1"/>
              <w:ind w:firstLine="0"/>
            </w:pPr>
            <w:r w:rsidRPr="00E77C2D">
              <w:t>Производственные</w:t>
            </w: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Производственная (промышленная) по классам вредности</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Коммунально-складская</w:t>
            </w:r>
          </w:p>
        </w:tc>
      </w:tr>
      <w:tr w:rsidR="00E77C2D" w:rsidRPr="00E77C2D" w:rsidTr="00F95C33">
        <w:tc>
          <w:tcPr>
            <w:tcW w:w="710" w:type="dxa"/>
            <w:vMerge/>
            <w:tcBorders>
              <w:bottom w:val="single" w:sz="4" w:space="0" w:color="auto"/>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Научно-производственная</w:t>
            </w:r>
          </w:p>
        </w:tc>
      </w:tr>
      <w:tr w:rsidR="00E77C2D" w:rsidRPr="00E77C2D" w:rsidTr="00F95C33">
        <w:tc>
          <w:tcPr>
            <w:tcW w:w="710" w:type="dxa"/>
            <w:vMerge w:val="restart"/>
            <w:tcBorders>
              <w:top w:val="single" w:sz="4" w:space="0" w:color="auto"/>
              <w:right w:val="single" w:sz="4" w:space="0" w:color="auto"/>
            </w:tcBorders>
          </w:tcPr>
          <w:p w:rsidR="000C2C6D" w:rsidRPr="00E77C2D" w:rsidRDefault="000C2C6D" w:rsidP="000C2C6D">
            <w:pPr>
              <w:pStyle w:val="affffff1"/>
              <w:ind w:firstLine="0"/>
              <w:jc w:val="center"/>
            </w:pPr>
            <w:r w:rsidRPr="00E77C2D">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ff1"/>
              <w:ind w:firstLine="0"/>
            </w:pPr>
            <w:r w:rsidRPr="00E77C2D">
              <w:t>Инженерной инфраструктуры</w:t>
            </w: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Объекты и сооружения внешних инженерных коммуникаций (трубопроводов)</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Объекты и сооружения внешних инженерных коммуникаций (ЛЭП)</w:t>
            </w:r>
          </w:p>
        </w:tc>
      </w:tr>
      <w:tr w:rsidR="00E77C2D" w:rsidRPr="00E77C2D" w:rsidTr="00F95C33">
        <w:tc>
          <w:tcPr>
            <w:tcW w:w="710" w:type="dxa"/>
            <w:vMerge/>
            <w:tcBorders>
              <w:bottom w:val="single" w:sz="4" w:space="0" w:color="auto"/>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Объекты и сооружения внешних инженерных коммуникаций (линий связи)</w:t>
            </w:r>
          </w:p>
        </w:tc>
      </w:tr>
      <w:tr w:rsidR="00E77C2D" w:rsidRPr="00E77C2D" w:rsidTr="00F95C33">
        <w:tc>
          <w:tcPr>
            <w:tcW w:w="710" w:type="dxa"/>
            <w:vMerge w:val="restart"/>
            <w:tcBorders>
              <w:top w:val="single" w:sz="4" w:space="0" w:color="auto"/>
              <w:right w:val="single" w:sz="4" w:space="0" w:color="auto"/>
            </w:tcBorders>
          </w:tcPr>
          <w:p w:rsidR="000C2C6D" w:rsidRPr="00E77C2D" w:rsidRDefault="000C2C6D" w:rsidP="000C2C6D">
            <w:pPr>
              <w:pStyle w:val="affffff1"/>
              <w:ind w:firstLine="0"/>
              <w:jc w:val="center"/>
            </w:pPr>
            <w:r w:rsidRPr="00E77C2D">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ff1"/>
              <w:ind w:firstLine="0"/>
            </w:pPr>
            <w:r w:rsidRPr="00E77C2D">
              <w:t>Транспортной инфраструктуры</w:t>
            </w: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Объектов внешнего транспорта (железнодорожного, воздушного, морского, речного транспорта)</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Объектов автомобильного транспорта (автодороги краевого значения)</w:t>
            </w:r>
          </w:p>
        </w:tc>
      </w:tr>
      <w:tr w:rsidR="00E77C2D" w:rsidRPr="00E77C2D" w:rsidTr="00F95C33">
        <w:tc>
          <w:tcPr>
            <w:tcW w:w="710" w:type="dxa"/>
            <w:vMerge/>
            <w:tcBorders>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Объектов городского (муниципального транспорта)</w:t>
            </w:r>
          </w:p>
        </w:tc>
      </w:tr>
      <w:tr w:rsidR="00E77C2D" w:rsidRPr="00E77C2D" w:rsidTr="00F95C33">
        <w:tc>
          <w:tcPr>
            <w:tcW w:w="710" w:type="dxa"/>
            <w:vMerge/>
            <w:tcBorders>
              <w:bottom w:val="single" w:sz="4" w:space="0" w:color="auto"/>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Улично-дорожная сеть населенных пунктов</w:t>
            </w:r>
          </w:p>
        </w:tc>
      </w:tr>
      <w:tr w:rsidR="00E77C2D" w:rsidRPr="00E77C2D" w:rsidTr="00F95C33">
        <w:tc>
          <w:tcPr>
            <w:tcW w:w="710" w:type="dxa"/>
            <w:vMerge w:val="restart"/>
            <w:tcBorders>
              <w:top w:val="single" w:sz="4" w:space="0" w:color="auto"/>
              <w:right w:val="single" w:sz="4" w:space="0" w:color="auto"/>
            </w:tcBorders>
          </w:tcPr>
          <w:p w:rsidR="000C2C6D" w:rsidRPr="00E77C2D" w:rsidRDefault="000C2C6D" w:rsidP="000C2C6D">
            <w:pPr>
              <w:pStyle w:val="affffff1"/>
              <w:ind w:firstLine="0"/>
              <w:jc w:val="center"/>
            </w:pPr>
            <w:r w:rsidRPr="00E77C2D">
              <w:t>6</w:t>
            </w:r>
          </w:p>
        </w:tc>
        <w:tc>
          <w:tcPr>
            <w:tcW w:w="2266" w:type="dxa"/>
            <w:gridSpan w:val="2"/>
            <w:vMerge w:val="restart"/>
            <w:tcBorders>
              <w:top w:val="single" w:sz="4" w:space="0" w:color="auto"/>
              <w:left w:val="single" w:sz="4" w:space="0" w:color="auto"/>
              <w:bottom w:val="nil"/>
              <w:right w:val="single" w:sz="4" w:space="0" w:color="auto"/>
            </w:tcBorders>
          </w:tcPr>
          <w:p w:rsidR="000C2C6D" w:rsidRPr="00E77C2D" w:rsidRDefault="000C2C6D" w:rsidP="000C2C6D">
            <w:pPr>
              <w:pStyle w:val="affffff1"/>
              <w:ind w:firstLine="0"/>
            </w:pPr>
            <w:r w:rsidRPr="00E77C2D">
              <w:t>Рекреационная</w:t>
            </w: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Озеленённых территорий общего пользования (парки, скверы, бульвары)</w:t>
            </w:r>
          </w:p>
        </w:tc>
      </w:tr>
      <w:tr w:rsidR="00E77C2D" w:rsidRPr="00E77C2D" w:rsidTr="00F95C33">
        <w:tc>
          <w:tcPr>
            <w:tcW w:w="710" w:type="dxa"/>
            <w:vMerge/>
            <w:tcBorders>
              <w:right w:val="single" w:sz="4" w:space="0" w:color="auto"/>
            </w:tcBorders>
          </w:tcPr>
          <w:p w:rsidR="000C2C6D" w:rsidRPr="00E77C2D" w:rsidRDefault="000C2C6D" w:rsidP="000C2C6D">
            <w:pPr>
              <w:pStyle w:val="affffff1"/>
              <w:ind w:firstLine="0"/>
            </w:pPr>
          </w:p>
        </w:tc>
        <w:tc>
          <w:tcPr>
            <w:tcW w:w="2266" w:type="dxa"/>
            <w:gridSpan w:val="2"/>
            <w:vMerge/>
            <w:tcBorders>
              <w:top w:val="single" w:sz="4" w:space="0" w:color="auto"/>
              <w:left w:val="single" w:sz="4" w:space="0" w:color="auto"/>
              <w:bottom w:val="nil"/>
              <w:right w:val="single" w:sz="4" w:space="0" w:color="auto"/>
            </w:tcBorders>
          </w:tcPr>
          <w:p w:rsidR="000C2C6D" w:rsidRPr="00E77C2D" w:rsidRDefault="000C2C6D" w:rsidP="000C2C6D">
            <w:pPr>
              <w:pStyle w:val="affffff1"/>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Городских и поселковых лесов</w:t>
            </w:r>
          </w:p>
        </w:tc>
      </w:tr>
      <w:tr w:rsidR="00E77C2D" w:rsidRPr="00E77C2D" w:rsidTr="00F95C33">
        <w:tc>
          <w:tcPr>
            <w:tcW w:w="710" w:type="dxa"/>
            <w:vMerge/>
            <w:tcBorders>
              <w:right w:val="single" w:sz="4" w:space="0" w:color="auto"/>
            </w:tcBorders>
          </w:tcPr>
          <w:p w:rsidR="000C2C6D" w:rsidRPr="00E77C2D" w:rsidRDefault="000C2C6D" w:rsidP="000C2C6D">
            <w:pPr>
              <w:pStyle w:val="affffff1"/>
              <w:ind w:firstLine="0"/>
            </w:pPr>
          </w:p>
        </w:tc>
        <w:tc>
          <w:tcPr>
            <w:tcW w:w="2266" w:type="dxa"/>
            <w:gridSpan w:val="2"/>
            <w:vMerge/>
            <w:tcBorders>
              <w:top w:val="single" w:sz="4" w:space="0" w:color="auto"/>
              <w:left w:val="single" w:sz="4" w:space="0" w:color="auto"/>
              <w:bottom w:val="nil"/>
              <w:right w:val="single" w:sz="4" w:space="0" w:color="auto"/>
            </w:tcBorders>
          </w:tcPr>
          <w:p w:rsidR="000C2C6D" w:rsidRPr="00E77C2D" w:rsidRDefault="000C2C6D" w:rsidP="000C2C6D">
            <w:pPr>
              <w:pStyle w:val="affffff1"/>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лесопарков</w:t>
            </w:r>
          </w:p>
        </w:tc>
      </w:tr>
      <w:tr w:rsidR="00E77C2D" w:rsidRPr="00E77C2D" w:rsidTr="00F95C33">
        <w:tc>
          <w:tcPr>
            <w:tcW w:w="710" w:type="dxa"/>
            <w:vMerge/>
            <w:tcBorders>
              <w:bottom w:val="single" w:sz="4" w:space="0" w:color="auto"/>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47" w:type="dxa"/>
            <w:gridSpan w:val="2"/>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Зоны отдыха населения (в пригородных зонах)</w:t>
            </w:r>
          </w:p>
        </w:tc>
      </w:tr>
      <w:tr w:rsidR="00E77C2D" w:rsidRPr="00E77C2D" w:rsidTr="00F95C33">
        <w:tc>
          <w:tcPr>
            <w:tcW w:w="724" w:type="dxa"/>
            <w:gridSpan w:val="2"/>
            <w:vMerge w:val="restart"/>
            <w:tcBorders>
              <w:top w:val="single" w:sz="4" w:space="0" w:color="auto"/>
              <w:right w:val="single" w:sz="4" w:space="0" w:color="auto"/>
            </w:tcBorders>
          </w:tcPr>
          <w:p w:rsidR="000C2C6D" w:rsidRPr="00E77C2D" w:rsidRDefault="000C2C6D" w:rsidP="000C2C6D">
            <w:pPr>
              <w:pStyle w:val="affffff1"/>
              <w:ind w:firstLine="0"/>
              <w:jc w:val="center"/>
            </w:pPr>
            <w:r w:rsidRPr="00E77C2D">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ff1"/>
              <w:ind w:firstLine="0"/>
            </w:pPr>
            <w:r w:rsidRPr="00E77C2D">
              <w:t>Сельскохозяйственного использования</w:t>
            </w: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Сельскохозяйственных угодий</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Объектов сельскохозяйственного назначения</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Полевые участки для ведения личного подсобного хозяйства</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Зоны размещение садоводческих или огороднических некоммерческих товариществ</w:t>
            </w:r>
          </w:p>
        </w:tc>
      </w:tr>
      <w:tr w:rsidR="00E77C2D" w:rsidRPr="00E77C2D" w:rsidTr="00F95C33">
        <w:tc>
          <w:tcPr>
            <w:tcW w:w="724" w:type="dxa"/>
            <w:gridSpan w:val="2"/>
            <w:vMerge/>
            <w:tcBorders>
              <w:bottom w:val="single" w:sz="4" w:space="0" w:color="auto"/>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Сельскохозяйственного использования</w:t>
            </w:r>
          </w:p>
        </w:tc>
      </w:tr>
      <w:tr w:rsidR="00E77C2D" w:rsidRPr="00E77C2D" w:rsidTr="00F95C33">
        <w:tc>
          <w:tcPr>
            <w:tcW w:w="724" w:type="dxa"/>
            <w:gridSpan w:val="2"/>
            <w:vMerge w:val="restart"/>
            <w:tcBorders>
              <w:top w:val="single" w:sz="4" w:space="0" w:color="auto"/>
              <w:right w:val="single" w:sz="4" w:space="0" w:color="auto"/>
            </w:tcBorders>
          </w:tcPr>
          <w:p w:rsidR="000C2C6D" w:rsidRPr="00E77C2D" w:rsidRDefault="000C2C6D" w:rsidP="000C2C6D">
            <w:pPr>
              <w:pStyle w:val="affffff1"/>
              <w:ind w:firstLine="0"/>
              <w:jc w:val="center"/>
            </w:pPr>
            <w:r w:rsidRPr="00E77C2D">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ff1"/>
              <w:ind w:firstLine="0"/>
            </w:pPr>
            <w:r w:rsidRPr="00E77C2D">
              <w:t>Специального назначения</w:t>
            </w: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Ритуального назначения (кладбища, крематории)</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Размещения скотомогильников</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Складирования и захоронения отходов</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Зона режимных территорий (обороны и безопасности)</w:t>
            </w:r>
          </w:p>
        </w:tc>
      </w:tr>
      <w:tr w:rsidR="00E77C2D" w:rsidRPr="00E77C2D" w:rsidTr="00F95C33">
        <w:tc>
          <w:tcPr>
            <w:tcW w:w="724" w:type="dxa"/>
            <w:gridSpan w:val="2"/>
            <w:vMerge/>
            <w:tcBorders>
              <w:bottom w:val="single" w:sz="4" w:space="0" w:color="auto"/>
              <w:right w:val="single" w:sz="4" w:space="0" w:color="auto"/>
            </w:tcBorders>
          </w:tcPr>
          <w:p w:rsidR="000C2C6D" w:rsidRPr="00E77C2D" w:rsidRDefault="000C2C6D" w:rsidP="000C2C6D">
            <w:pPr>
              <w:pStyle w:val="affffd"/>
              <w:ind w:firstLine="0"/>
              <w:jc w:val="center"/>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Озелененные территории специального назначения</w:t>
            </w:r>
          </w:p>
        </w:tc>
      </w:tr>
      <w:tr w:rsidR="00E77C2D" w:rsidRPr="00E77C2D" w:rsidTr="00F95C33">
        <w:tc>
          <w:tcPr>
            <w:tcW w:w="724" w:type="dxa"/>
            <w:gridSpan w:val="2"/>
            <w:vMerge w:val="restart"/>
            <w:tcBorders>
              <w:top w:val="single" w:sz="4" w:space="0" w:color="auto"/>
              <w:right w:val="single" w:sz="4" w:space="0" w:color="auto"/>
            </w:tcBorders>
          </w:tcPr>
          <w:p w:rsidR="000C2C6D" w:rsidRPr="00E77C2D" w:rsidRDefault="000C2C6D" w:rsidP="000C2C6D">
            <w:pPr>
              <w:pStyle w:val="affffff1"/>
              <w:ind w:firstLine="0"/>
              <w:jc w:val="center"/>
            </w:pPr>
            <w:r w:rsidRPr="00E77C2D">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rsidR="000C2C6D" w:rsidRPr="00E77C2D" w:rsidRDefault="00F95C33" w:rsidP="000C2C6D">
            <w:pPr>
              <w:pStyle w:val="affffff1"/>
              <w:ind w:firstLine="0"/>
            </w:pPr>
            <w:r w:rsidRPr="00E77C2D">
              <w:t>Особо охраняемые территории</w:t>
            </w: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Особо охраняемых природных территорий</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Территории национального парка</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Территории и объекты - памятники природы</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Заказники</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Водно-болотные угодья</w:t>
            </w:r>
          </w:p>
        </w:tc>
      </w:tr>
      <w:tr w:rsidR="00E77C2D" w:rsidRPr="00E77C2D" w:rsidTr="00F95C33">
        <w:tc>
          <w:tcPr>
            <w:tcW w:w="724" w:type="dxa"/>
            <w:gridSpan w:val="2"/>
            <w:vMerge/>
            <w:tcBorders>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Природного ландшафта</w:t>
            </w:r>
          </w:p>
        </w:tc>
      </w:tr>
      <w:tr w:rsidR="00E77C2D" w:rsidRPr="00E77C2D" w:rsidTr="00F95C33">
        <w:tc>
          <w:tcPr>
            <w:tcW w:w="724" w:type="dxa"/>
            <w:gridSpan w:val="2"/>
            <w:vMerge/>
            <w:tcBorders>
              <w:bottom w:val="single" w:sz="4" w:space="0" w:color="auto"/>
              <w:right w:val="single" w:sz="4" w:space="0" w:color="auto"/>
            </w:tcBorders>
          </w:tcPr>
          <w:p w:rsidR="000C2C6D" w:rsidRPr="00E77C2D" w:rsidRDefault="000C2C6D" w:rsidP="000C2C6D">
            <w:pPr>
              <w:pStyle w:val="affffd"/>
              <w:ind w:firstLine="0"/>
            </w:pPr>
          </w:p>
        </w:tc>
        <w:tc>
          <w:tcPr>
            <w:tcW w:w="2266" w:type="dxa"/>
            <w:gridSpan w:val="2"/>
            <w:vMerge/>
            <w:tcBorders>
              <w:top w:val="single" w:sz="4" w:space="0" w:color="auto"/>
              <w:left w:val="single" w:sz="4" w:space="0" w:color="auto"/>
              <w:bottom w:val="single" w:sz="4" w:space="0" w:color="auto"/>
              <w:right w:val="single" w:sz="4" w:space="0" w:color="auto"/>
            </w:tcBorders>
          </w:tcPr>
          <w:p w:rsidR="000C2C6D" w:rsidRPr="00E77C2D" w:rsidRDefault="000C2C6D" w:rsidP="000C2C6D">
            <w:pPr>
              <w:pStyle w:val="affffd"/>
              <w:ind w:firstLine="0"/>
            </w:pPr>
          </w:p>
        </w:tc>
        <w:tc>
          <w:tcPr>
            <w:tcW w:w="6933" w:type="dxa"/>
            <w:tcBorders>
              <w:top w:val="single" w:sz="4" w:space="0" w:color="auto"/>
              <w:left w:val="single" w:sz="4" w:space="0" w:color="auto"/>
              <w:bottom w:val="single" w:sz="4" w:space="0" w:color="auto"/>
            </w:tcBorders>
          </w:tcPr>
          <w:p w:rsidR="000C2C6D" w:rsidRPr="00E77C2D" w:rsidRDefault="000C2C6D" w:rsidP="000C2C6D">
            <w:pPr>
              <w:pStyle w:val="affffff1"/>
              <w:ind w:firstLine="0"/>
            </w:pPr>
            <w:r w:rsidRPr="00E77C2D">
              <w:t>Историко-археологические</w:t>
            </w:r>
          </w:p>
        </w:tc>
      </w:tr>
    </w:tbl>
    <w:p w:rsidR="000C2C6D" w:rsidRPr="00E77C2D" w:rsidRDefault="000C2C6D" w:rsidP="00331859">
      <w:pPr>
        <w:spacing w:line="240" w:lineRule="auto"/>
        <w:rPr>
          <w:sz w:val="24"/>
          <w:szCs w:val="24"/>
        </w:rPr>
      </w:pPr>
      <w:r w:rsidRPr="00E77C2D">
        <w:rPr>
          <w:rStyle w:val="afffb"/>
          <w:color w:val="auto"/>
          <w:sz w:val="24"/>
          <w:szCs w:val="24"/>
        </w:rPr>
        <w:t>Примечание:</w:t>
      </w:r>
    </w:p>
    <w:p w:rsidR="000C2C6D" w:rsidRPr="00E77C2D" w:rsidRDefault="000C2C6D" w:rsidP="000C2C6D">
      <w:pPr>
        <w:spacing w:line="240" w:lineRule="auto"/>
        <w:rPr>
          <w:sz w:val="24"/>
          <w:szCs w:val="24"/>
        </w:rPr>
      </w:pPr>
      <w:bookmarkStart w:id="19" w:name="sub_2111"/>
      <w:r w:rsidRPr="00E77C2D">
        <w:rPr>
          <w:sz w:val="24"/>
          <w:szCs w:val="24"/>
        </w:rPr>
        <w:t xml:space="preserve">* виды указанных зон могут быть дополнены в соответствии с </w:t>
      </w:r>
      <w:hyperlink r:id="rId8" w:history="1">
        <w:r w:rsidRPr="00E77C2D">
          <w:rPr>
            <w:rStyle w:val="affc"/>
            <w:color w:val="auto"/>
            <w:szCs w:val="24"/>
          </w:rPr>
          <w:t>разделом XIV. 1.</w:t>
        </w:r>
      </w:hyperlink>
      <w:r w:rsidRPr="00E77C2D">
        <w:rPr>
          <w:sz w:val="24"/>
          <w:szCs w:val="24"/>
        </w:rPr>
        <w:t xml:space="preserve"> «Функциональные зоны» приложения к </w:t>
      </w:r>
      <w:hyperlink r:id="rId9" w:history="1">
        <w:r w:rsidRPr="00E77C2D">
          <w:rPr>
            <w:rStyle w:val="affc"/>
            <w:color w:val="auto"/>
            <w:szCs w:val="24"/>
          </w:rPr>
          <w:t>Приказу</w:t>
        </w:r>
      </w:hyperlink>
      <w:r w:rsidRPr="00E77C2D">
        <w:rPr>
          <w:sz w:val="24"/>
          <w:szCs w:val="24"/>
        </w:rPr>
        <w:t xml:space="preserve"> Минэкономразвития Ро</w:t>
      </w:r>
      <w:r w:rsidR="00F95C33" w:rsidRPr="00E77C2D">
        <w:rPr>
          <w:sz w:val="24"/>
          <w:szCs w:val="24"/>
        </w:rPr>
        <w:t>ссии от 9 января 2018 года №10 «</w:t>
      </w:r>
      <w:r w:rsidRPr="00E77C2D">
        <w:rPr>
          <w:sz w:val="24"/>
          <w:szCs w:val="24"/>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w:t>
      </w:r>
      <w:r w:rsidRPr="00E77C2D">
        <w:rPr>
          <w:sz w:val="24"/>
          <w:szCs w:val="24"/>
        </w:rPr>
        <w:lastRenderedPageBreak/>
        <w:t>значения, объектов местного значения и о признании утратившим силу приказа Минэкономразвития России от 7 декабря 2016 года №793.</w:t>
      </w:r>
    </w:p>
    <w:p w:rsidR="00813F76" w:rsidRPr="00E77C2D" w:rsidRDefault="00813F76" w:rsidP="000C2C6D">
      <w:pPr>
        <w:spacing w:line="240" w:lineRule="auto"/>
        <w:rPr>
          <w:sz w:val="24"/>
          <w:szCs w:val="24"/>
        </w:rPr>
      </w:pPr>
    </w:p>
    <w:p w:rsidR="00813F76" w:rsidRPr="00E77C2D" w:rsidRDefault="00813F76" w:rsidP="00813F76">
      <w:pPr>
        <w:pStyle w:val="12"/>
        <w:ind w:firstLine="0"/>
        <w:rPr>
          <w:sz w:val="24"/>
          <w:szCs w:val="24"/>
        </w:rPr>
      </w:pPr>
      <w:bookmarkStart w:id="20" w:name="sub_1103"/>
      <w:r w:rsidRPr="00E77C2D">
        <w:rPr>
          <w:sz w:val="24"/>
          <w:szCs w:val="24"/>
        </w:rPr>
        <w:t>Структура и типология общественных центров и объектов общественно-деловой зоны:</w:t>
      </w:r>
    </w:p>
    <w:bookmarkEnd w:id="20"/>
    <w:p w:rsidR="00813F76" w:rsidRPr="00E77C2D" w:rsidRDefault="00813F76" w:rsidP="00813F76">
      <w:pPr>
        <w:spacing w:line="240" w:lineRule="auto"/>
        <w:ind w:firstLine="0"/>
        <w:rPr>
          <w:sz w:val="24"/>
          <w:szCs w:val="24"/>
        </w:rPr>
      </w:pPr>
    </w:p>
    <w:p w:rsidR="00813F76" w:rsidRPr="00E77C2D" w:rsidRDefault="00813F76" w:rsidP="00813F76">
      <w:pPr>
        <w:spacing w:line="240" w:lineRule="auto"/>
        <w:ind w:firstLine="0"/>
        <w:jc w:val="right"/>
        <w:rPr>
          <w:rStyle w:val="afffb"/>
          <w:color w:val="auto"/>
          <w:sz w:val="24"/>
          <w:szCs w:val="24"/>
        </w:rPr>
      </w:pPr>
      <w:r w:rsidRPr="00E77C2D">
        <w:rPr>
          <w:rStyle w:val="afffb"/>
          <w:color w:val="auto"/>
          <w:sz w:val="24"/>
          <w:szCs w:val="24"/>
        </w:rPr>
        <w:t>Таблица 5</w:t>
      </w:r>
    </w:p>
    <w:p w:rsidR="00813F76" w:rsidRPr="00E77C2D" w:rsidRDefault="00813F76" w:rsidP="00813F76">
      <w:pPr>
        <w:spacing w:line="240" w:lineRule="auto"/>
        <w:ind w:firstLine="0"/>
        <w:jc w:val="right"/>
        <w:rPr>
          <w:rStyle w:val="afffb"/>
          <w:color w:val="auto"/>
          <w:sz w:val="24"/>
          <w:szCs w:val="24"/>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277"/>
        <w:gridCol w:w="3260"/>
        <w:gridCol w:w="3544"/>
      </w:tblGrid>
      <w:tr w:rsidR="00E77C2D" w:rsidRPr="00E77C2D" w:rsidTr="00813F76">
        <w:tc>
          <w:tcPr>
            <w:tcW w:w="700" w:type="dxa"/>
            <w:vMerge w:val="restart"/>
            <w:tcBorders>
              <w:top w:val="single" w:sz="4" w:space="0" w:color="auto"/>
              <w:bottom w:val="single" w:sz="4" w:space="0" w:color="auto"/>
              <w:right w:val="single" w:sz="4" w:space="0" w:color="auto"/>
            </w:tcBorders>
            <w:vAlign w:val="center"/>
          </w:tcPr>
          <w:p w:rsidR="00813F76" w:rsidRPr="00E77C2D" w:rsidRDefault="00813F76" w:rsidP="00A9257C">
            <w:pPr>
              <w:pStyle w:val="affffd"/>
              <w:ind w:left="-108" w:right="-117" w:firstLine="0"/>
              <w:jc w:val="center"/>
            </w:pPr>
            <w:r w:rsidRPr="00E77C2D">
              <w:t>№</w:t>
            </w:r>
          </w:p>
          <w:p w:rsidR="00813F76" w:rsidRPr="00E77C2D" w:rsidRDefault="00813F76" w:rsidP="00A9257C">
            <w:pPr>
              <w:spacing w:line="240" w:lineRule="auto"/>
              <w:ind w:firstLine="0"/>
              <w:rPr>
                <w:sz w:val="24"/>
                <w:szCs w:val="24"/>
              </w:rPr>
            </w:pPr>
            <w:r w:rsidRPr="00E77C2D">
              <w:rPr>
                <w:sz w:val="24"/>
                <w:szCs w:val="24"/>
              </w:rPr>
              <w:t>п/п</w:t>
            </w:r>
          </w:p>
        </w:tc>
        <w:tc>
          <w:tcPr>
            <w:tcW w:w="2277" w:type="dxa"/>
            <w:vMerge w:val="restart"/>
            <w:tcBorders>
              <w:top w:val="single" w:sz="4" w:space="0" w:color="auto"/>
              <w:left w:val="single" w:sz="4" w:space="0" w:color="auto"/>
              <w:bottom w:val="single" w:sz="4" w:space="0" w:color="auto"/>
              <w:right w:val="single" w:sz="4" w:space="0" w:color="auto"/>
            </w:tcBorders>
            <w:vAlign w:val="center"/>
          </w:tcPr>
          <w:p w:rsidR="00813F76" w:rsidRPr="00E77C2D" w:rsidRDefault="00813F76" w:rsidP="00813F76">
            <w:pPr>
              <w:pStyle w:val="affffd"/>
              <w:ind w:firstLine="0"/>
              <w:jc w:val="center"/>
            </w:pPr>
            <w:r w:rsidRPr="00E77C2D">
              <w:t>Объект по направлениям</w:t>
            </w:r>
          </w:p>
        </w:tc>
        <w:tc>
          <w:tcPr>
            <w:tcW w:w="6804" w:type="dxa"/>
            <w:gridSpan w:val="2"/>
            <w:tcBorders>
              <w:top w:val="single" w:sz="4" w:space="0" w:color="auto"/>
              <w:left w:val="single" w:sz="4" w:space="0" w:color="auto"/>
              <w:bottom w:val="single" w:sz="4" w:space="0" w:color="auto"/>
            </w:tcBorders>
            <w:vAlign w:val="center"/>
          </w:tcPr>
          <w:p w:rsidR="00813F76" w:rsidRPr="00E77C2D" w:rsidRDefault="00813F76" w:rsidP="00813F76">
            <w:pPr>
              <w:pStyle w:val="affffd"/>
              <w:ind w:firstLine="0"/>
              <w:jc w:val="center"/>
            </w:pPr>
            <w:r w:rsidRPr="00E77C2D">
              <w:t>Объект общественно-деловой зоны по видам общественных центров и видам обслуживания</w:t>
            </w:r>
          </w:p>
        </w:tc>
      </w:tr>
      <w:tr w:rsidR="00E77C2D" w:rsidRPr="00E77C2D" w:rsidTr="00331859">
        <w:tc>
          <w:tcPr>
            <w:tcW w:w="700" w:type="dxa"/>
            <w:vMerge/>
            <w:tcBorders>
              <w:top w:val="single" w:sz="4" w:space="0" w:color="auto"/>
              <w:bottom w:val="single" w:sz="4" w:space="0" w:color="auto"/>
              <w:right w:val="single" w:sz="4" w:space="0" w:color="auto"/>
            </w:tcBorders>
          </w:tcPr>
          <w:p w:rsidR="00813F76" w:rsidRPr="00E77C2D" w:rsidRDefault="00813F76" w:rsidP="00A9257C">
            <w:pPr>
              <w:pStyle w:val="affffd"/>
              <w:ind w:firstLine="0"/>
            </w:pPr>
          </w:p>
        </w:tc>
        <w:tc>
          <w:tcPr>
            <w:tcW w:w="2277" w:type="dxa"/>
            <w:vMerge/>
            <w:tcBorders>
              <w:top w:val="single" w:sz="4" w:space="0" w:color="auto"/>
              <w:left w:val="single" w:sz="4" w:space="0" w:color="auto"/>
              <w:bottom w:val="single" w:sz="4" w:space="0" w:color="auto"/>
              <w:right w:val="single" w:sz="4" w:space="0" w:color="auto"/>
            </w:tcBorders>
            <w:vAlign w:val="center"/>
          </w:tcPr>
          <w:p w:rsidR="00813F76" w:rsidRPr="00E77C2D" w:rsidRDefault="00813F76" w:rsidP="00813F76">
            <w:pPr>
              <w:pStyle w:val="affffd"/>
              <w:ind w:firstLine="0"/>
              <w:jc w:val="center"/>
            </w:pPr>
          </w:p>
        </w:tc>
        <w:tc>
          <w:tcPr>
            <w:tcW w:w="3260" w:type="dxa"/>
            <w:tcBorders>
              <w:top w:val="single" w:sz="4" w:space="0" w:color="auto"/>
              <w:left w:val="single" w:sz="4" w:space="0" w:color="auto"/>
              <w:bottom w:val="single" w:sz="4" w:space="0" w:color="auto"/>
              <w:right w:val="single" w:sz="4" w:space="0" w:color="auto"/>
            </w:tcBorders>
            <w:vAlign w:val="center"/>
          </w:tcPr>
          <w:p w:rsidR="00813F76" w:rsidRPr="00E77C2D" w:rsidRDefault="00813F76" w:rsidP="00813F76">
            <w:pPr>
              <w:pStyle w:val="affffd"/>
              <w:ind w:firstLine="0"/>
              <w:jc w:val="center"/>
            </w:pPr>
            <w:r w:rsidRPr="00E77C2D">
              <w:t>периодическое обслуживание</w:t>
            </w:r>
          </w:p>
        </w:tc>
        <w:tc>
          <w:tcPr>
            <w:tcW w:w="3544" w:type="dxa"/>
            <w:tcBorders>
              <w:top w:val="single" w:sz="4" w:space="0" w:color="auto"/>
              <w:left w:val="single" w:sz="4" w:space="0" w:color="auto"/>
              <w:bottom w:val="single" w:sz="4" w:space="0" w:color="auto"/>
            </w:tcBorders>
            <w:vAlign w:val="center"/>
          </w:tcPr>
          <w:p w:rsidR="00813F76" w:rsidRPr="00E77C2D" w:rsidRDefault="00813F76" w:rsidP="00813F76">
            <w:pPr>
              <w:pStyle w:val="affffd"/>
              <w:ind w:firstLine="0"/>
              <w:jc w:val="center"/>
            </w:pPr>
            <w:r w:rsidRPr="00E77C2D">
              <w:t>повседневное обслуживание</w:t>
            </w:r>
          </w:p>
        </w:tc>
      </w:tr>
      <w:tr w:rsidR="00E77C2D" w:rsidRPr="00E77C2D" w:rsidTr="00331859">
        <w:tc>
          <w:tcPr>
            <w:tcW w:w="700" w:type="dxa"/>
            <w:vMerge/>
            <w:tcBorders>
              <w:top w:val="single" w:sz="4" w:space="0" w:color="auto"/>
              <w:bottom w:val="single" w:sz="4" w:space="0" w:color="auto"/>
              <w:right w:val="single" w:sz="4" w:space="0" w:color="auto"/>
            </w:tcBorders>
          </w:tcPr>
          <w:p w:rsidR="00813F76" w:rsidRPr="00E77C2D" w:rsidRDefault="00813F76" w:rsidP="00A9257C">
            <w:pPr>
              <w:pStyle w:val="affffd"/>
              <w:ind w:firstLine="0"/>
            </w:pPr>
          </w:p>
        </w:tc>
        <w:tc>
          <w:tcPr>
            <w:tcW w:w="2277" w:type="dxa"/>
            <w:vMerge/>
            <w:tcBorders>
              <w:top w:val="single" w:sz="4" w:space="0" w:color="auto"/>
              <w:left w:val="single" w:sz="4" w:space="0" w:color="auto"/>
              <w:bottom w:val="single" w:sz="4" w:space="0" w:color="auto"/>
              <w:right w:val="single" w:sz="4" w:space="0" w:color="auto"/>
            </w:tcBorders>
            <w:vAlign w:val="center"/>
          </w:tcPr>
          <w:p w:rsidR="00813F76" w:rsidRPr="00E77C2D" w:rsidRDefault="00813F76" w:rsidP="00813F76">
            <w:pPr>
              <w:pStyle w:val="affffd"/>
              <w:ind w:firstLine="0"/>
              <w:jc w:val="center"/>
            </w:pPr>
          </w:p>
        </w:tc>
        <w:tc>
          <w:tcPr>
            <w:tcW w:w="3260" w:type="dxa"/>
            <w:tcBorders>
              <w:top w:val="single" w:sz="4" w:space="0" w:color="auto"/>
              <w:left w:val="single" w:sz="4" w:space="0" w:color="auto"/>
              <w:bottom w:val="single" w:sz="4" w:space="0" w:color="auto"/>
              <w:right w:val="single" w:sz="4" w:space="0" w:color="auto"/>
            </w:tcBorders>
            <w:vAlign w:val="center"/>
          </w:tcPr>
          <w:p w:rsidR="00813F76" w:rsidRPr="00E77C2D" w:rsidRDefault="00813F76" w:rsidP="00813F76">
            <w:pPr>
              <w:pStyle w:val="affffd"/>
              <w:ind w:firstLine="0"/>
              <w:jc w:val="center"/>
            </w:pPr>
            <w:r w:rsidRPr="00E77C2D">
              <w:t>общегородской центр поселения</w:t>
            </w:r>
          </w:p>
        </w:tc>
        <w:tc>
          <w:tcPr>
            <w:tcW w:w="3544" w:type="dxa"/>
            <w:tcBorders>
              <w:top w:val="single" w:sz="4" w:space="0" w:color="auto"/>
              <w:left w:val="single" w:sz="4" w:space="0" w:color="auto"/>
              <w:bottom w:val="single" w:sz="4" w:space="0" w:color="auto"/>
            </w:tcBorders>
            <w:vAlign w:val="center"/>
          </w:tcPr>
          <w:p w:rsidR="00813F76" w:rsidRPr="00E77C2D" w:rsidRDefault="00813F76" w:rsidP="00813F76">
            <w:pPr>
              <w:pStyle w:val="affffd"/>
              <w:ind w:firstLine="0"/>
              <w:jc w:val="center"/>
            </w:pPr>
            <w:r w:rsidRPr="00E77C2D">
              <w:t>сельского населенного пункта</w:t>
            </w:r>
          </w:p>
        </w:tc>
      </w:tr>
      <w:tr w:rsidR="00E77C2D" w:rsidRPr="00E77C2D" w:rsidTr="00331859">
        <w:tc>
          <w:tcPr>
            <w:tcW w:w="700" w:type="dxa"/>
            <w:tcBorders>
              <w:top w:val="single" w:sz="4" w:space="0" w:color="auto"/>
              <w:bottom w:val="single" w:sz="4" w:space="0" w:color="auto"/>
              <w:right w:val="single" w:sz="4" w:space="0" w:color="auto"/>
            </w:tcBorders>
          </w:tcPr>
          <w:p w:rsidR="00813F76" w:rsidRPr="00E77C2D" w:rsidRDefault="00813F76" w:rsidP="00A9257C">
            <w:pPr>
              <w:pStyle w:val="affffd"/>
              <w:ind w:firstLine="0"/>
              <w:jc w:val="center"/>
            </w:pPr>
            <w:r w:rsidRPr="00E77C2D">
              <w:t>1</w:t>
            </w:r>
          </w:p>
        </w:tc>
        <w:tc>
          <w:tcPr>
            <w:tcW w:w="2277"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d"/>
              <w:ind w:firstLine="0"/>
              <w:jc w:val="center"/>
            </w:pPr>
            <w:r w:rsidRPr="00E77C2D">
              <w:t>2</w:t>
            </w:r>
          </w:p>
        </w:tc>
        <w:tc>
          <w:tcPr>
            <w:tcW w:w="3260"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d"/>
              <w:ind w:firstLine="0"/>
              <w:jc w:val="center"/>
            </w:pPr>
            <w:r w:rsidRPr="00E77C2D">
              <w:t>3</w:t>
            </w:r>
          </w:p>
        </w:tc>
        <w:tc>
          <w:tcPr>
            <w:tcW w:w="3544" w:type="dxa"/>
            <w:tcBorders>
              <w:top w:val="single" w:sz="4" w:space="0" w:color="auto"/>
              <w:left w:val="single" w:sz="4" w:space="0" w:color="auto"/>
              <w:bottom w:val="single" w:sz="4" w:space="0" w:color="auto"/>
            </w:tcBorders>
          </w:tcPr>
          <w:p w:rsidR="00813F76" w:rsidRPr="00E77C2D" w:rsidRDefault="00813F76" w:rsidP="00A9257C">
            <w:pPr>
              <w:pStyle w:val="affffd"/>
              <w:ind w:firstLine="0"/>
              <w:jc w:val="center"/>
            </w:pPr>
            <w:r w:rsidRPr="00E77C2D">
              <w:t>4</w:t>
            </w:r>
          </w:p>
        </w:tc>
      </w:tr>
      <w:tr w:rsidR="00E77C2D" w:rsidRPr="00E77C2D" w:rsidTr="00331859">
        <w:tc>
          <w:tcPr>
            <w:tcW w:w="700" w:type="dxa"/>
            <w:tcBorders>
              <w:top w:val="single" w:sz="4" w:space="0" w:color="auto"/>
              <w:bottom w:val="single" w:sz="4" w:space="0" w:color="auto"/>
              <w:right w:val="single" w:sz="4" w:space="0" w:color="auto"/>
            </w:tcBorders>
          </w:tcPr>
          <w:p w:rsidR="00813F76" w:rsidRPr="00E77C2D" w:rsidRDefault="00813F76" w:rsidP="00A9257C">
            <w:pPr>
              <w:pStyle w:val="affffd"/>
              <w:ind w:firstLine="0"/>
              <w:jc w:val="center"/>
            </w:pPr>
            <w:r w:rsidRPr="00E77C2D">
              <w:t>1</w:t>
            </w:r>
          </w:p>
        </w:tc>
        <w:tc>
          <w:tcPr>
            <w:tcW w:w="2277"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Административно-деловые и хозяйственные учреждения</w:t>
            </w:r>
          </w:p>
        </w:tc>
        <w:tc>
          <w:tcPr>
            <w:tcW w:w="3260"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3544" w:type="dxa"/>
            <w:tcBorders>
              <w:top w:val="single" w:sz="4" w:space="0" w:color="auto"/>
              <w:left w:val="single" w:sz="4" w:space="0" w:color="auto"/>
              <w:bottom w:val="single" w:sz="4" w:space="0" w:color="auto"/>
            </w:tcBorders>
          </w:tcPr>
          <w:p w:rsidR="00813F76" w:rsidRPr="00E77C2D" w:rsidRDefault="00813F76" w:rsidP="00A9257C">
            <w:pPr>
              <w:pStyle w:val="affffff1"/>
              <w:ind w:firstLine="0"/>
            </w:pPr>
            <w:r w:rsidRPr="00E77C2D">
              <w:t>административно-хозяйственное здание, отделение связи, банка, жилищно-коммунальная организация, опорный пункт охраны порядка</w:t>
            </w:r>
          </w:p>
        </w:tc>
      </w:tr>
      <w:tr w:rsidR="00E77C2D" w:rsidRPr="00E77C2D" w:rsidTr="00331859">
        <w:tc>
          <w:tcPr>
            <w:tcW w:w="700" w:type="dxa"/>
            <w:tcBorders>
              <w:top w:val="single" w:sz="4" w:space="0" w:color="auto"/>
              <w:bottom w:val="single" w:sz="4" w:space="0" w:color="auto"/>
              <w:right w:val="single" w:sz="4" w:space="0" w:color="auto"/>
            </w:tcBorders>
          </w:tcPr>
          <w:p w:rsidR="00813F76" w:rsidRPr="00E77C2D" w:rsidRDefault="00813F76" w:rsidP="00A9257C">
            <w:pPr>
              <w:pStyle w:val="affffd"/>
              <w:ind w:firstLine="0"/>
              <w:jc w:val="center"/>
            </w:pPr>
            <w:r w:rsidRPr="00E77C2D">
              <w:t>2</w:t>
            </w:r>
          </w:p>
        </w:tc>
        <w:tc>
          <w:tcPr>
            <w:tcW w:w="2277"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Учреждения образования</w:t>
            </w:r>
          </w:p>
        </w:tc>
        <w:tc>
          <w:tcPr>
            <w:tcW w:w="3260"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колледжи, лицеи, гимназии, детские школы искусств и творчества и другое</w:t>
            </w:r>
          </w:p>
        </w:tc>
        <w:tc>
          <w:tcPr>
            <w:tcW w:w="3544" w:type="dxa"/>
            <w:tcBorders>
              <w:top w:val="single" w:sz="4" w:space="0" w:color="auto"/>
              <w:left w:val="single" w:sz="4" w:space="0" w:color="auto"/>
              <w:bottom w:val="single" w:sz="4" w:space="0" w:color="auto"/>
            </w:tcBorders>
          </w:tcPr>
          <w:p w:rsidR="00813F76" w:rsidRPr="00E77C2D" w:rsidRDefault="00813F76" w:rsidP="00A9257C">
            <w:pPr>
              <w:pStyle w:val="affffff1"/>
              <w:ind w:firstLine="0"/>
            </w:pPr>
            <w:r w:rsidRPr="00E77C2D">
              <w:t>дошкольные и школьные образовательные учреждения, детские школы творчества</w:t>
            </w:r>
          </w:p>
        </w:tc>
      </w:tr>
      <w:tr w:rsidR="00E77C2D" w:rsidRPr="00E77C2D" w:rsidTr="00331859">
        <w:tc>
          <w:tcPr>
            <w:tcW w:w="700" w:type="dxa"/>
            <w:tcBorders>
              <w:top w:val="single" w:sz="4" w:space="0" w:color="auto"/>
              <w:bottom w:val="single" w:sz="4" w:space="0" w:color="auto"/>
              <w:right w:val="single" w:sz="4" w:space="0" w:color="auto"/>
            </w:tcBorders>
          </w:tcPr>
          <w:p w:rsidR="00813F76" w:rsidRPr="00E77C2D" w:rsidRDefault="00813F76" w:rsidP="00A9257C">
            <w:pPr>
              <w:pStyle w:val="affffd"/>
              <w:ind w:firstLine="0"/>
              <w:jc w:val="center"/>
            </w:pPr>
            <w:r w:rsidRPr="00E77C2D">
              <w:t>3</w:t>
            </w:r>
          </w:p>
        </w:tc>
        <w:tc>
          <w:tcPr>
            <w:tcW w:w="2277"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Учреждения культуры и искусства</w:t>
            </w:r>
          </w:p>
        </w:tc>
        <w:tc>
          <w:tcPr>
            <w:tcW w:w="3260"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учреждения клубного типа, клубы по интересам, досуговые центры, библиотеки для взрослых и детей</w:t>
            </w:r>
          </w:p>
        </w:tc>
        <w:tc>
          <w:tcPr>
            <w:tcW w:w="3544" w:type="dxa"/>
            <w:tcBorders>
              <w:top w:val="single" w:sz="4" w:space="0" w:color="auto"/>
              <w:left w:val="single" w:sz="4" w:space="0" w:color="auto"/>
              <w:bottom w:val="single" w:sz="4" w:space="0" w:color="auto"/>
            </w:tcBorders>
          </w:tcPr>
          <w:p w:rsidR="00813F76" w:rsidRPr="00E77C2D" w:rsidRDefault="00813F76" w:rsidP="00A9257C">
            <w:pPr>
              <w:pStyle w:val="affffff1"/>
              <w:ind w:firstLine="0"/>
            </w:pPr>
            <w:r w:rsidRPr="00E77C2D">
              <w:t>учреждения клубного типа с киноустановками, филиалы библиотек для взрослых и детей</w:t>
            </w:r>
          </w:p>
        </w:tc>
      </w:tr>
      <w:tr w:rsidR="00E77C2D" w:rsidRPr="00E77C2D" w:rsidTr="00331859">
        <w:tc>
          <w:tcPr>
            <w:tcW w:w="700" w:type="dxa"/>
            <w:tcBorders>
              <w:top w:val="single" w:sz="4" w:space="0" w:color="auto"/>
              <w:bottom w:val="single" w:sz="4" w:space="0" w:color="auto"/>
              <w:right w:val="single" w:sz="4" w:space="0" w:color="auto"/>
            </w:tcBorders>
          </w:tcPr>
          <w:p w:rsidR="00813F76" w:rsidRPr="00E77C2D" w:rsidRDefault="00813F76" w:rsidP="00A9257C">
            <w:pPr>
              <w:pStyle w:val="affffd"/>
              <w:ind w:firstLine="0"/>
              <w:jc w:val="center"/>
            </w:pPr>
            <w:r w:rsidRPr="00E77C2D">
              <w:t>4</w:t>
            </w:r>
          </w:p>
        </w:tc>
        <w:tc>
          <w:tcPr>
            <w:tcW w:w="2277"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Учреждения здравоохранения и социального обслуживания</w:t>
            </w:r>
          </w:p>
        </w:tc>
        <w:tc>
          <w:tcPr>
            <w:tcW w:w="3260"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участковая больница, поликлиника, выдвижной пункт скорой медицинской помощи, аптека</w:t>
            </w:r>
          </w:p>
        </w:tc>
        <w:tc>
          <w:tcPr>
            <w:tcW w:w="3544" w:type="dxa"/>
            <w:tcBorders>
              <w:top w:val="single" w:sz="4" w:space="0" w:color="auto"/>
              <w:left w:val="single" w:sz="4" w:space="0" w:color="auto"/>
              <w:bottom w:val="single" w:sz="4" w:space="0" w:color="auto"/>
            </w:tcBorders>
          </w:tcPr>
          <w:p w:rsidR="00813F76" w:rsidRPr="00E77C2D" w:rsidRDefault="00813F76" w:rsidP="00A9257C">
            <w:pPr>
              <w:pStyle w:val="affffff1"/>
              <w:ind w:firstLine="0"/>
            </w:pPr>
            <w:r w:rsidRPr="00E77C2D">
              <w:t>фельдшерско-акушерские пункты, врачебная амбулатория, аптека</w:t>
            </w:r>
          </w:p>
        </w:tc>
      </w:tr>
      <w:tr w:rsidR="00E77C2D" w:rsidRPr="00E77C2D" w:rsidTr="00331859">
        <w:tc>
          <w:tcPr>
            <w:tcW w:w="700" w:type="dxa"/>
            <w:tcBorders>
              <w:top w:val="single" w:sz="4" w:space="0" w:color="auto"/>
              <w:bottom w:val="single" w:sz="4" w:space="0" w:color="auto"/>
              <w:right w:val="single" w:sz="4" w:space="0" w:color="auto"/>
            </w:tcBorders>
          </w:tcPr>
          <w:p w:rsidR="00813F76" w:rsidRPr="00E77C2D" w:rsidRDefault="00813F76" w:rsidP="00A9257C">
            <w:pPr>
              <w:pStyle w:val="affffd"/>
              <w:ind w:firstLine="0"/>
              <w:jc w:val="center"/>
            </w:pPr>
            <w:r w:rsidRPr="00E77C2D">
              <w:t>5</w:t>
            </w:r>
          </w:p>
        </w:tc>
        <w:tc>
          <w:tcPr>
            <w:tcW w:w="2277"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Физкультурно-спортивные сооружения</w:t>
            </w:r>
          </w:p>
        </w:tc>
        <w:tc>
          <w:tcPr>
            <w:tcW w:w="3260"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стадионы, спортзалы, бассейны, детские спортивные школы</w:t>
            </w:r>
          </w:p>
        </w:tc>
        <w:tc>
          <w:tcPr>
            <w:tcW w:w="3544" w:type="dxa"/>
            <w:tcBorders>
              <w:top w:val="single" w:sz="4" w:space="0" w:color="auto"/>
              <w:left w:val="single" w:sz="4" w:space="0" w:color="auto"/>
              <w:bottom w:val="single" w:sz="4" w:space="0" w:color="auto"/>
            </w:tcBorders>
          </w:tcPr>
          <w:p w:rsidR="00813F76" w:rsidRPr="00E77C2D" w:rsidRDefault="00813F76" w:rsidP="00A9257C">
            <w:pPr>
              <w:pStyle w:val="affffff1"/>
              <w:ind w:firstLine="0"/>
            </w:pPr>
            <w:r w:rsidRPr="00E77C2D">
              <w:t>стадион, спортзал с бассейном, как правило, совмещенный со школьным</w:t>
            </w:r>
          </w:p>
        </w:tc>
      </w:tr>
      <w:tr w:rsidR="00E77C2D" w:rsidRPr="00E77C2D" w:rsidTr="00331859">
        <w:tc>
          <w:tcPr>
            <w:tcW w:w="700" w:type="dxa"/>
            <w:tcBorders>
              <w:top w:val="single" w:sz="4" w:space="0" w:color="auto"/>
              <w:bottom w:val="single" w:sz="4" w:space="0" w:color="auto"/>
              <w:right w:val="single" w:sz="4" w:space="0" w:color="auto"/>
            </w:tcBorders>
          </w:tcPr>
          <w:p w:rsidR="00813F76" w:rsidRPr="00E77C2D" w:rsidRDefault="00813F76" w:rsidP="00A9257C">
            <w:pPr>
              <w:pStyle w:val="affffd"/>
              <w:ind w:firstLine="0"/>
              <w:jc w:val="center"/>
            </w:pPr>
            <w:r w:rsidRPr="00E77C2D">
              <w:t>6</w:t>
            </w:r>
          </w:p>
        </w:tc>
        <w:tc>
          <w:tcPr>
            <w:tcW w:w="2277"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Учреждения торговли и общественного питания</w:t>
            </w:r>
          </w:p>
        </w:tc>
        <w:tc>
          <w:tcPr>
            <w:tcW w:w="3260"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магазины продовольственных и промышленных товаров, предприятия общественного питания</w:t>
            </w:r>
          </w:p>
        </w:tc>
        <w:tc>
          <w:tcPr>
            <w:tcW w:w="3544" w:type="dxa"/>
            <w:tcBorders>
              <w:top w:val="single" w:sz="4" w:space="0" w:color="auto"/>
              <w:left w:val="single" w:sz="4" w:space="0" w:color="auto"/>
              <w:bottom w:val="single" w:sz="4" w:space="0" w:color="auto"/>
            </w:tcBorders>
          </w:tcPr>
          <w:p w:rsidR="00813F76" w:rsidRPr="00E77C2D" w:rsidRDefault="00813F76" w:rsidP="00A9257C">
            <w:pPr>
              <w:pStyle w:val="affffff1"/>
              <w:ind w:firstLine="0"/>
            </w:pPr>
            <w:r w:rsidRPr="00E77C2D">
              <w:t>магазины продовольственных и промышленных товаров повседневного спроса, пункты общественного питания</w:t>
            </w:r>
          </w:p>
        </w:tc>
      </w:tr>
      <w:tr w:rsidR="00813F76" w:rsidRPr="00E77C2D" w:rsidTr="00331859">
        <w:tc>
          <w:tcPr>
            <w:tcW w:w="700" w:type="dxa"/>
            <w:tcBorders>
              <w:top w:val="single" w:sz="4" w:space="0" w:color="auto"/>
              <w:bottom w:val="single" w:sz="4" w:space="0" w:color="auto"/>
              <w:right w:val="single" w:sz="4" w:space="0" w:color="auto"/>
            </w:tcBorders>
          </w:tcPr>
          <w:p w:rsidR="00813F76" w:rsidRPr="00E77C2D" w:rsidRDefault="00813F76" w:rsidP="00A9257C">
            <w:pPr>
              <w:pStyle w:val="affffd"/>
              <w:ind w:firstLine="0"/>
              <w:jc w:val="center"/>
            </w:pPr>
            <w:r w:rsidRPr="00E77C2D">
              <w:t>7</w:t>
            </w:r>
          </w:p>
        </w:tc>
        <w:tc>
          <w:tcPr>
            <w:tcW w:w="2277"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Учреждения бытового и коммунального обслуживания</w:t>
            </w:r>
          </w:p>
        </w:tc>
        <w:tc>
          <w:tcPr>
            <w:tcW w:w="3260" w:type="dxa"/>
            <w:tcBorders>
              <w:top w:val="single" w:sz="4" w:space="0" w:color="auto"/>
              <w:left w:val="single" w:sz="4" w:space="0" w:color="auto"/>
              <w:bottom w:val="single" w:sz="4" w:space="0" w:color="auto"/>
              <w:right w:val="single" w:sz="4" w:space="0" w:color="auto"/>
            </w:tcBorders>
          </w:tcPr>
          <w:p w:rsidR="00813F76" w:rsidRPr="00E77C2D" w:rsidRDefault="00813F76" w:rsidP="00A9257C">
            <w:pPr>
              <w:pStyle w:val="affffff1"/>
              <w:ind w:firstLine="0"/>
            </w:pPr>
            <w:r w:rsidRPr="00E77C2D">
              <w:t>предприятия бытового обслуживания, прачечные - химчистки самообслуживания, бани, пожарные депо, общественные туалеты</w:t>
            </w:r>
          </w:p>
        </w:tc>
        <w:tc>
          <w:tcPr>
            <w:tcW w:w="3544" w:type="dxa"/>
            <w:tcBorders>
              <w:top w:val="single" w:sz="4" w:space="0" w:color="auto"/>
              <w:left w:val="single" w:sz="4" w:space="0" w:color="auto"/>
              <w:bottom w:val="single" w:sz="4" w:space="0" w:color="auto"/>
            </w:tcBorders>
          </w:tcPr>
          <w:p w:rsidR="00813F76" w:rsidRPr="00E77C2D" w:rsidRDefault="00813F76" w:rsidP="00A9257C">
            <w:pPr>
              <w:pStyle w:val="affffff1"/>
              <w:ind w:firstLine="0"/>
            </w:pPr>
            <w:r w:rsidRPr="00E77C2D">
              <w:t>предприятия бытового обслуживания, приемные пункты прачечных - химчисток, бани</w:t>
            </w:r>
          </w:p>
        </w:tc>
      </w:tr>
      <w:bookmarkEnd w:id="19"/>
    </w:tbl>
    <w:p w:rsidR="000C2C6D" w:rsidRPr="00E77C2D" w:rsidRDefault="000C2C6D" w:rsidP="00813F76">
      <w:pPr>
        <w:spacing w:line="240" w:lineRule="auto"/>
        <w:ind w:firstLine="0"/>
        <w:rPr>
          <w:sz w:val="24"/>
          <w:szCs w:val="24"/>
        </w:rPr>
      </w:pPr>
    </w:p>
    <w:p w:rsidR="006C51EC" w:rsidRPr="00E77C2D" w:rsidRDefault="00813F76" w:rsidP="006C51EC">
      <w:pPr>
        <w:spacing w:line="240" w:lineRule="auto"/>
        <w:ind w:firstLine="0"/>
        <w:jc w:val="right"/>
        <w:rPr>
          <w:rStyle w:val="afffb"/>
          <w:color w:val="auto"/>
          <w:sz w:val="24"/>
          <w:szCs w:val="24"/>
        </w:rPr>
      </w:pPr>
      <w:r w:rsidRPr="00E77C2D">
        <w:rPr>
          <w:rStyle w:val="afffb"/>
          <w:color w:val="auto"/>
          <w:sz w:val="24"/>
          <w:szCs w:val="24"/>
        </w:rPr>
        <w:t>Таблица 12</w:t>
      </w:r>
    </w:p>
    <w:p w:rsidR="006C51EC" w:rsidRPr="00E77C2D" w:rsidRDefault="006C51EC" w:rsidP="006C51EC">
      <w:pPr>
        <w:spacing w:line="240" w:lineRule="auto"/>
        <w:ind w:firstLine="0"/>
        <w:rPr>
          <w:sz w:val="24"/>
          <w:szCs w:val="24"/>
        </w:rPr>
      </w:pPr>
    </w:p>
    <w:p w:rsidR="006C51EC" w:rsidRPr="00E77C2D" w:rsidRDefault="006C51EC" w:rsidP="006C51EC">
      <w:pPr>
        <w:pStyle w:val="12"/>
        <w:ind w:firstLine="0"/>
        <w:rPr>
          <w:sz w:val="24"/>
          <w:szCs w:val="24"/>
        </w:rPr>
      </w:pPr>
      <w:r w:rsidRPr="00E77C2D">
        <w:rPr>
          <w:sz w:val="24"/>
          <w:szCs w:val="24"/>
        </w:rPr>
        <w:lastRenderedPageBreak/>
        <w:t>Нормативные показатели плотности застройки территориальных зон</w:t>
      </w:r>
    </w:p>
    <w:p w:rsidR="006C51EC" w:rsidRPr="00E77C2D" w:rsidRDefault="006C51EC" w:rsidP="006C51EC">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881"/>
      </w:tblGrid>
      <w:tr w:rsidR="00E77C2D" w:rsidRPr="00E77C2D" w:rsidTr="006C51EC">
        <w:tc>
          <w:tcPr>
            <w:tcW w:w="4900" w:type="dxa"/>
            <w:tcBorders>
              <w:top w:val="single" w:sz="4" w:space="0" w:color="auto"/>
              <w:bottom w:val="single" w:sz="4" w:space="0" w:color="auto"/>
              <w:right w:val="single" w:sz="4" w:space="0" w:color="auto"/>
            </w:tcBorders>
            <w:vAlign w:val="center"/>
          </w:tcPr>
          <w:p w:rsidR="006C51EC" w:rsidRPr="00E77C2D" w:rsidRDefault="006C51EC" w:rsidP="006C51EC">
            <w:pPr>
              <w:pStyle w:val="affffd"/>
              <w:ind w:firstLine="0"/>
              <w:jc w:val="center"/>
            </w:pPr>
            <w:r w:rsidRPr="00E77C2D">
              <w:t>Территориальные зоны</w:t>
            </w:r>
          </w:p>
        </w:tc>
        <w:tc>
          <w:tcPr>
            <w:tcW w:w="4881" w:type="dxa"/>
            <w:tcBorders>
              <w:top w:val="single" w:sz="4" w:space="0" w:color="auto"/>
              <w:left w:val="single" w:sz="4" w:space="0" w:color="auto"/>
              <w:bottom w:val="single" w:sz="4" w:space="0" w:color="auto"/>
            </w:tcBorders>
            <w:vAlign w:val="center"/>
          </w:tcPr>
          <w:p w:rsidR="006C51EC" w:rsidRPr="00E77C2D" w:rsidRDefault="006C51EC" w:rsidP="006C51EC">
            <w:pPr>
              <w:pStyle w:val="affffd"/>
              <w:ind w:firstLine="0"/>
              <w:jc w:val="center"/>
            </w:pPr>
            <w:r w:rsidRPr="00E77C2D">
              <w:t>Предельный коэффициент плотности жилой застройки</w:t>
            </w:r>
          </w:p>
        </w:tc>
      </w:tr>
      <w:tr w:rsidR="00E77C2D" w:rsidRPr="00E77C2D" w:rsidTr="006C51EC">
        <w:tc>
          <w:tcPr>
            <w:tcW w:w="4900" w:type="dxa"/>
            <w:tcBorders>
              <w:top w:val="single" w:sz="4" w:space="0" w:color="auto"/>
              <w:bottom w:val="single" w:sz="4" w:space="0" w:color="auto"/>
              <w:right w:val="single" w:sz="4" w:space="0" w:color="auto"/>
            </w:tcBorders>
          </w:tcPr>
          <w:p w:rsidR="006C51EC" w:rsidRPr="00E77C2D" w:rsidRDefault="006C51EC" w:rsidP="006C51EC">
            <w:pPr>
              <w:pStyle w:val="affffff1"/>
              <w:ind w:firstLine="0"/>
            </w:pPr>
            <w:r w:rsidRPr="00E77C2D">
              <w:t>Зона застройки многоэтажными жилыми домами</w:t>
            </w:r>
          </w:p>
        </w:tc>
        <w:tc>
          <w:tcPr>
            <w:tcW w:w="4881" w:type="dxa"/>
            <w:tcBorders>
              <w:top w:val="single" w:sz="4" w:space="0" w:color="auto"/>
              <w:left w:val="single" w:sz="4" w:space="0" w:color="auto"/>
              <w:bottom w:val="single" w:sz="4" w:space="0" w:color="auto"/>
            </w:tcBorders>
            <w:vAlign w:val="center"/>
          </w:tcPr>
          <w:p w:rsidR="006C51EC" w:rsidRPr="00E77C2D" w:rsidRDefault="006C51EC" w:rsidP="006C51EC">
            <w:pPr>
              <w:pStyle w:val="affffd"/>
              <w:ind w:firstLine="0"/>
              <w:jc w:val="center"/>
            </w:pPr>
            <w:r w:rsidRPr="00E77C2D">
              <w:t>0,9</w:t>
            </w:r>
          </w:p>
        </w:tc>
      </w:tr>
      <w:tr w:rsidR="00E77C2D" w:rsidRPr="00E77C2D" w:rsidTr="006C51EC">
        <w:tc>
          <w:tcPr>
            <w:tcW w:w="4900" w:type="dxa"/>
            <w:tcBorders>
              <w:top w:val="single" w:sz="4" w:space="0" w:color="auto"/>
              <w:bottom w:val="single" w:sz="4" w:space="0" w:color="auto"/>
              <w:right w:val="single" w:sz="4" w:space="0" w:color="auto"/>
            </w:tcBorders>
          </w:tcPr>
          <w:p w:rsidR="006C51EC" w:rsidRPr="00E77C2D" w:rsidRDefault="006C51EC" w:rsidP="006C51EC">
            <w:pPr>
              <w:pStyle w:val="affffff1"/>
              <w:ind w:firstLine="0"/>
            </w:pPr>
            <w:r w:rsidRPr="00E77C2D">
              <w:t xml:space="preserve">Зона застройки </w:t>
            </w:r>
            <w:proofErr w:type="spellStart"/>
            <w:r w:rsidRPr="00E77C2D">
              <w:t>среднеэтажными</w:t>
            </w:r>
            <w:proofErr w:type="spellEnd"/>
            <w:r w:rsidRPr="00E77C2D">
              <w:t xml:space="preserve"> жилыми домами</w:t>
            </w:r>
          </w:p>
        </w:tc>
        <w:tc>
          <w:tcPr>
            <w:tcW w:w="4881" w:type="dxa"/>
            <w:tcBorders>
              <w:top w:val="single" w:sz="4" w:space="0" w:color="auto"/>
              <w:left w:val="single" w:sz="4" w:space="0" w:color="auto"/>
              <w:bottom w:val="single" w:sz="4" w:space="0" w:color="auto"/>
            </w:tcBorders>
            <w:vAlign w:val="center"/>
          </w:tcPr>
          <w:p w:rsidR="006C51EC" w:rsidRPr="00E77C2D" w:rsidRDefault="006C51EC" w:rsidP="006C51EC">
            <w:pPr>
              <w:pStyle w:val="affffd"/>
              <w:ind w:firstLine="0"/>
              <w:jc w:val="center"/>
            </w:pPr>
            <w:r w:rsidRPr="00E77C2D">
              <w:t>0,7</w:t>
            </w:r>
          </w:p>
        </w:tc>
      </w:tr>
      <w:tr w:rsidR="00E77C2D" w:rsidRPr="00E77C2D" w:rsidTr="006C51EC">
        <w:tc>
          <w:tcPr>
            <w:tcW w:w="4900" w:type="dxa"/>
            <w:tcBorders>
              <w:top w:val="single" w:sz="4" w:space="0" w:color="auto"/>
              <w:bottom w:val="single" w:sz="4" w:space="0" w:color="auto"/>
              <w:right w:val="single" w:sz="4" w:space="0" w:color="auto"/>
            </w:tcBorders>
          </w:tcPr>
          <w:p w:rsidR="006C51EC" w:rsidRPr="00E77C2D" w:rsidRDefault="006C51EC" w:rsidP="006C51EC">
            <w:pPr>
              <w:pStyle w:val="affffff1"/>
              <w:ind w:firstLine="0"/>
            </w:pPr>
            <w:r w:rsidRPr="00E77C2D">
              <w:t>Зона застройки малоэтажными</w:t>
            </w:r>
            <w:r w:rsidR="005D7980">
              <w:t xml:space="preserve"> многоквартирными</w:t>
            </w:r>
            <w:r w:rsidRPr="00E77C2D">
              <w:t xml:space="preserve"> жилыми домами</w:t>
            </w:r>
          </w:p>
        </w:tc>
        <w:tc>
          <w:tcPr>
            <w:tcW w:w="4881" w:type="dxa"/>
            <w:tcBorders>
              <w:top w:val="single" w:sz="4" w:space="0" w:color="auto"/>
              <w:left w:val="single" w:sz="4" w:space="0" w:color="auto"/>
              <w:bottom w:val="single" w:sz="4" w:space="0" w:color="auto"/>
            </w:tcBorders>
            <w:vAlign w:val="center"/>
          </w:tcPr>
          <w:p w:rsidR="006C51EC" w:rsidRPr="00E77C2D" w:rsidRDefault="006C51EC" w:rsidP="006C51EC">
            <w:pPr>
              <w:pStyle w:val="affffd"/>
              <w:ind w:firstLine="0"/>
              <w:jc w:val="center"/>
            </w:pPr>
            <w:r w:rsidRPr="00E77C2D">
              <w:t>0,5</w:t>
            </w:r>
          </w:p>
        </w:tc>
      </w:tr>
      <w:tr w:rsidR="00E77C2D" w:rsidRPr="00E77C2D" w:rsidTr="006C51EC">
        <w:tc>
          <w:tcPr>
            <w:tcW w:w="4900" w:type="dxa"/>
            <w:tcBorders>
              <w:top w:val="single" w:sz="4" w:space="0" w:color="auto"/>
              <w:bottom w:val="single" w:sz="4" w:space="0" w:color="auto"/>
              <w:right w:val="single" w:sz="4" w:space="0" w:color="auto"/>
            </w:tcBorders>
          </w:tcPr>
          <w:p w:rsidR="006C51EC" w:rsidRPr="00E77C2D" w:rsidRDefault="006C51EC" w:rsidP="006C51EC">
            <w:pPr>
              <w:pStyle w:val="affffff1"/>
              <w:ind w:firstLine="0"/>
            </w:pPr>
            <w:r w:rsidRPr="00E77C2D">
              <w:t>Зона застройки блокированными жилыми домами</w:t>
            </w:r>
          </w:p>
        </w:tc>
        <w:tc>
          <w:tcPr>
            <w:tcW w:w="4881" w:type="dxa"/>
            <w:tcBorders>
              <w:top w:val="single" w:sz="4" w:space="0" w:color="auto"/>
              <w:left w:val="single" w:sz="4" w:space="0" w:color="auto"/>
              <w:bottom w:val="single" w:sz="4" w:space="0" w:color="auto"/>
            </w:tcBorders>
            <w:vAlign w:val="center"/>
          </w:tcPr>
          <w:p w:rsidR="006C51EC" w:rsidRPr="00E77C2D" w:rsidRDefault="006C51EC" w:rsidP="006C51EC">
            <w:pPr>
              <w:pStyle w:val="affffd"/>
              <w:ind w:firstLine="0"/>
              <w:jc w:val="center"/>
            </w:pPr>
            <w:r w:rsidRPr="00E77C2D">
              <w:t>0,7</w:t>
            </w:r>
          </w:p>
        </w:tc>
      </w:tr>
      <w:tr w:rsidR="006C51EC" w:rsidRPr="00E77C2D" w:rsidTr="006C51EC">
        <w:tc>
          <w:tcPr>
            <w:tcW w:w="4900" w:type="dxa"/>
            <w:tcBorders>
              <w:top w:val="single" w:sz="4" w:space="0" w:color="auto"/>
              <w:bottom w:val="single" w:sz="4" w:space="0" w:color="auto"/>
              <w:right w:val="single" w:sz="4" w:space="0" w:color="auto"/>
            </w:tcBorders>
          </w:tcPr>
          <w:p w:rsidR="006C51EC" w:rsidRPr="00E77C2D" w:rsidRDefault="006C51EC" w:rsidP="006C51EC">
            <w:pPr>
              <w:pStyle w:val="affffff1"/>
              <w:ind w:firstLine="0"/>
            </w:pPr>
            <w:r w:rsidRPr="00E77C2D">
              <w:t>Зона застройки индивидуальными жилыми домами</w:t>
            </w:r>
          </w:p>
        </w:tc>
        <w:tc>
          <w:tcPr>
            <w:tcW w:w="4881" w:type="dxa"/>
            <w:tcBorders>
              <w:top w:val="single" w:sz="4" w:space="0" w:color="auto"/>
              <w:left w:val="single" w:sz="4" w:space="0" w:color="auto"/>
              <w:bottom w:val="single" w:sz="4" w:space="0" w:color="auto"/>
            </w:tcBorders>
            <w:vAlign w:val="center"/>
          </w:tcPr>
          <w:p w:rsidR="006C51EC" w:rsidRPr="00E77C2D" w:rsidRDefault="006C51EC" w:rsidP="006C51EC">
            <w:pPr>
              <w:pStyle w:val="affffd"/>
              <w:ind w:firstLine="0"/>
              <w:jc w:val="center"/>
            </w:pPr>
            <w:r w:rsidRPr="00E77C2D">
              <w:t>0,7</w:t>
            </w:r>
          </w:p>
        </w:tc>
      </w:tr>
    </w:tbl>
    <w:p w:rsidR="006C51EC" w:rsidRPr="00E77C2D" w:rsidRDefault="006C51EC" w:rsidP="006C51EC">
      <w:pPr>
        <w:spacing w:line="240" w:lineRule="auto"/>
        <w:ind w:firstLine="0"/>
        <w:rPr>
          <w:sz w:val="24"/>
          <w:szCs w:val="24"/>
        </w:rPr>
      </w:pPr>
    </w:p>
    <w:p w:rsidR="006C51EC" w:rsidRPr="00E77C2D" w:rsidRDefault="006C51EC" w:rsidP="006C51EC">
      <w:pPr>
        <w:spacing w:line="240" w:lineRule="auto"/>
        <w:rPr>
          <w:sz w:val="24"/>
          <w:szCs w:val="24"/>
        </w:rPr>
      </w:pPr>
      <w:r w:rsidRPr="00E77C2D">
        <w:rPr>
          <w:rStyle w:val="afffb"/>
          <w:color w:val="auto"/>
          <w:sz w:val="24"/>
          <w:szCs w:val="24"/>
        </w:rPr>
        <w:t>Примечание</w:t>
      </w:r>
    </w:p>
    <w:p w:rsidR="006C51EC" w:rsidRPr="00E77C2D" w:rsidRDefault="006C51EC" w:rsidP="006C51EC">
      <w:pPr>
        <w:spacing w:line="240" w:lineRule="auto"/>
        <w:rPr>
          <w:sz w:val="24"/>
          <w:szCs w:val="24"/>
        </w:rPr>
      </w:pPr>
      <w:r w:rsidRPr="00E77C2D">
        <w:rPr>
          <w:sz w:val="24"/>
          <w:szCs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6C51EC" w:rsidRPr="00E77C2D" w:rsidRDefault="006C51EC" w:rsidP="00E22324">
      <w:pPr>
        <w:spacing w:line="240" w:lineRule="auto"/>
        <w:rPr>
          <w:sz w:val="24"/>
          <w:szCs w:val="24"/>
        </w:rPr>
      </w:pPr>
      <w:r w:rsidRPr="00E77C2D">
        <w:rPr>
          <w:sz w:val="24"/>
          <w:szCs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6C51EC" w:rsidRPr="00E77C2D" w:rsidRDefault="006C51EC" w:rsidP="006C51EC">
      <w:pPr>
        <w:spacing w:line="240" w:lineRule="auto"/>
        <w:ind w:firstLine="0"/>
        <w:jc w:val="right"/>
        <w:rPr>
          <w:sz w:val="24"/>
          <w:szCs w:val="24"/>
        </w:rPr>
      </w:pPr>
      <w:r w:rsidRPr="00E77C2D">
        <w:rPr>
          <w:rStyle w:val="afffb"/>
          <w:color w:val="auto"/>
          <w:sz w:val="24"/>
          <w:szCs w:val="24"/>
        </w:rPr>
        <w:t>Таблица 1</w:t>
      </w:r>
      <w:r w:rsidR="00813F76" w:rsidRPr="00E77C2D">
        <w:rPr>
          <w:rStyle w:val="afffb"/>
          <w:color w:val="auto"/>
          <w:sz w:val="24"/>
          <w:szCs w:val="24"/>
        </w:rPr>
        <w:t>3</w:t>
      </w:r>
    </w:p>
    <w:p w:rsidR="006C51EC" w:rsidRPr="00E77C2D" w:rsidRDefault="006C51EC" w:rsidP="006C51EC">
      <w:pPr>
        <w:spacing w:line="240" w:lineRule="auto"/>
        <w:ind w:firstLine="0"/>
        <w:rPr>
          <w:sz w:val="24"/>
          <w:szCs w:val="24"/>
        </w:rPr>
      </w:pPr>
    </w:p>
    <w:p w:rsidR="006C51EC" w:rsidRPr="00E77C2D" w:rsidRDefault="006C51EC" w:rsidP="006C51EC">
      <w:pPr>
        <w:pStyle w:val="12"/>
        <w:ind w:firstLine="0"/>
        <w:rPr>
          <w:sz w:val="24"/>
          <w:szCs w:val="24"/>
        </w:rPr>
      </w:pPr>
      <w:r w:rsidRPr="00E77C2D">
        <w:rPr>
          <w:sz w:val="24"/>
          <w:szCs w:val="24"/>
        </w:rPr>
        <w:t>Требования минимальной обесп</w:t>
      </w:r>
      <w:r w:rsidR="00BA2B7D" w:rsidRPr="00E77C2D">
        <w:rPr>
          <w:sz w:val="24"/>
          <w:szCs w:val="24"/>
        </w:rPr>
        <w:t xml:space="preserve">еченности многоквартирных </w:t>
      </w:r>
      <w:r w:rsidRPr="00E77C2D">
        <w:rPr>
          <w:sz w:val="24"/>
          <w:szCs w:val="24"/>
        </w:rPr>
        <w:t>домов придомовыми площадками</w:t>
      </w:r>
    </w:p>
    <w:p w:rsidR="006C51EC" w:rsidRPr="00E77C2D" w:rsidRDefault="006C51EC" w:rsidP="006C51EC">
      <w:pPr>
        <w:spacing w:line="240" w:lineRule="auto"/>
        <w:ind w:firstLine="0"/>
        <w:rPr>
          <w:sz w:val="24"/>
          <w:szCs w:val="24"/>
        </w:rPr>
      </w:pPr>
    </w:p>
    <w:tbl>
      <w:tblPr>
        <w:tblW w:w="9639"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33"/>
        <w:gridCol w:w="2126"/>
      </w:tblGrid>
      <w:tr w:rsidR="00E77C2D" w:rsidRPr="00E77C2D" w:rsidTr="006C51EC">
        <w:tc>
          <w:tcPr>
            <w:tcW w:w="2800" w:type="dxa"/>
            <w:tcBorders>
              <w:top w:val="single" w:sz="4" w:space="0" w:color="auto"/>
              <w:bottom w:val="single" w:sz="4" w:space="0" w:color="auto"/>
              <w:right w:val="single" w:sz="4" w:space="0" w:color="auto"/>
            </w:tcBorders>
            <w:vAlign w:val="center"/>
          </w:tcPr>
          <w:p w:rsidR="006C51EC" w:rsidRPr="00E77C2D" w:rsidRDefault="006C51EC" w:rsidP="006C51EC">
            <w:pPr>
              <w:pStyle w:val="affffd"/>
              <w:ind w:firstLine="0"/>
              <w:jc w:val="center"/>
            </w:pPr>
            <w:r w:rsidRPr="00E77C2D">
              <w:t>Тип площадки</w:t>
            </w:r>
          </w:p>
        </w:tc>
        <w:tc>
          <w:tcPr>
            <w:tcW w:w="2380" w:type="dxa"/>
            <w:tcBorders>
              <w:top w:val="single" w:sz="4" w:space="0" w:color="auto"/>
              <w:left w:val="single" w:sz="4" w:space="0" w:color="auto"/>
              <w:bottom w:val="single" w:sz="4" w:space="0" w:color="auto"/>
              <w:right w:val="single" w:sz="4" w:space="0" w:color="auto"/>
            </w:tcBorders>
            <w:vAlign w:val="center"/>
          </w:tcPr>
          <w:p w:rsidR="006C51EC" w:rsidRPr="00E77C2D" w:rsidRDefault="006C51EC" w:rsidP="006C51EC">
            <w:pPr>
              <w:pStyle w:val="affffd"/>
              <w:ind w:firstLine="0"/>
              <w:jc w:val="center"/>
            </w:pPr>
            <w:r w:rsidRPr="00E77C2D">
              <w:t>Расчетная единица</w:t>
            </w:r>
          </w:p>
        </w:tc>
        <w:tc>
          <w:tcPr>
            <w:tcW w:w="2333" w:type="dxa"/>
            <w:tcBorders>
              <w:top w:val="single" w:sz="4" w:space="0" w:color="auto"/>
              <w:left w:val="single" w:sz="4" w:space="0" w:color="auto"/>
              <w:bottom w:val="single" w:sz="4" w:space="0" w:color="auto"/>
              <w:right w:val="single" w:sz="4" w:space="0" w:color="auto"/>
            </w:tcBorders>
            <w:vAlign w:val="center"/>
          </w:tcPr>
          <w:p w:rsidR="006C51EC" w:rsidRPr="00E77C2D" w:rsidRDefault="006C51EC" w:rsidP="006C51EC">
            <w:pPr>
              <w:pStyle w:val="affffd"/>
              <w:ind w:firstLine="0"/>
              <w:jc w:val="center"/>
            </w:pPr>
            <w:r w:rsidRPr="00E77C2D">
              <w:t>Площадь площадки на расчетную единицу</w:t>
            </w:r>
          </w:p>
        </w:tc>
        <w:tc>
          <w:tcPr>
            <w:tcW w:w="2126" w:type="dxa"/>
            <w:tcBorders>
              <w:top w:val="single" w:sz="4" w:space="0" w:color="auto"/>
              <w:left w:val="single" w:sz="4" w:space="0" w:color="auto"/>
              <w:bottom w:val="single" w:sz="4" w:space="0" w:color="auto"/>
            </w:tcBorders>
            <w:vAlign w:val="center"/>
          </w:tcPr>
          <w:p w:rsidR="006C51EC" w:rsidRPr="00E77C2D" w:rsidRDefault="006C51EC" w:rsidP="006C51EC">
            <w:pPr>
              <w:pStyle w:val="affffd"/>
              <w:ind w:firstLine="0"/>
              <w:jc w:val="center"/>
            </w:pPr>
            <w:r w:rsidRPr="00E77C2D">
              <w:t>Минимальный размер площадки, кв. м2</w:t>
            </w:r>
          </w:p>
        </w:tc>
      </w:tr>
      <w:tr w:rsidR="00E77C2D" w:rsidRPr="00E77C2D" w:rsidTr="006C51EC">
        <w:tc>
          <w:tcPr>
            <w:tcW w:w="2800" w:type="dxa"/>
            <w:tcBorders>
              <w:top w:val="single" w:sz="4" w:space="0" w:color="auto"/>
              <w:bottom w:val="single" w:sz="4" w:space="0" w:color="auto"/>
              <w:right w:val="single" w:sz="4" w:space="0" w:color="auto"/>
            </w:tcBorders>
            <w:vAlign w:val="center"/>
          </w:tcPr>
          <w:p w:rsidR="006C51EC" w:rsidRPr="00E77C2D" w:rsidRDefault="006C51EC" w:rsidP="006C51EC">
            <w:pPr>
              <w:pStyle w:val="affffff1"/>
              <w:ind w:firstLine="0"/>
              <w:jc w:val="left"/>
            </w:pPr>
            <w:r w:rsidRPr="00E77C2D">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vAlign w:val="center"/>
          </w:tcPr>
          <w:p w:rsidR="006C51EC" w:rsidRPr="00E77C2D" w:rsidRDefault="006C51EC" w:rsidP="006C51EC">
            <w:pPr>
              <w:pStyle w:val="affffff1"/>
              <w:ind w:firstLine="0"/>
              <w:jc w:val="center"/>
            </w:pPr>
            <w:r w:rsidRPr="00E77C2D">
              <w:t>100 м2 площади квартир</w:t>
            </w:r>
          </w:p>
        </w:tc>
        <w:tc>
          <w:tcPr>
            <w:tcW w:w="2333" w:type="dxa"/>
            <w:tcBorders>
              <w:top w:val="single" w:sz="4" w:space="0" w:color="auto"/>
              <w:left w:val="single" w:sz="4" w:space="0" w:color="auto"/>
              <w:bottom w:val="single" w:sz="4" w:space="0" w:color="auto"/>
              <w:right w:val="single" w:sz="4" w:space="0" w:color="auto"/>
            </w:tcBorders>
            <w:vAlign w:val="center"/>
          </w:tcPr>
          <w:p w:rsidR="006C51EC" w:rsidRPr="00E77C2D" w:rsidRDefault="006C51EC" w:rsidP="006C51EC">
            <w:pPr>
              <w:pStyle w:val="affffd"/>
              <w:ind w:firstLine="0"/>
              <w:jc w:val="center"/>
            </w:pPr>
            <w:r w:rsidRPr="00E77C2D">
              <w:t>2,5</w:t>
            </w:r>
          </w:p>
        </w:tc>
        <w:tc>
          <w:tcPr>
            <w:tcW w:w="2126" w:type="dxa"/>
            <w:tcBorders>
              <w:top w:val="single" w:sz="4" w:space="0" w:color="auto"/>
              <w:left w:val="single" w:sz="4" w:space="0" w:color="auto"/>
              <w:bottom w:val="single" w:sz="4" w:space="0" w:color="auto"/>
            </w:tcBorders>
            <w:vAlign w:val="center"/>
          </w:tcPr>
          <w:p w:rsidR="006C51EC" w:rsidRPr="00E77C2D" w:rsidRDefault="006C51EC" w:rsidP="006C51EC">
            <w:pPr>
              <w:pStyle w:val="affffd"/>
              <w:ind w:firstLine="0"/>
              <w:jc w:val="center"/>
            </w:pPr>
            <w:r w:rsidRPr="00E77C2D">
              <w:t>20</w:t>
            </w:r>
          </w:p>
        </w:tc>
      </w:tr>
      <w:tr w:rsidR="00E77C2D" w:rsidRPr="00E77C2D" w:rsidTr="006C51EC">
        <w:tc>
          <w:tcPr>
            <w:tcW w:w="2800" w:type="dxa"/>
            <w:tcBorders>
              <w:top w:val="single" w:sz="4" w:space="0" w:color="auto"/>
              <w:bottom w:val="single" w:sz="4" w:space="0" w:color="auto"/>
              <w:right w:val="single" w:sz="4" w:space="0" w:color="auto"/>
            </w:tcBorders>
            <w:vAlign w:val="center"/>
          </w:tcPr>
          <w:p w:rsidR="006C51EC" w:rsidRPr="00E77C2D" w:rsidRDefault="006C51EC" w:rsidP="006C51EC">
            <w:pPr>
              <w:pStyle w:val="affffff1"/>
              <w:ind w:firstLine="0"/>
              <w:jc w:val="left"/>
            </w:pPr>
            <w:r w:rsidRPr="00E77C2D">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vAlign w:val="center"/>
          </w:tcPr>
          <w:p w:rsidR="006C51EC" w:rsidRPr="00E77C2D" w:rsidRDefault="006C51EC" w:rsidP="006C51EC">
            <w:pPr>
              <w:pStyle w:val="affffff1"/>
              <w:ind w:firstLine="0"/>
              <w:jc w:val="center"/>
            </w:pPr>
            <w:r w:rsidRPr="00E77C2D">
              <w:t>100 м2 площади квартир</w:t>
            </w:r>
          </w:p>
        </w:tc>
        <w:tc>
          <w:tcPr>
            <w:tcW w:w="2333" w:type="dxa"/>
            <w:tcBorders>
              <w:top w:val="single" w:sz="4" w:space="0" w:color="auto"/>
              <w:left w:val="single" w:sz="4" w:space="0" w:color="auto"/>
              <w:bottom w:val="single" w:sz="4" w:space="0" w:color="auto"/>
              <w:right w:val="single" w:sz="4" w:space="0" w:color="auto"/>
            </w:tcBorders>
            <w:vAlign w:val="center"/>
          </w:tcPr>
          <w:p w:rsidR="006C51EC" w:rsidRPr="00E77C2D" w:rsidRDefault="006C51EC" w:rsidP="006C51EC">
            <w:pPr>
              <w:pStyle w:val="affffd"/>
              <w:ind w:firstLine="0"/>
              <w:jc w:val="center"/>
            </w:pPr>
            <w:r w:rsidRPr="00E77C2D">
              <w:t>0,4</w:t>
            </w:r>
          </w:p>
        </w:tc>
        <w:tc>
          <w:tcPr>
            <w:tcW w:w="2126" w:type="dxa"/>
            <w:tcBorders>
              <w:top w:val="single" w:sz="4" w:space="0" w:color="auto"/>
              <w:left w:val="single" w:sz="4" w:space="0" w:color="auto"/>
              <w:bottom w:val="single" w:sz="4" w:space="0" w:color="auto"/>
            </w:tcBorders>
            <w:vAlign w:val="center"/>
          </w:tcPr>
          <w:p w:rsidR="006C51EC" w:rsidRPr="00E77C2D" w:rsidRDefault="006C51EC" w:rsidP="006C51EC">
            <w:pPr>
              <w:pStyle w:val="affffd"/>
              <w:ind w:firstLine="0"/>
              <w:jc w:val="center"/>
            </w:pPr>
            <w:r w:rsidRPr="00E77C2D">
              <w:t>5</w:t>
            </w:r>
          </w:p>
        </w:tc>
      </w:tr>
      <w:tr w:rsidR="00E77C2D" w:rsidRPr="00E77C2D" w:rsidTr="006C51EC">
        <w:tc>
          <w:tcPr>
            <w:tcW w:w="2800" w:type="dxa"/>
            <w:tcBorders>
              <w:top w:val="single" w:sz="4" w:space="0" w:color="auto"/>
              <w:bottom w:val="single" w:sz="4" w:space="0" w:color="auto"/>
              <w:right w:val="single" w:sz="4" w:space="0" w:color="auto"/>
            </w:tcBorders>
            <w:vAlign w:val="center"/>
          </w:tcPr>
          <w:p w:rsidR="006C51EC" w:rsidRPr="00E77C2D" w:rsidRDefault="006C51EC" w:rsidP="006C51EC">
            <w:pPr>
              <w:pStyle w:val="affffff1"/>
              <w:ind w:firstLine="0"/>
              <w:jc w:val="left"/>
            </w:pPr>
            <w:r w:rsidRPr="00E77C2D">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vAlign w:val="center"/>
          </w:tcPr>
          <w:p w:rsidR="006C51EC" w:rsidRPr="00E77C2D" w:rsidRDefault="006C51EC" w:rsidP="006C51EC">
            <w:pPr>
              <w:pStyle w:val="affffff1"/>
              <w:ind w:firstLine="0"/>
              <w:jc w:val="center"/>
            </w:pPr>
            <w:r w:rsidRPr="00E77C2D">
              <w:t>100 м2 площади квартир</w:t>
            </w:r>
          </w:p>
        </w:tc>
        <w:tc>
          <w:tcPr>
            <w:tcW w:w="2333" w:type="dxa"/>
            <w:tcBorders>
              <w:top w:val="single" w:sz="4" w:space="0" w:color="auto"/>
              <w:left w:val="single" w:sz="4" w:space="0" w:color="auto"/>
              <w:bottom w:val="single" w:sz="4" w:space="0" w:color="auto"/>
              <w:right w:val="single" w:sz="4" w:space="0" w:color="auto"/>
            </w:tcBorders>
            <w:vAlign w:val="center"/>
          </w:tcPr>
          <w:p w:rsidR="006C51EC" w:rsidRPr="00E77C2D" w:rsidRDefault="006C51EC" w:rsidP="006C51EC">
            <w:pPr>
              <w:pStyle w:val="affffd"/>
              <w:ind w:firstLine="0"/>
              <w:jc w:val="center"/>
            </w:pPr>
            <w:r w:rsidRPr="00E77C2D">
              <w:t>7,5</w:t>
            </w:r>
          </w:p>
        </w:tc>
        <w:tc>
          <w:tcPr>
            <w:tcW w:w="2126" w:type="dxa"/>
            <w:tcBorders>
              <w:top w:val="single" w:sz="4" w:space="0" w:color="auto"/>
              <w:left w:val="single" w:sz="4" w:space="0" w:color="auto"/>
              <w:bottom w:val="single" w:sz="4" w:space="0" w:color="auto"/>
            </w:tcBorders>
            <w:vAlign w:val="center"/>
          </w:tcPr>
          <w:p w:rsidR="006C51EC" w:rsidRPr="00E77C2D" w:rsidRDefault="006C51EC" w:rsidP="006C51EC">
            <w:pPr>
              <w:pStyle w:val="affffd"/>
              <w:ind w:firstLine="0"/>
              <w:jc w:val="center"/>
            </w:pPr>
            <w:r w:rsidRPr="00E77C2D">
              <w:t>40</w:t>
            </w:r>
          </w:p>
        </w:tc>
      </w:tr>
      <w:tr w:rsidR="00E77C2D" w:rsidRPr="00E77C2D" w:rsidTr="006C51EC">
        <w:tc>
          <w:tcPr>
            <w:tcW w:w="2800" w:type="dxa"/>
            <w:tcBorders>
              <w:top w:val="single" w:sz="4" w:space="0" w:color="auto"/>
              <w:bottom w:val="single" w:sz="4" w:space="0" w:color="auto"/>
              <w:right w:val="single" w:sz="4" w:space="0" w:color="auto"/>
            </w:tcBorders>
            <w:vAlign w:val="center"/>
          </w:tcPr>
          <w:p w:rsidR="006C51EC" w:rsidRPr="00E77C2D" w:rsidRDefault="006C51EC" w:rsidP="006C51EC">
            <w:pPr>
              <w:pStyle w:val="affffff1"/>
              <w:ind w:firstLine="0"/>
              <w:jc w:val="left"/>
            </w:pPr>
            <w:r w:rsidRPr="00E77C2D">
              <w:t>Озелененные территории</w:t>
            </w:r>
          </w:p>
        </w:tc>
        <w:tc>
          <w:tcPr>
            <w:tcW w:w="2380" w:type="dxa"/>
            <w:tcBorders>
              <w:top w:val="single" w:sz="4" w:space="0" w:color="auto"/>
              <w:left w:val="single" w:sz="4" w:space="0" w:color="auto"/>
              <w:bottom w:val="single" w:sz="4" w:space="0" w:color="auto"/>
              <w:right w:val="single" w:sz="4" w:space="0" w:color="auto"/>
            </w:tcBorders>
            <w:vAlign w:val="center"/>
          </w:tcPr>
          <w:p w:rsidR="006C51EC" w:rsidRPr="00E77C2D" w:rsidRDefault="006C51EC" w:rsidP="006C51EC">
            <w:pPr>
              <w:pStyle w:val="affffff1"/>
              <w:ind w:firstLine="0"/>
              <w:jc w:val="center"/>
            </w:pPr>
            <w:r w:rsidRPr="00E77C2D">
              <w:t>Площадь участка</w:t>
            </w:r>
          </w:p>
        </w:tc>
        <w:tc>
          <w:tcPr>
            <w:tcW w:w="2333" w:type="dxa"/>
            <w:tcBorders>
              <w:top w:val="single" w:sz="4" w:space="0" w:color="auto"/>
              <w:left w:val="single" w:sz="4" w:space="0" w:color="auto"/>
              <w:bottom w:val="single" w:sz="4" w:space="0" w:color="auto"/>
              <w:right w:val="single" w:sz="4" w:space="0" w:color="auto"/>
            </w:tcBorders>
            <w:vAlign w:val="center"/>
          </w:tcPr>
          <w:p w:rsidR="006C51EC" w:rsidRPr="00E77C2D" w:rsidRDefault="006C51EC" w:rsidP="006C51EC">
            <w:pPr>
              <w:pStyle w:val="affffff1"/>
              <w:ind w:firstLine="0"/>
              <w:jc w:val="center"/>
            </w:pPr>
            <w:r w:rsidRPr="00E77C2D">
              <w:t>Согласно предельным параметрам вида разрешенного использования</w:t>
            </w:r>
          </w:p>
        </w:tc>
        <w:tc>
          <w:tcPr>
            <w:tcW w:w="2126" w:type="dxa"/>
            <w:tcBorders>
              <w:top w:val="single" w:sz="4" w:space="0" w:color="auto"/>
              <w:left w:val="single" w:sz="4" w:space="0" w:color="auto"/>
              <w:bottom w:val="single" w:sz="4" w:space="0" w:color="auto"/>
            </w:tcBorders>
            <w:vAlign w:val="center"/>
          </w:tcPr>
          <w:p w:rsidR="006C51EC" w:rsidRPr="00E77C2D" w:rsidRDefault="006C51EC" w:rsidP="006C51EC">
            <w:pPr>
              <w:pStyle w:val="affffff1"/>
              <w:ind w:firstLine="0"/>
              <w:jc w:val="center"/>
            </w:pPr>
            <w:r w:rsidRPr="00E77C2D">
              <w:t>Согласно предельным параметрам вида разрешенного использования</w:t>
            </w:r>
          </w:p>
        </w:tc>
      </w:tr>
    </w:tbl>
    <w:p w:rsidR="006C51EC" w:rsidRPr="00E77C2D" w:rsidRDefault="006C51EC" w:rsidP="00E22324">
      <w:pPr>
        <w:spacing w:line="240" w:lineRule="auto"/>
        <w:rPr>
          <w:sz w:val="24"/>
          <w:szCs w:val="24"/>
        </w:rPr>
      </w:pPr>
      <w:r w:rsidRPr="00E77C2D">
        <w:rPr>
          <w:rStyle w:val="afffb"/>
          <w:color w:val="auto"/>
          <w:sz w:val="24"/>
          <w:szCs w:val="24"/>
        </w:rPr>
        <w:t>Примечания:</w:t>
      </w:r>
    </w:p>
    <w:p w:rsidR="006C51EC" w:rsidRPr="00E77C2D" w:rsidRDefault="006C51EC" w:rsidP="006C51EC">
      <w:pPr>
        <w:spacing w:line="240" w:lineRule="auto"/>
        <w:rPr>
          <w:sz w:val="24"/>
          <w:szCs w:val="24"/>
        </w:rPr>
      </w:pPr>
      <w:r w:rsidRPr="00E77C2D">
        <w:rPr>
          <w:sz w:val="24"/>
          <w:szCs w:val="24"/>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6C51EC" w:rsidRPr="00E77C2D" w:rsidRDefault="006C51EC" w:rsidP="006C51EC">
      <w:pPr>
        <w:spacing w:line="240" w:lineRule="auto"/>
        <w:rPr>
          <w:sz w:val="24"/>
          <w:szCs w:val="24"/>
        </w:rPr>
      </w:pPr>
      <w:r w:rsidRPr="00E77C2D">
        <w:rPr>
          <w:sz w:val="24"/>
          <w:szCs w:val="24"/>
        </w:rPr>
        <w:lastRenderedPageBreak/>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6C51EC" w:rsidRPr="00E77C2D" w:rsidRDefault="006C51EC" w:rsidP="006C51EC">
      <w:pPr>
        <w:spacing w:line="240" w:lineRule="auto"/>
        <w:rPr>
          <w:sz w:val="24"/>
          <w:szCs w:val="24"/>
        </w:rPr>
      </w:pPr>
      <w:r w:rsidRPr="00E77C2D">
        <w:rPr>
          <w:sz w:val="24"/>
          <w:szCs w:val="24"/>
        </w:rPr>
        <w:t>3) площадки для занятий физкультурой и спортом, размещаемые на крышах зданий, строений, сооружений выше двух надземных этажей и выше10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6C51EC" w:rsidRPr="00E77C2D" w:rsidRDefault="006C51EC" w:rsidP="006C51EC">
      <w:pPr>
        <w:spacing w:line="240" w:lineRule="auto"/>
        <w:rPr>
          <w:sz w:val="24"/>
          <w:szCs w:val="24"/>
        </w:rPr>
      </w:pPr>
      <w:r w:rsidRPr="00E77C2D">
        <w:rPr>
          <w:sz w:val="24"/>
          <w:szCs w:val="24"/>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6C51EC" w:rsidRPr="00E77C2D" w:rsidRDefault="006C51EC" w:rsidP="009F5437">
      <w:pPr>
        <w:spacing w:line="240" w:lineRule="auto"/>
        <w:rPr>
          <w:sz w:val="24"/>
          <w:szCs w:val="24"/>
        </w:rPr>
      </w:pPr>
      <w:r w:rsidRPr="00E77C2D">
        <w:rPr>
          <w:sz w:val="24"/>
          <w:szCs w:val="24"/>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D55D3D" w:rsidRPr="00E77C2D" w:rsidRDefault="00D55D3D" w:rsidP="009F5437">
      <w:pPr>
        <w:spacing w:line="240" w:lineRule="auto"/>
        <w:rPr>
          <w:sz w:val="24"/>
          <w:szCs w:val="24"/>
        </w:rPr>
      </w:pPr>
    </w:p>
    <w:p w:rsidR="00D55D3D" w:rsidRPr="00E77C2D" w:rsidRDefault="00D55D3D" w:rsidP="00D55D3D">
      <w:pPr>
        <w:pStyle w:val="12"/>
        <w:ind w:firstLine="0"/>
        <w:rPr>
          <w:sz w:val="24"/>
          <w:szCs w:val="24"/>
        </w:rPr>
      </w:pPr>
      <w:r w:rsidRPr="00E77C2D">
        <w:rPr>
          <w:sz w:val="24"/>
          <w:szCs w:val="24"/>
        </w:rPr>
        <w:t>Требования по благоустройству придомовой территории в части создания спортивно-игровой инфраструктуры:</w:t>
      </w:r>
    </w:p>
    <w:p w:rsidR="00D55D3D" w:rsidRPr="00E77C2D" w:rsidRDefault="00D55D3D" w:rsidP="00D55D3D">
      <w:pPr>
        <w:spacing w:line="240" w:lineRule="auto"/>
        <w:ind w:firstLine="0"/>
        <w:rPr>
          <w:sz w:val="24"/>
          <w:szCs w:val="24"/>
        </w:rPr>
      </w:pPr>
    </w:p>
    <w:p w:rsidR="00D55D3D" w:rsidRPr="00E77C2D" w:rsidRDefault="00D55D3D" w:rsidP="00D55D3D">
      <w:pPr>
        <w:spacing w:line="240" w:lineRule="auto"/>
        <w:ind w:firstLine="0"/>
        <w:jc w:val="right"/>
        <w:rPr>
          <w:sz w:val="24"/>
          <w:szCs w:val="24"/>
        </w:rPr>
      </w:pPr>
      <w:bookmarkStart w:id="21" w:name="sub_260"/>
      <w:r w:rsidRPr="00E77C2D">
        <w:rPr>
          <w:rStyle w:val="afffb"/>
          <w:color w:val="auto"/>
          <w:sz w:val="24"/>
          <w:szCs w:val="24"/>
        </w:rPr>
        <w:t>Таблица 13.1</w:t>
      </w:r>
    </w:p>
    <w:bookmarkEnd w:id="21"/>
    <w:p w:rsidR="00D55D3D" w:rsidRPr="00E77C2D" w:rsidRDefault="00D55D3D" w:rsidP="00D55D3D">
      <w:pPr>
        <w:spacing w:line="240" w:lineRule="auto"/>
        <w:ind w:firstLine="0"/>
        <w:rPr>
          <w:sz w:val="24"/>
          <w:szCs w:val="24"/>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3980"/>
      </w:tblGrid>
      <w:tr w:rsidR="00E77C2D" w:rsidRPr="00E77C2D" w:rsidTr="00D55D3D">
        <w:tc>
          <w:tcPr>
            <w:tcW w:w="2899" w:type="dxa"/>
            <w:tcBorders>
              <w:top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Вид площадки</w:t>
            </w:r>
          </w:p>
        </w:tc>
        <w:tc>
          <w:tcPr>
            <w:tcW w:w="2902"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Минимальные размеры площадки, м</w:t>
            </w:r>
          </w:p>
        </w:tc>
        <w:tc>
          <w:tcPr>
            <w:tcW w:w="3980" w:type="dxa"/>
            <w:tcBorders>
              <w:top w:val="single" w:sz="4" w:space="0" w:color="auto"/>
              <w:left w:val="single" w:sz="4" w:space="0" w:color="auto"/>
              <w:bottom w:val="single" w:sz="4" w:space="0" w:color="auto"/>
            </w:tcBorders>
          </w:tcPr>
          <w:p w:rsidR="00D55D3D" w:rsidRPr="00E77C2D" w:rsidRDefault="00D55D3D" w:rsidP="00D55D3D">
            <w:pPr>
              <w:pStyle w:val="affffd"/>
              <w:ind w:firstLine="0"/>
              <w:jc w:val="center"/>
            </w:pPr>
            <w:r w:rsidRPr="00E77C2D">
              <w:t>Рекомендуемый тип покрытия</w:t>
            </w:r>
          </w:p>
        </w:tc>
      </w:tr>
      <w:tr w:rsidR="00E77C2D" w:rsidRPr="00E77C2D" w:rsidTr="00D55D3D">
        <w:tc>
          <w:tcPr>
            <w:tcW w:w="2899"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Настольный теннис</w:t>
            </w:r>
          </w:p>
        </w:tc>
        <w:tc>
          <w:tcPr>
            <w:tcW w:w="2902"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8,0 x 4,3</w:t>
            </w:r>
          </w:p>
        </w:tc>
        <w:tc>
          <w:tcPr>
            <w:tcW w:w="398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твердое, с искусственным покрытием</w:t>
            </w:r>
          </w:p>
        </w:tc>
      </w:tr>
      <w:tr w:rsidR="00E77C2D" w:rsidRPr="00E77C2D" w:rsidTr="00D55D3D">
        <w:tc>
          <w:tcPr>
            <w:tcW w:w="2899"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Теннис</w:t>
            </w:r>
          </w:p>
        </w:tc>
        <w:tc>
          <w:tcPr>
            <w:tcW w:w="2902"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36,0 x 16,0</w:t>
            </w:r>
          </w:p>
        </w:tc>
        <w:tc>
          <w:tcPr>
            <w:tcW w:w="398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твердое, с искусственным покрытием</w:t>
            </w:r>
          </w:p>
        </w:tc>
      </w:tr>
      <w:tr w:rsidR="00E77C2D" w:rsidRPr="00E77C2D" w:rsidTr="00D55D3D">
        <w:tc>
          <w:tcPr>
            <w:tcW w:w="2899"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Бадминтон</w:t>
            </w:r>
          </w:p>
        </w:tc>
        <w:tc>
          <w:tcPr>
            <w:tcW w:w="2902"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16,4 x 7,0</w:t>
            </w:r>
          </w:p>
        </w:tc>
        <w:tc>
          <w:tcPr>
            <w:tcW w:w="398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твердое, с искусственным покрытием</w:t>
            </w:r>
          </w:p>
        </w:tc>
      </w:tr>
      <w:tr w:rsidR="00E77C2D" w:rsidRPr="00E77C2D" w:rsidTr="00D55D3D">
        <w:tc>
          <w:tcPr>
            <w:tcW w:w="2899"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Волейбол</w:t>
            </w:r>
          </w:p>
        </w:tc>
        <w:tc>
          <w:tcPr>
            <w:tcW w:w="2902"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23,0 x 14,0</w:t>
            </w:r>
          </w:p>
        </w:tc>
        <w:tc>
          <w:tcPr>
            <w:tcW w:w="398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твердое, с искусственным покрытием</w:t>
            </w:r>
          </w:p>
        </w:tc>
      </w:tr>
      <w:tr w:rsidR="00E77C2D" w:rsidRPr="00E77C2D" w:rsidTr="00D55D3D">
        <w:tc>
          <w:tcPr>
            <w:tcW w:w="2899"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Баскетбол</w:t>
            </w:r>
          </w:p>
        </w:tc>
        <w:tc>
          <w:tcPr>
            <w:tcW w:w="2902"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28,0 x 15,0</w:t>
            </w:r>
          </w:p>
        </w:tc>
        <w:tc>
          <w:tcPr>
            <w:tcW w:w="398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твердое, с искусственным покрытием</w:t>
            </w:r>
          </w:p>
        </w:tc>
      </w:tr>
      <w:tr w:rsidR="00D55D3D" w:rsidRPr="00E77C2D" w:rsidTr="00D55D3D">
        <w:tc>
          <w:tcPr>
            <w:tcW w:w="2899"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36,0 x 18,0</w:t>
            </w:r>
          </w:p>
        </w:tc>
        <w:tc>
          <w:tcPr>
            <w:tcW w:w="398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твердое, с искусственным покрытием</w:t>
            </w:r>
          </w:p>
        </w:tc>
      </w:tr>
    </w:tbl>
    <w:p w:rsidR="00D55D3D" w:rsidRPr="00E77C2D" w:rsidRDefault="00D55D3D" w:rsidP="00D55D3D">
      <w:pPr>
        <w:spacing w:line="240" w:lineRule="auto"/>
        <w:ind w:firstLine="0"/>
        <w:rPr>
          <w:sz w:val="24"/>
          <w:szCs w:val="24"/>
        </w:rPr>
      </w:pPr>
    </w:p>
    <w:p w:rsidR="00D55D3D" w:rsidRPr="00E77C2D" w:rsidRDefault="00D55D3D" w:rsidP="00D55D3D">
      <w:pPr>
        <w:spacing w:line="240" w:lineRule="auto"/>
        <w:ind w:firstLine="0"/>
        <w:jc w:val="right"/>
        <w:rPr>
          <w:sz w:val="24"/>
          <w:szCs w:val="24"/>
        </w:rPr>
      </w:pPr>
      <w:bookmarkStart w:id="22" w:name="sub_270"/>
      <w:r w:rsidRPr="00E77C2D">
        <w:rPr>
          <w:rStyle w:val="afffb"/>
          <w:color w:val="auto"/>
          <w:sz w:val="24"/>
          <w:szCs w:val="24"/>
        </w:rPr>
        <w:t>Таблица 13.2</w:t>
      </w:r>
    </w:p>
    <w:bookmarkEnd w:id="22"/>
    <w:p w:rsidR="00D55D3D" w:rsidRPr="00E77C2D" w:rsidRDefault="00D55D3D" w:rsidP="00D55D3D">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7700"/>
      </w:tblGrid>
      <w:tr w:rsidR="00E77C2D" w:rsidRPr="00E77C2D" w:rsidTr="00394C7D">
        <w:tc>
          <w:tcPr>
            <w:tcW w:w="2100" w:type="dxa"/>
            <w:tcBorders>
              <w:top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Игровое оборудование</w:t>
            </w:r>
          </w:p>
        </w:tc>
        <w:tc>
          <w:tcPr>
            <w:tcW w:w="7700" w:type="dxa"/>
            <w:tcBorders>
              <w:top w:val="single" w:sz="4" w:space="0" w:color="auto"/>
              <w:left w:val="single" w:sz="4" w:space="0" w:color="auto"/>
              <w:bottom w:val="single" w:sz="4" w:space="0" w:color="auto"/>
            </w:tcBorders>
          </w:tcPr>
          <w:p w:rsidR="00D55D3D" w:rsidRPr="00E77C2D" w:rsidRDefault="00D55D3D" w:rsidP="00D55D3D">
            <w:pPr>
              <w:pStyle w:val="affffd"/>
              <w:ind w:firstLine="0"/>
              <w:jc w:val="center"/>
            </w:pPr>
            <w:r w:rsidRPr="00E77C2D">
              <w:t>Рекомендации</w:t>
            </w:r>
          </w:p>
        </w:tc>
      </w:tr>
      <w:tr w:rsidR="00E77C2D" w:rsidRPr="00E77C2D" w:rsidTr="00394C7D">
        <w:tc>
          <w:tcPr>
            <w:tcW w:w="2100"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Качели</w:t>
            </w:r>
          </w:p>
        </w:tc>
        <w:tc>
          <w:tcPr>
            <w:tcW w:w="770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C2D" w:rsidRPr="00E77C2D" w:rsidTr="00394C7D">
        <w:tc>
          <w:tcPr>
            <w:tcW w:w="2100"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Качалки, балансиры</w:t>
            </w:r>
          </w:p>
        </w:tc>
        <w:tc>
          <w:tcPr>
            <w:tcW w:w="770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C2D" w:rsidRPr="00E77C2D" w:rsidTr="00394C7D">
        <w:tc>
          <w:tcPr>
            <w:tcW w:w="2100"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Карусели</w:t>
            </w:r>
          </w:p>
        </w:tc>
        <w:tc>
          <w:tcPr>
            <w:tcW w:w="770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 xml:space="preserve">минимальное расстояние от уровня земли до нижней вращающейся </w:t>
            </w:r>
            <w:r w:rsidRPr="00E77C2D">
              <w:lastRenderedPageBreak/>
              <w:t>конструкции карусели должно быть не менее 60 мм и не более 110 мм. Нижняя поверхность вращающейся платформы должна быть гладкой</w:t>
            </w:r>
          </w:p>
        </w:tc>
      </w:tr>
      <w:tr w:rsidR="00D55D3D" w:rsidRPr="00E77C2D" w:rsidTr="00394C7D">
        <w:tc>
          <w:tcPr>
            <w:tcW w:w="2100"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lastRenderedPageBreak/>
              <w:t>Горки, городки</w:t>
            </w:r>
          </w:p>
        </w:tc>
        <w:tc>
          <w:tcPr>
            <w:tcW w:w="770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D55D3D" w:rsidRPr="00E77C2D" w:rsidRDefault="00D55D3D" w:rsidP="00D55D3D">
      <w:pPr>
        <w:spacing w:line="240" w:lineRule="auto"/>
        <w:ind w:firstLine="0"/>
        <w:rPr>
          <w:sz w:val="24"/>
          <w:szCs w:val="24"/>
        </w:rPr>
      </w:pPr>
    </w:p>
    <w:p w:rsidR="00D55D3D" w:rsidRPr="00E77C2D" w:rsidRDefault="00D55D3D" w:rsidP="00D55D3D">
      <w:pPr>
        <w:spacing w:line="240" w:lineRule="auto"/>
        <w:ind w:firstLine="0"/>
        <w:jc w:val="right"/>
        <w:rPr>
          <w:sz w:val="24"/>
          <w:szCs w:val="24"/>
        </w:rPr>
      </w:pPr>
      <w:bookmarkStart w:id="23" w:name="sub_280"/>
      <w:r w:rsidRPr="00E77C2D">
        <w:rPr>
          <w:rStyle w:val="afffb"/>
          <w:color w:val="auto"/>
          <w:sz w:val="24"/>
          <w:szCs w:val="24"/>
        </w:rPr>
        <w:t>Таблица 13.3</w:t>
      </w:r>
    </w:p>
    <w:bookmarkEnd w:id="23"/>
    <w:p w:rsidR="00D55D3D" w:rsidRPr="00E77C2D" w:rsidRDefault="00D55D3D" w:rsidP="00D55D3D">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360"/>
        <w:gridCol w:w="3920"/>
      </w:tblGrid>
      <w:tr w:rsidR="00E77C2D" w:rsidRPr="00E77C2D" w:rsidTr="00394C7D">
        <w:tc>
          <w:tcPr>
            <w:tcW w:w="2520" w:type="dxa"/>
            <w:tcBorders>
              <w:top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Возраст</w:t>
            </w:r>
          </w:p>
        </w:tc>
        <w:tc>
          <w:tcPr>
            <w:tcW w:w="3360"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Назначение оборудования</w:t>
            </w:r>
          </w:p>
        </w:tc>
        <w:tc>
          <w:tcPr>
            <w:tcW w:w="3920" w:type="dxa"/>
            <w:tcBorders>
              <w:top w:val="single" w:sz="4" w:space="0" w:color="auto"/>
              <w:left w:val="single" w:sz="4" w:space="0" w:color="auto"/>
              <w:bottom w:val="single" w:sz="4" w:space="0" w:color="auto"/>
            </w:tcBorders>
          </w:tcPr>
          <w:p w:rsidR="00D55D3D" w:rsidRPr="00E77C2D" w:rsidRDefault="00D55D3D" w:rsidP="00D55D3D">
            <w:pPr>
              <w:pStyle w:val="affffd"/>
              <w:ind w:firstLine="0"/>
              <w:jc w:val="center"/>
            </w:pPr>
            <w:r w:rsidRPr="00E77C2D">
              <w:t>Игровое и физкультурное оборудование</w:t>
            </w:r>
          </w:p>
        </w:tc>
      </w:tr>
      <w:tr w:rsidR="00E77C2D" w:rsidRPr="00E77C2D" w:rsidTr="00394C7D">
        <w:tc>
          <w:tcPr>
            <w:tcW w:w="2520" w:type="dxa"/>
            <w:tcBorders>
              <w:top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1</w:t>
            </w:r>
          </w:p>
        </w:tc>
        <w:tc>
          <w:tcPr>
            <w:tcW w:w="3360"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2</w:t>
            </w:r>
          </w:p>
        </w:tc>
        <w:tc>
          <w:tcPr>
            <w:tcW w:w="3920" w:type="dxa"/>
            <w:tcBorders>
              <w:top w:val="single" w:sz="4" w:space="0" w:color="auto"/>
              <w:left w:val="single" w:sz="4" w:space="0" w:color="auto"/>
              <w:bottom w:val="single" w:sz="4" w:space="0" w:color="auto"/>
            </w:tcBorders>
          </w:tcPr>
          <w:p w:rsidR="00D55D3D" w:rsidRPr="00E77C2D" w:rsidRDefault="00D55D3D" w:rsidP="00D55D3D">
            <w:pPr>
              <w:pStyle w:val="affffd"/>
              <w:ind w:firstLine="0"/>
              <w:jc w:val="center"/>
            </w:pPr>
            <w:r w:rsidRPr="00E77C2D">
              <w:t>3</w:t>
            </w:r>
          </w:p>
        </w:tc>
      </w:tr>
      <w:tr w:rsidR="00E77C2D" w:rsidRPr="00E77C2D" w:rsidTr="00394C7D">
        <w:tc>
          <w:tcPr>
            <w:tcW w:w="2520" w:type="dxa"/>
            <w:vMerge w:val="restart"/>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 xml:space="preserve">Дети </w:t>
            </w:r>
            <w:proofErr w:type="spellStart"/>
            <w:r w:rsidRPr="00E77C2D">
              <w:t>преддошкольного</w:t>
            </w:r>
            <w:proofErr w:type="spellEnd"/>
            <w:r w:rsidRPr="00E77C2D">
              <w:t xml:space="preserve"> возраста (1 - 3 года)</w:t>
            </w:r>
          </w:p>
        </w:tc>
        <w:tc>
          <w:tcPr>
            <w:tcW w:w="3360"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для тихих игр, тренировки усидчивости, терпения, развития фантазии</w:t>
            </w:r>
          </w:p>
        </w:tc>
        <w:tc>
          <w:tcPr>
            <w:tcW w:w="392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песочницы открытые и с крышами, домики</w:t>
            </w:r>
          </w:p>
        </w:tc>
      </w:tr>
      <w:tr w:rsidR="00E77C2D" w:rsidRPr="00E77C2D" w:rsidTr="00394C7D">
        <w:tc>
          <w:tcPr>
            <w:tcW w:w="2520" w:type="dxa"/>
            <w:vMerge/>
            <w:tcBorders>
              <w:top w:val="single" w:sz="4" w:space="0" w:color="auto"/>
              <w:bottom w:val="single" w:sz="4" w:space="0" w:color="auto"/>
              <w:right w:val="single" w:sz="4" w:space="0" w:color="auto"/>
            </w:tcBorders>
          </w:tcPr>
          <w:p w:rsidR="00D55D3D" w:rsidRPr="00E77C2D" w:rsidRDefault="00D55D3D" w:rsidP="00D55D3D">
            <w:pPr>
              <w:pStyle w:val="affffd"/>
              <w:ind w:firstLine="0"/>
            </w:pPr>
          </w:p>
        </w:tc>
        <w:tc>
          <w:tcPr>
            <w:tcW w:w="3360"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 xml:space="preserve">для тренировки лазания, ходьбы, перешагивания, </w:t>
            </w:r>
            <w:proofErr w:type="spellStart"/>
            <w:r w:rsidRPr="00E77C2D">
              <w:t>подлезания</w:t>
            </w:r>
            <w:proofErr w:type="spellEnd"/>
            <w:r w:rsidRPr="00E77C2D">
              <w:t>, равновесия</w:t>
            </w:r>
          </w:p>
        </w:tc>
        <w:tc>
          <w:tcPr>
            <w:tcW w:w="392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горки, пирамиды, шведские стенки, бумы, городки с пластиковыми спусками, переходами, физкультурными элементами</w:t>
            </w:r>
          </w:p>
        </w:tc>
      </w:tr>
      <w:tr w:rsidR="00E77C2D" w:rsidRPr="00E77C2D" w:rsidTr="00394C7D">
        <w:tc>
          <w:tcPr>
            <w:tcW w:w="2520" w:type="dxa"/>
            <w:vMerge/>
            <w:tcBorders>
              <w:top w:val="single" w:sz="4" w:space="0" w:color="auto"/>
              <w:bottom w:val="single" w:sz="4" w:space="0" w:color="auto"/>
              <w:right w:val="single" w:sz="4" w:space="0" w:color="auto"/>
            </w:tcBorders>
          </w:tcPr>
          <w:p w:rsidR="00D55D3D" w:rsidRPr="00E77C2D" w:rsidRDefault="00D55D3D" w:rsidP="00D55D3D">
            <w:pPr>
              <w:pStyle w:val="affffd"/>
              <w:ind w:firstLine="0"/>
            </w:pPr>
          </w:p>
        </w:tc>
        <w:tc>
          <w:tcPr>
            <w:tcW w:w="3360"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392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качели, балансиры, качалки на пружинках, карусели</w:t>
            </w:r>
          </w:p>
        </w:tc>
      </w:tr>
      <w:tr w:rsidR="00E77C2D" w:rsidRPr="00E77C2D" w:rsidTr="00394C7D">
        <w:tc>
          <w:tcPr>
            <w:tcW w:w="2520" w:type="dxa"/>
            <w:vMerge w:val="restart"/>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Дети дошкольного возраста (3 - 7 лет)</w:t>
            </w:r>
          </w:p>
        </w:tc>
        <w:tc>
          <w:tcPr>
            <w:tcW w:w="3360"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для обучения и совершенствования лазания, равновесия, перешагивания, перепрыгивания, спрыгивания</w:t>
            </w:r>
          </w:p>
        </w:tc>
        <w:tc>
          <w:tcPr>
            <w:tcW w:w="392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пирамиды, шведские стенки, бумы, городки с пластиковыми спусками, переходами, физкультурными элементами</w:t>
            </w:r>
          </w:p>
        </w:tc>
      </w:tr>
      <w:tr w:rsidR="00E77C2D" w:rsidRPr="00E77C2D" w:rsidTr="00394C7D">
        <w:tc>
          <w:tcPr>
            <w:tcW w:w="2520" w:type="dxa"/>
            <w:vMerge/>
            <w:tcBorders>
              <w:top w:val="single" w:sz="4" w:space="0" w:color="auto"/>
              <w:bottom w:val="single" w:sz="4" w:space="0" w:color="auto"/>
              <w:right w:val="single" w:sz="4" w:space="0" w:color="auto"/>
            </w:tcBorders>
          </w:tcPr>
          <w:p w:rsidR="00D55D3D" w:rsidRPr="00E77C2D" w:rsidRDefault="00D55D3D" w:rsidP="00D55D3D">
            <w:pPr>
              <w:pStyle w:val="affffd"/>
              <w:ind w:firstLine="0"/>
            </w:pPr>
          </w:p>
        </w:tc>
        <w:tc>
          <w:tcPr>
            <w:tcW w:w="3360"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для развития силы, гибкости, координации движений</w:t>
            </w:r>
          </w:p>
        </w:tc>
        <w:tc>
          <w:tcPr>
            <w:tcW w:w="392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гимнастические стенки, физкультурные элементы, низкие турники</w:t>
            </w:r>
          </w:p>
        </w:tc>
      </w:tr>
      <w:tr w:rsidR="00E77C2D" w:rsidRPr="00E77C2D" w:rsidTr="00394C7D">
        <w:tc>
          <w:tcPr>
            <w:tcW w:w="2520" w:type="dxa"/>
            <w:vMerge/>
            <w:tcBorders>
              <w:top w:val="single" w:sz="4" w:space="0" w:color="auto"/>
              <w:bottom w:val="single" w:sz="4" w:space="0" w:color="auto"/>
              <w:right w:val="single" w:sz="4" w:space="0" w:color="auto"/>
            </w:tcBorders>
          </w:tcPr>
          <w:p w:rsidR="00D55D3D" w:rsidRPr="00E77C2D" w:rsidRDefault="00D55D3D" w:rsidP="00D55D3D">
            <w:pPr>
              <w:pStyle w:val="affffd"/>
              <w:ind w:firstLine="0"/>
            </w:pPr>
          </w:p>
        </w:tc>
        <w:tc>
          <w:tcPr>
            <w:tcW w:w="3360"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для развития глазомера, точности движения, ловкости, для обучения метанию в цель</w:t>
            </w:r>
          </w:p>
        </w:tc>
        <w:tc>
          <w:tcPr>
            <w:tcW w:w="392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 xml:space="preserve">мишени для бросания мяча, </w:t>
            </w:r>
            <w:proofErr w:type="spellStart"/>
            <w:r w:rsidRPr="00E77C2D">
              <w:t>кольцебросы</w:t>
            </w:r>
            <w:proofErr w:type="spellEnd"/>
            <w:r w:rsidRPr="00E77C2D">
              <w:t xml:space="preserve">, баскетбольные щиты, </w:t>
            </w:r>
            <w:proofErr w:type="spellStart"/>
            <w:r w:rsidRPr="00E77C2D">
              <w:t>миниворота</w:t>
            </w:r>
            <w:proofErr w:type="spellEnd"/>
          </w:p>
        </w:tc>
      </w:tr>
      <w:tr w:rsidR="00E77C2D" w:rsidRPr="00E77C2D" w:rsidTr="00394C7D">
        <w:tc>
          <w:tcPr>
            <w:tcW w:w="2520"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Дети школьного возраста</w:t>
            </w:r>
          </w:p>
        </w:tc>
        <w:tc>
          <w:tcPr>
            <w:tcW w:w="3360"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для общего физического развития</w:t>
            </w:r>
          </w:p>
        </w:tc>
        <w:tc>
          <w:tcPr>
            <w:tcW w:w="392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 xml:space="preserve">гимнастические стенки, разновысокие перекладины, тренажеры для выполнения </w:t>
            </w:r>
            <w:r w:rsidRPr="00E77C2D">
              <w:lastRenderedPageBreak/>
              <w:t>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D55D3D" w:rsidRPr="00E77C2D" w:rsidTr="00394C7D">
        <w:tc>
          <w:tcPr>
            <w:tcW w:w="2520"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lastRenderedPageBreak/>
              <w:t>Дети старшего школьного возраста</w:t>
            </w:r>
          </w:p>
        </w:tc>
        <w:tc>
          <w:tcPr>
            <w:tcW w:w="3360" w:type="dxa"/>
            <w:tcBorders>
              <w:top w:val="single" w:sz="4" w:space="0" w:color="auto"/>
              <w:left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для улучшения мышечной силы, телосложения и общего физического развития</w:t>
            </w:r>
          </w:p>
        </w:tc>
        <w:tc>
          <w:tcPr>
            <w:tcW w:w="3920"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D55D3D" w:rsidRPr="00E77C2D" w:rsidRDefault="00D55D3D" w:rsidP="00D55D3D">
      <w:pPr>
        <w:spacing w:line="240" w:lineRule="auto"/>
        <w:ind w:firstLine="0"/>
        <w:rPr>
          <w:sz w:val="24"/>
          <w:szCs w:val="24"/>
        </w:rPr>
      </w:pPr>
    </w:p>
    <w:p w:rsidR="00D55D3D" w:rsidRPr="00E77C2D" w:rsidRDefault="00D55D3D" w:rsidP="00D55D3D">
      <w:pPr>
        <w:spacing w:line="240" w:lineRule="auto"/>
        <w:ind w:firstLine="0"/>
        <w:jc w:val="right"/>
        <w:rPr>
          <w:sz w:val="24"/>
          <w:szCs w:val="24"/>
        </w:rPr>
      </w:pPr>
      <w:bookmarkStart w:id="24" w:name="sub_290"/>
      <w:r w:rsidRPr="00E77C2D">
        <w:rPr>
          <w:rStyle w:val="afffb"/>
          <w:color w:val="auto"/>
          <w:sz w:val="24"/>
          <w:szCs w:val="24"/>
        </w:rPr>
        <w:t>Таблица 13.4</w:t>
      </w:r>
    </w:p>
    <w:bookmarkEnd w:id="24"/>
    <w:p w:rsidR="00D55D3D" w:rsidRPr="00E77C2D" w:rsidRDefault="00D55D3D" w:rsidP="00D55D3D">
      <w:pPr>
        <w:spacing w:line="240" w:lineRule="auto"/>
        <w:ind w:firstLine="0"/>
        <w:rPr>
          <w:sz w:val="24"/>
          <w:szCs w:val="24"/>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7541"/>
      </w:tblGrid>
      <w:tr w:rsidR="00E77C2D" w:rsidRPr="00E77C2D" w:rsidTr="00D55D3D">
        <w:tc>
          <w:tcPr>
            <w:tcW w:w="2240" w:type="dxa"/>
            <w:tcBorders>
              <w:top w:val="single" w:sz="4" w:space="0" w:color="auto"/>
              <w:bottom w:val="single" w:sz="4" w:space="0" w:color="auto"/>
              <w:right w:val="single" w:sz="4" w:space="0" w:color="auto"/>
            </w:tcBorders>
          </w:tcPr>
          <w:p w:rsidR="00D55D3D" w:rsidRPr="00E77C2D" w:rsidRDefault="00D55D3D" w:rsidP="00D55D3D">
            <w:pPr>
              <w:pStyle w:val="affffd"/>
              <w:ind w:firstLine="0"/>
              <w:jc w:val="center"/>
            </w:pPr>
            <w:r w:rsidRPr="00E77C2D">
              <w:t>Игровое оборудование</w:t>
            </w:r>
          </w:p>
        </w:tc>
        <w:tc>
          <w:tcPr>
            <w:tcW w:w="7541" w:type="dxa"/>
            <w:tcBorders>
              <w:top w:val="single" w:sz="4" w:space="0" w:color="auto"/>
              <w:left w:val="single" w:sz="4" w:space="0" w:color="auto"/>
              <w:bottom w:val="single" w:sz="4" w:space="0" w:color="auto"/>
            </w:tcBorders>
          </w:tcPr>
          <w:p w:rsidR="00D55D3D" w:rsidRPr="00E77C2D" w:rsidRDefault="00D55D3D" w:rsidP="00D55D3D">
            <w:pPr>
              <w:pStyle w:val="affffd"/>
              <w:ind w:firstLine="0"/>
              <w:jc w:val="center"/>
            </w:pPr>
            <w:r w:rsidRPr="00E77C2D">
              <w:t>Минимальное расстояние между игровыми элементами</w:t>
            </w:r>
          </w:p>
        </w:tc>
      </w:tr>
      <w:tr w:rsidR="00E77C2D" w:rsidRPr="00E77C2D" w:rsidTr="00D55D3D">
        <w:tc>
          <w:tcPr>
            <w:tcW w:w="2240"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Качели</w:t>
            </w:r>
          </w:p>
        </w:tc>
        <w:tc>
          <w:tcPr>
            <w:tcW w:w="7541"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не менее 1,5 м в стороны от боковых конструкций и не менее 2,0 м вперед (назад) от крайних точек качели в состоянии наклона</w:t>
            </w:r>
          </w:p>
        </w:tc>
      </w:tr>
      <w:tr w:rsidR="00E77C2D" w:rsidRPr="00E77C2D" w:rsidTr="00D55D3D">
        <w:tc>
          <w:tcPr>
            <w:tcW w:w="2240"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Качалки, балансиры</w:t>
            </w:r>
          </w:p>
        </w:tc>
        <w:tc>
          <w:tcPr>
            <w:tcW w:w="7541"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не менее 1,0 м в стороны от боковых конструкций и не менее 1,5 м от крайних точек качалки в состоянии наклона</w:t>
            </w:r>
          </w:p>
        </w:tc>
      </w:tr>
      <w:tr w:rsidR="00E77C2D" w:rsidRPr="00E77C2D" w:rsidTr="00D55D3D">
        <w:tc>
          <w:tcPr>
            <w:tcW w:w="2240"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Карусели</w:t>
            </w:r>
          </w:p>
        </w:tc>
        <w:tc>
          <w:tcPr>
            <w:tcW w:w="7541"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не менее 2,0 м в стороны от боковых конструкций и не менее 3,0 м вверх от нижней вращающейся поверхности карусели</w:t>
            </w:r>
          </w:p>
        </w:tc>
      </w:tr>
      <w:tr w:rsidR="00D55D3D" w:rsidRPr="00E77C2D" w:rsidTr="00D55D3D">
        <w:tc>
          <w:tcPr>
            <w:tcW w:w="2240" w:type="dxa"/>
            <w:tcBorders>
              <w:top w:val="single" w:sz="4" w:space="0" w:color="auto"/>
              <w:bottom w:val="single" w:sz="4" w:space="0" w:color="auto"/>
              <w:right w:val="single" w:sz="4" w:space="0" w:color="auto"/>
            </w:tcBorders>
          </w:tcPr>
          <w:p w:rsidR="00D55D3D" w:rsidRPr="00E77C2D" w:rsidRDefault="00D55D3D" w:rsidP="00D55D3D">
            <w:pPr>
              <w:pStyle w:val="affffff1"/>
              <w:ind w:firstLine="0"/>
            </w:pPr>
            <w:r w:rsidRPr="00E77C2D">
              <w:t>Горки, городки</w:t>
            </w:r>
          </w:p>
        </w:tc>
        <w:tc>
          <w:tcPr>
            <w:tcW w:w="7541" w:type="dxa"/>
            <w:tcBorders>
              <w:top w:val="single" w:sz="4" w:space="0" w:color="auto"/>
              <w:left w:val="single" w:sz="4" w:space="0" w:color="auto"/>
              <w:bottom w:val="single" w:sz="4" w:space="0" w:color="auto"/>
            </w:tcBorders>
          </w:tcPr>
          <w:p w:rsidR="00D55D3D" w:rsidRPr="00E77C2D" w:rsidRDefault="00D55D3D" w:rsidP="00D55D3D">
            <w:pPr>
              <w:pStyle w:val="affffff1"/>
              <w:ind w:firstLine="0"/>
            </w:pPr>
            <w:r w:rsidRPr="00E77C2D">
              <w:t>не менее 1,0 м от боковых сторон и 2,0 м вперед от нижнего ската горки или городка</w:t>
            </w:r>
          </w:p>
        </w:tc>
      </w:tr>
    </w:tbl>
    <w:p w:rsidR="009F5437" w:rsidRPr="00E77C2D" w:rsidRDefault="009F5437" w:rsidP="009F5437">
      <w:pPr>
        <w:spacing w:line="240" w:lineRule="auto"/>
        <w:ind w:firstLine="0"/>
        <w:rPr>
          <w:sz w:val="24"/>
          <w:szCs w:val="24"/>
        </w:rPr>
      </w:pPr>
    </w:p>
    <w:p w:rsidR="00282CD4" w:rsidRPr="00E77C2D" w:rsidRDefault="00282CD4" w:rsidP="00282CD4">
      <w:pPr>
        <w:pStyle w:val="affffa"/>
        <w:ind w:left="0" w:firstLine="0"/>
        <w:rPr>
          <w:color w:val="auto"/>
          <w:shd w:val="clear" w:color="auto" w:fill="F0F0F0"/>
        </w:rPr>
      </w:pPr>
    </w:p>
    <w:p w:rsidR="00282CD4" w:rsidRPr="00E77C2D" w:rsidRDefault="00813F76" w:rsidP="00331859">
      <w:pPr>
        <w:spacing w:line="240" w:lineRule="auto"/>
        <w:ind w:firstLine="0"/>
        <w:jc w:val="right"/>
        <w:rPr>
          <w:sz w:val="24"/>
          <w:szCs w:val="24"/>
        </w:rPr>
      </w:pPr>
      <w:r w:rsidRPr="00E77C2D">
        <w:rPr>
          <w:rStyle w:val="afffb"/>
          <w:color w:val="auto"/>
          <w:sz w:val="24"/>
          <w:szCs w:val="24"/>
        </w:rPr>
        <w:t>Таблица 16</w:t>
      </w:r>
    </w:p>
    <w:p w:rsidR="00282CD4" w:rsidRPr="00E77C2D" w:rsidRDefault="00282CD4" w:rsidP="00282CD4">
      <w:pPr>
        <w:pStyle w:val="12"/>
        <w:ind w:firstLine="0"/>
        <w:rPr>
          <w:sz w:val="24"/>
          <w:szCs w:val="24"/>
        </w:rPr>
      </w:pPr>
      <w:r w:rsidRPr="00E77C2D">
        <w:rPr>
          <w:sz w:val="24"/>
          <w:szCs w:val="24"/>
        </w:rPr>
        <w:t xml:space="preserve">Размеры приусадебных и </w:t>
      </w:r>
      <w:proofErr w:type="spellStart"/>
      <w:r w:rsidRPr="00E77C2D">
        <w:rPr>
          <w:sz w:val="24"/>
          <w:szCs w:val="24"/>
        </w:rPr>
        <w:t>приквартирных</w:t>
      </w:r>
      <w:proofErr w:type="spellEnd"/>
      <w:r w:rsidRPr="00E77C2D">
        <w:rPr>
          <w:sz w:val="24"/>
          <w:szCs w:val="24"/>
        </w:rPr>
        <w:t xml:space="preserve"> земельных участков</w:t>
      </w:r>
    </w:p>
    <w:p w:rsidR="00282CD4" w:rsidRPr="00E77C2D" w:rsidRDefault="00282CD4" w:rsidP="00282CD4">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82"/>
        <w:gridCol w:w="1275"/>
        <w:gridCol w:w="1418"/>
        <w:gridCol w:w="2175"/>
      </w:tblGrid>
      <w:tr w:rsidR="00E77C2D" w:rsidRPr="00E77C2D" w:rsidTr="00282CD4">
        <w:tc>
          <w:tcPr>
            <w:tcW w:w="1980" w:type="dxa"/>
            <w:vMerge w:val="restart"/>
            <w:tcBorders>
              <w:top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Тип территории</w:t>
            </w:r>
          </w:p>
        </w:tc>
        <w:tc>
          <w:tcPr>
            <w:tcW w:w="2982" w:type="dxa"/>
            <w:vMerge w:val="restart"/>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Тип жилого дома (этажность 1 - 3)</w:t>
            </w:r>
          </w:p>
        </w:tc>
        <w:tc>
          <w:tcPr>
            <w:tcW w:w="2693" w:type="dxa"/>
            <w:gridSpan w:val="2"/>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 xml:space="preserve">Площадь </w:t>
            </w:r>
            <w:proofErr w:type="spellStart"/>
            <w:r w:rsidRPr="00E77C2D">
              <w:t>приквартирных</w:t>
            </w:r>
            <w:proofErr w:type="spellEnd"/>
            <w:r w:rsidRPr="00E77C2D">
              <w:t xml:space="preserve"> участков, га</w:t>
            </w:r>
          </w:p>
        </w:tc>
        <w:tc>
          <w:tcPr>
            <w:tcW w:w="2175" w:type="dxa"/>
            <w:vMerge w:val="restart"/>
            <w:tcBorders>
              <w:top w:val="single" w:sz="4" w:space="0" w:color="auto"/>
              <w:left w:val="single" w:sz="4" w:space="0" w:color="auto"/>
              <w:bottom w:val="single" w:sz="4" w:space="0" w:color="auto"/>
            </w:tcBorders>
          </w:tcPr>
          <w:p w:rsidR="00282CD4" w:rsidRPr="00E77C2D" w:rsidRDefault="00282CD4" w:rsidP="00282CD4">
            <w:pPr>
              <w:pStyle w:val="affffd"/>
              <w:ind w:firstLine="0"/>
              <w:jc w:val="center"/>
            </w:pPr>
            <w:r w:rsidRPr="00E77C2D">
              <w:t>Функционально-типологические признаки участка</w:t>
            </w:r>
          </w:p>
          <w:p w:rsidR="00282CD4" w:rsidRPr="00E77C2D" w:rsidRDefault="00282CD4" w:rsidP="00282CD4">
            <w:pPr>
              <w:pStyle w:val="affffd"/>
              <w:ind w:firstLine="0"/>
              <w:jc w:val="center"/>
            </w:pPr>
            <w:r w:rsidRPr="00E77C2D">
              <w:t>(кроме проживания)</w:t>
            </w:r>
          </w:p>
        </w:tc>
      </w:tr>
      <w:tr w:rsidR="00E77C2D" w:rsidRPr="00E77C2D" w:rsidTr="00282CD4">
        <w:tc>
          <w:tcPr>
            <w:tcW w:w="1980" w:type="dxa"/>
            <w:vMerge/>
            <w:tcBorders>
              <w:top w:val="single" w:sz="4" w:space="0" w:color="auto"/>
              <w:bottom w:val="single" w:sz="4" w:space="0" w:color="auto"/>
              <w:right w:val="single" w:sz="4" w:space="0" w:color="auto"/>
            </w:tcBorders>
          </w:tcPr>
          <w:p w:rsidR="00282CD4" w:rsidRPr="00E77C2D" w:rsidRDefault="00282CD4" w:rsidP="00282CD4">
            <w:pPr>
              <w:pStyle w:val="affffd"/>
              <w:ind w:firstLine="0"/>
            </w:pPr>
          </w:p>
        </w:tc>
        <w:tc>
          <w:tcPr>
            <w:tcW w:w="2982" w:type="dxa"/>
            <w:vMerge/>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pPr>
          </w:p>
        </w:tc>
        <w:tc>
          <w:tcPr>
            <w:tcW w:w="1275"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не менее</w:t>
            </w:r>
          </w:p>
        </w:tc>
        <w:tc>
          <w:tcPr>
            <w:tcW w:w="1418"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не более</w:t>
            </w:r>
          </w:p>
        </w:tc>
        <w:tc>
          <w:tcPr>
            <w:tcW w:w="2175" w:type="dxa"/>
            <w:vMerge/>
            <w:tcBorders>
              <w:top w:val="single" w:sz="4" w:space="0" w:color="auto"/>
              <w:left w:val="single" w:sz="4" w:space="0" w:color="auto"/>
              <w:bottom w:val="single" w:sz="4" w:space="0" w:color="auto"/>
            </w:tcBorders>
          </w:tcPr>
          <w:p w:rsidR="00282CD4" w:rsidRPr="00E77C2D" w:rsidRDefault="00282CD4" w:rsidP="00282CD4">
            <w:pPr>
              <w:pStyle w:val="affffd"/>
              <w:ind w:firstLine="0"/>
            </w:pPr>
          </w:p>
        </w:tc>
      </w:tr>
      <w:tr w:rsidR="00E77C2D" w:rsidRPr="00E77C2D" w:rsidTr="00282CD4">
        <w:tc>
          <w:tcPr>
            <w:tcW w:w="1980" w:type="dxa"/>
            <w:vMerge w:val="restart"/>
            <w:tcBorders>
              <w:top w:val="single" w:sz="4" w:space="0" w:color="auto"/>
              <w:right w:val="single" w:sz="4" w:space="0" w:color="auto"/>
            </w:tcBorders>
          </w:tcPr>
          <w:p w:rsidR="00282CD4" w:rsidRPr="00E77C2D" w:rsidRDefault="00282CD4" w:rsidP="00282CD4">
            <w:pPr>
              <w:pStyle w:val="affffff1"/>
              <w:ind w:firstLine="0"/>
              <w:jc w:val="left"/>
            </w:pPr>
            <w:r w:rsidRPr="00E77C2D">
              <w:t>Тип А - отдельные жилые образования в структуре городских населенных пунктов</w:t>
            </w:r>
          </w:p>
        </w:tc>
        <w:tc>
          <w:tcPr>
            <w:tcW w:w="2982" w:type="dxa"/>
            <w:tcBorders>
              <w:top w:val="single" w:sz="4" w:space="0" w:color="auto"/>
              <w:left w:val="single" w:sz="4" w:space="0" w:color="auto"/>
              <w:bottom w:val="nil"/>
              <w:right w:val="single" w:sz="4" w:space="0" w:color="auto"/>
            </w:tcBorders>
          </w:tcPr>
          <w:p w:rsidR="00282CD4" w:rsidRPr="00E77C2D" w:rsidRDefault="00282CD4" w:rsidP="00282CD4">
            <w:pPr>
              <w:pStyle w:val="affffff1"/>
              <w:ind w:firstLine="0"/>
              <w:jc w:val="left"/>
            </w:pPr>
            <w:r w:rsidRPr="00E77C2D">
              <w:t>одно-, двухквартирные дома в застройке усадебного типа (включая площадь застройки)</w:t>
            </w:r>
          </w:p>
        </w:tc>
        <w:tc>
          <w:tcPr>
            <w:tcW w:w="1275" w:type="dxa"/>
            <w:tcBorders>
              <w:top w:val="single" w:sz="4" w:space="0" w:color="auto"/>
              <w:left w:val="single" w:sz="4" w:space="0" w:color="auto"/>
              <w:bottom w:val="nil"/>
              <w:right w:val="single" w:sz="4" w:space="0" w:color="auto"/>
            </w:tcBorders>
          </w:tcPr>
          <w:p w:rsidR="00282CD4" w:rsidRPr="00E77C2D" w:rsidRDefault="00282CD4" w:rsidP="00282CD4">
            <w:pPr>
              <w:pStyle w:val="affffd"/>
              <w:ind w:firstLine="0"/>
              <w:jc w:val="center"/>
            </w:pPr>
            <w:r w:rsidRPr="00E77C2D">
              <w:t>0,04</w:t>
            </w:r>
          </w:p>
        </w:tc>
        <w:tc>
          <w:tcPr>
            <w:tcW w:w="1418" w:type="dxa"/>
            <w:tcBorders>
              <w:top w:val="single" w:sz="4" w:space="0" w:color="auto"/>
              <w:left w:val="single" w:sz="4" w:space="0" w:color="auto"/>
              <w:bottom w:val="nil"/>
              <w:right w:val="single" w:sz="4" w:space="0" w:color="auto"/>
            </w:tcBorders>
          </w:tcPr>
          <w:p w:rsidR="00282CD4" w:rsidRPr="00E77C2D" w:rsidRDefault="00282CD4" w:rsidP="00282CD4">
            <w:pPr>
              <w:pStyle w:val="affffd"/>
              <w:ind w:firstLine="0"/>
              <w:jc w:val="center"/>
            </w:pPr>
            <w:r w:rsidRPr="00E77C2D">
              <w:t>0,20</w:t>
            </w:r>
          </w:p>
        </w:tc>
        <w:tc>
          <w:tcPr>
            <w:tcW w:w="2175" w:type="dxa"/>
            <w:vMerge w:val="restart"/>
            <w:tcBorders>
              <w:top w:val="single" w:sz="4" w:space="0" w:color="auto"/>
              <w:left w:val="single" w:sz="4" w:space="0" w:color="auto"/>
              <w:bottom w:val="single" w:sz="4" w:space="0" w:color="auto"/>
            </w:tcBorders>
          </w:tcPr>
          <w:p w:rsidR="00282CD4" w:rsidRPr="00E77C2D" w:rsidRDefault="00282CD4" w:rsidP="00282CD4">
            <w:pPr>
              <w:pStyle w:val="affffff1"/>
              <w:ind w:firstLine="0"/>
            </w:pPr>
            <w:r w:rsidRPr="00E77C2D">
              <w:t>садоводство или цветоводство, игры детей, отдых</w:t>
            </w:r>
          </w:p>
        </w:tc>
      </w:tr>
      <w:tr w:rsidR="00E77C2D" w:rsidRPr="00E77C2D" w:rsidTr="00282CD4">
        <w:tc>
          <w:tcPr>
            <w:tcW w:w="1980" w:type="dxa"/>
            <w:vMerge/>
            <w:tcBorders>
              <w:right w:val="single" w:sz="4" w:space="0" w:color="auto"/>
            </w:tcBorders>
          </w:tcPr>
          <w:p w:rsidR="00282CD4" w:rsidRPr="00E77C2D" w:rsidRDefault="00282CD4" w:rsidP="00282CD4">
            <w:pPr>
              <w:pStyle w:val="affffd"/>
              <w:ind w:firstLine="0"/>
              <w:jc w:val="left"/>
            </w:pPr>
          </w:p>
        </w:tc>
        <w:tc>
          <w:tcPr>
            <w:tcW w:w="2982" w:type="dxa"/>
            <w:tcBorders>
              <w:top w:val="nil"/>
              <w:left w:val="single" w:sz="4" w:space="0" w:color="auto"/>
              <w:bottom w:val="single" w:sz="4" w:space="0" w:color="auto"/>
              <w:right w:val="single" w:sz="4" w:space="0" w:color="auto"/>
            </w:tcBorders>
          </w:tcPr>
          <w:p w:rsidR="00282CD4" w:rsidRPr="00E77C2D" w:rsidRDefault="00282CD4" w:rsidP="00282CD4">
            <w:pPr>
              <w:pStyle w:val="affffff1"/>
              <w:ind w:firstLine="0"/>
              <w:jc w:val="left"/>
            </w:pPr>
            <w:r w:rsidRPr="00E77C2D">
              <w:t xml:space="preserve">одно-, двух- или </w:t>
            </w:r>
            <w:proofErr w:type="spellStart"/>
            <w:r w:rsidRPr="00E77C2D">
              <w:t>четырехквартирные</w:t>
            </w:r>
            <w:proofErr w:type="spellEnd"/>
            <w:r w:rsidRPr="00E77C2D">
              <w:t xml:space="preserve"> дома в застройке коттеджного типа, в том числе в условиях реконструкции (включая площадь застройки)</w:t>
            </w:r>
          </w:p>
        </w:tc>
        <w:tc>
          <w:tcPr>
            <w:tcW w:w="1275" w:type="dxa"/>
            <w:tcBorders>
              <w:top w:val="nil"/>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0,02</w:t>
            </w:r>
          </w:p>
        </w:tc>
        <w:tc>
          <w:tcPr>
            <w:tcW w:w="1418" w:type="dxa"/>
            <w:tcBorders>
              <w:top w:val="nil"/>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0,04</w:t>
            </w:r>
          </w:p>
        </w:tc>
        <w:tc>
          <w:tcPr>
            <w:tcW w:w="2175" w:type="dxa"/>
            <w:vMerge/>
            <w:tcBorders>
              <w:top w:val="single" w:sz="4" w:space="0" w:color="auto"/>
              <w:left w:val="single" w:sz="4" w:space="0" w:color="auto"/>
              <w:bottom w:val="single" w:sz="4" w:space="0" w:color="auto"/>
            </w:tcBorders>
          </w:tcPr>
          <w:p w:rsidR="00282CD4" w:rsidRPr="00E77C2D" w:rsidRDefault="00282CD4" w:rsidP="00282CD4">
            <w:pPr>
              <w:pStyle w:val="affffd"/>
              <w:ind w:firstLine="0"/>
            </w:pPr>
          </w:p>
        </w:tc>
      </w:tr>
      <w:tr w:rsidR="00E77C2D" w:rsidRPr="00E77C2D" w:rsidTr="00282CD4">
        <w:tc>
          <w:tcPr>
            <w:tcW w:w="1980" w:type="dxa"/>
            <w:vMerge/>
            <w:tcBorders>
              <w:right w:val="single" w:sz="4" w:space="0" w:color="auto"/>
            </w:tcBorders>
          </w:tcPr>
          <w:p w:rsidR="00282CD4" w:rsidRPr="00E77C2D" w:rsidRDefault="00282CD4" w:rsidP="00282CD4">
            <w:pPr>
              <w:pStyle w:val="affffd"/>
              <w:ind w:firstLine="0"/>
              <w:jc w:val="left"/>
            </w:pPr>
          </w:p>
        </w:tc>
        <w:tc>
          <w:tcPr>
            <w:tcW w:w="2982"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ff1"/>
              <w:ind w:firstLine="0"/>
              <w:jc w:val="left"/>
            </w:pPr>
            <w:r w:rsidRPr="00E77C2D">
              <w:t xml:space="preserve">многоквартирные </w:t>
            </w:r>
            <w:r w:rsidRPr="00E77C2D">
              <w:lastRenderedPageBreak/>
              <w:t>блокированные дома (без учета площади застройки)</w:t>
            </w:r>
          </w:p>
        </w:tc>
        <w:tc>
          <w:tcPr>
            <w:tcW w:w="1275"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lastRenderedPageBreak/>
              <w:t>0,006</w:t>
            </w:r>
          </w:p>
        </w:tc>
        <w:tc>
          <w:tcPr>
            <w:tcW w:w="1418"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0,01</w:t>
            </w:r>
          </w:p>
        </w:tc>
        <w:tc>
          <w:tcPr>
            <w:tcW w:w="2175" w:type="dxa"/>
            <w:tcBorders>
              <w:top w:val="single" w:sz="4" w:space="0" w:color="auto"/>
              <w:left w:val="single" w:sz="4" w:space="0" w:color="auto"/>
              <w:bottom w:val="single" w:sz="4" w:space="0" w:color="auto"/>
            </w:tcBorders>
          </w:tcPr>
          <w:p w:rsidR="00282CD4" w:rsidRPr="00E77C2D" w:rsidRDefault="00282CD4" w:rsidP="00282CD4">
            <w:pPr>
              <w:pStyle w:val="affffd"/>
              <w:ind w:firstLine="0"/>
            </w:pPr>
          </w:p>
        </w:tc>
      </w:tr>
      <w:tr w:rsidR="00E77C2D" w:rsidRPr="00E77C2D" w:rsidTr="00282CD4">
        <w:tc>
          <w:tcPr>
            <w:tcW w:w="1980" w:type="dxa"/>
            <w:vMerge/>
            <w:tcBorders>
              <w:bottom w:val="single" w:sz="4" w:space="0" w:color="auto"/>
              <w:right w:val="single" w:sz="4" w:space="0" w:color="auto"/>
            </w:tcBorders>
          </w:tcPr>
          <w:p w:rsidR="00282CD4" w:rsidRPr="00E77C2D" w:rsidRDefault="00282CD4" w:rsidP="00282CD4">
            <w:pPr>
              <w:pStyle w:val="affffd"/>
              <w:ind w:firstLine="0"/>
              <w:jc w:val="left"/>
            </w:pPr>
          </w:p>
        </w:tc>
        <w:tc>
          <w:tcPr>
            <w:tcW w:w="2982"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ff1"/>
              <w:ind w:firstLine="0"/>
              <w:jc w:val="left"/>
            </w:pPr>
            <w:r w:rsidRPr="00E77C2D">
              <w:t xml:space="preserve">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w:t>
            </w:r>
            <w:proofErr w:type="spellStart"/>
            <w:r w:rsidRPr="00E77C2D">
              <w:t>т.ч</w:t>
            </w:r>
            <w:proofErr w:type="spellEnd"/>
            <w:r w:rsidRPr="00E77C2D">
              <w:t>. только для квартир первых этажей) (без учета площади застройки)</w:t>
            </w:r>
          </w:p>
        </w:tc>
        <w:tc>
          <w:tcPr>
            <w:tcW w:w="1275"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0,003</w:t>
            </w:r>
          </w:p>
        </w:tc>
        <w:tc>
          <w:tcPr>
            <w:tcW w:w="1418"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0,006</w:t>
            </w:r>
          </w:p>
        </w:tc>
        <w:tc>
          <w:tcPr>
            <w:tcW w:w="2175" w:type="dxa"/>
            <w:tcBorders>
              <w:top w:val="single" w:sz="4" w:space="0" w:color="auto"/>
              <w:left w:val="single" w:sz="4" w:space="0" w:color="auto"/>
              <w:bottom w:val="single" w:sz="4" w:space="0" w:color="auto"/>
            </w:tcBorders>
          </w:tcPr>
          <w:p w:rsidR="00282CD4" w:rsidRPr="00E77C2D" w:rsidRDefault="00282CD4" w:rsidP="00282CD4">
            <w:pPr>
              <w:pStyle w:val="affffd"/>
              <w:ind w:firstLine="0"/>
            </w:pPr>
          </w:p>
        </w:tc>
      </w:tr>
      <w:tr w:rsidR="00E77C2D" w:rsidRPr="00E77C2D" w:rsidTr="00282CD4">
        <w:tc>
          <w:tcPr>
            <w:tcW w:w="1980" w:type="dxa"/>
            <w:vMerge w:val="restart"/>
            <w:tcBorders>
              <w:top w:val="single" w:sz="4" w:space="0" w:color="auto"/>
              <w:bottom w:val="single" w:sz="4" w:space="0" w:color="auto"/>
              <w:right w:val="single" w:sz="4" w:space="0" w:color="auto"/>
            </w:tcBorders>
          </w:tcPr>
          <w:p w:rsidR="00282CD4" w:rsidRPr="00E77C2D" w:rsidRDefault="00282CD4" w:rsidP="00282CD4">
            <w:pPr>
              <w:pStyle w:val="affffff1"/>
              <w:ind w:firstLine="0"/>
              <w:jc w:val="left"/>
            </w:pPr>
            <w:r w:rsidRPr="00E77C2D">
              <w:t>Тип Б - жилые образования в сельских населенных пунктах</w:t>
            </w:r>
          </w:p>
        </w:tc>
        <w:tc>
          <w:tcPr>
            <w:tcW w:w="2982"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ff1"/>
              <w:ind w:firstLine="0"/>
              <w:jc w:val="left"/>
            </w:pPr>
            <w:r w:rsidRPr="00E77C2D">
              <w:t>усадебные дома, в том числе с местами приложения труда (включая площадь застройки)</w:t>
            </w:r>
          </w:p>
        </w:tc>
        <w:tc>
          <w:tcPr>
            <w:tcW w:w="1275"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0,1</w:t>
            </w:r>
          </w:p>
        </w:tc>
        <w:tc>
          <w:tcPr>
            <w:tcW w:w="1418"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0,5</w:t>
            </w:r>
          </w:p>
        </w:tc>
        <w:tc>
          <w:tcPr>
            <w:tcW w:w="2175" w:type="dxa"/>
            <w:vMerge w:val="restart"/>
            <w:tcBorders>
              <w:top w:val="single" w:sz="4" w:space="0" w:color="auto"/>
              <w:left w:val="single" w:sz="4" w:space="0" w:color="auto"/>
              <w:bottom w:val="single" w:sz="4" w:space="0" w:color="auto"/>
            </w:tcBorders>
          </w:tcPr>
          <w:p w:rsidR="00282CD4" w:rsidRPr="00E77C2D" w:rsidRDefault="00282CD4" w:rsidP="00282CD4">
            <w:pPr>
              <w:pStyle w:val="affffff1"/>
              <w:ind w:firstLine="0"/>
            </w:pPr>
            <w:r w:rsidRPr="00E77C2D">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E77C2D" w:rsidRPr="00E77C2D" w:rsidTr="00282CD4">
        <w:tc>
          <w:tcPr>
            <w:tcW w:w="1980" w:type="dxa"/>
            <w:vMerge/>
            <w:tcBorders>
              <w:top w:val="single" w:sz="4" w:space="0" w:color="auto"/>
              <w:bottom w:val="single" w:sz="4" w:space="0" w:color="auto"/>
              <w:right w:val="single" w:sz="4" w:space="0" w:color="auto"/>
            </w:tcBorders>
          </w:tcPr>
          <w:p w:rsidR="00282CD4" w:rsidRPr="00E77C2D" w:rsidRDefault="00282CD4" w:rsidP="00282CD4">
            <w:pPr>
              <w:pStyle w:val="affffd"/>
              <w:ind w:firstLine="0"/>
              <w:jc w:val="left"/>
            </w:pPr>
          </w:p>
        </w:tc>
        <w:tc>
          <w:tcPr>
            <w:tcW w:w="2982"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ff1"/>
              <w:ind w:firstLine="0"/>
              <w:jc w:val="left"/>
            </w:pPr>
            <w:r w:rsidRPr="00E77C2D">
              <w:t>одно-, двухквартирные дома (включая площадь застройки)</w:t>
            </w:r>
          </w:p>
        </w:tc>
        <w:tc>
          <w:tcPr>
            <w:tcW w:w="1275"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0,1</w:t>
            </w:r>
          </w:p>
        </w:tc>
        <w:tc>
          <w:tcPr>
            <w:tcW w:w="1418"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0,35</w:t>
            </w:r>
          </w:p>
        </w:tc>
        <w:tc>
          <w:tcPr>
            <w:tcW w:w="2175" w:type="dxa"/>
            <w:vMerge/>
            <w:tcBorders>
              <w:top w:val="single" w:sz="4" w:space="0" w:color="auto"/>
              <w:left w:val="single" w:sz="4" w:space="0" w:color="auto"/>
              <w:bottom w:val="single" w:sz="4" w:space="0" w:color="auto"/>
            </w:tcBorders>
          </w:tcPr>
          <w:p w:rsidR="00282CD4" w:rsidRPr="00E77C2D" w:rsidRDefault="00282CD4" w:rsidP="00282CD4">
            <w:pPr>
              <w:pStyle w:val="affffd"/>
              <w:ind w:firstLine="0"/>
            </w:pPr>
          </w:p>
        </w:tc>
      </w:tr>
      <w:tr w:rsidR="00282CD4" w:rsidRPr="00E77C2D" w:rsidTr="00282CD4">
        <w:tc>
          <w:tcPr>
            <w:tcW w:w="1980" w:type="dxa"/>
            <w:vMerge/>
            <w:tcBorders>
              <w:top w:val="single" w:sz="4" w:space="0" w:color="auto"/>
              <w:bottom w:val="single" w:sz="4" w:space="0" w:color="auto"/>
              <w:right w:val="single" w:sz="4" w:space="0" w:color="auto"/>
            </w:tcBorders>
          </w:tcPr>
          <w:p w:rsidR="00282CD4" w:rsidRPr="00E77C2D" w:rsidRDefault="00282CD4" w:rsidP="00282CD4">
            <w:pPr>
              <w:pStyle w:val="affffd"/>
              <w:ind w:firstLine="0"/>
              <w:jc w:val="left"/>
            </w:pPr>
          </w:p>
        </w:tc>
        <w:tc>
          <w:tcPr>
            <w:tcW w:w="2982"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ff1"/>
              <w:ind w:firstLine="0"/>
              <w:jc w:val="left"/>
            </w:pPr>
            <w:r w:rsidRPr="00E77C2D">
              <w:t>многоквартирные блокированные дома (включая площадь застройки)</w:t>
            </w:r>
          </w:p>
        </w:tc>
        <w:tc>
          <w:tcPr>
            <w:tcW w:w="1275"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0,04</w:t>
            </w:r>
          </w:p>
        </w:tc>
        <w:tc>
          <w:tcPr>
            <w:tcW w:w="1418" w:type="dxa"/>
            <w:tcBorders>
              <w:top w:val="single" w:sz="4" w:space="0" w:color="auto"/>
              <w:left w:val="single" w:sz="4" w:space="0" w:color="auto"/>
              <w:bottom w:val="single" w:sz="4" w:space="0" w:color="auto"/>
              <w:right w:val="single" w:sz="4" w:space="0" w:color="auto"/>
            </w:tcBorders>
          </w:tcPr>
          <w:p w:rsidR="00282CD4" w:rsidRPr="00E77C2D" w:rsidRDefault="00282CD4" w:rsidP="00282CD4">
            <w:pPr>
              <w:pStyle w:val="affffd"/>
              <w:ind w:firstLine="0"/>
              <w:jc w:val="center"/>
            </w:pPr>
            <w:r w:rsidRPr="00E77C2D">
              <w:t>0,08</w:t>
            </w:r>
          </w:p>
        </w:tc>
        <w:tc>
          <w:tcPr>
            <w:tcW w:w="2175" w:type="dxa"/>
            <w:tcBorders>
              <w:top w:val="single" w:sz="4" w:space="0" w:color="auto"/>
              <w:left w:val="single" w:sz="4" w:space="0" w:color="auto"/>
              <w:bottom w:val="single" w:sz="4" w:space="0" w:color="auto"/>
            </w:tcBorders>
          </w:tcPr>
          <w:p w:rsidR="00282CD4" w:rsidRPr="00E77C2D" w:rsidRDefault="00282CD4" w:rsidP="00282CD4">
            <w:pPr>
              <w:pStyle w:val="affffff1"/>
              <w:ind w:firstLine="0"/>
            </w:pPr>
            <w:r w:rsidRPr="00E77C2D">
              <w:t>ведение ограниченного личного подсобного хозяйства, садоводство, огородничество, игры детей, отдых</w:t>
            </w:r>
          </w:p>
        </w:tc>
      </w:tr>
    </w:tbl>
    <w:p w:rsidR="00282CD4" w:rsidRPr="00E77C2D" w:rsidRDefault="00282CD4" w:rsidP="00282CD4">
      <w:pPr>
        <w:spacing w:line="240" w:lineRule="auto"/>
        <w:ind w:firstLine="0"/>
        <w:rPr>
          <w:sz w:val="24"/>
          <w:szCs w:val="24"/>
        </w:rPr>
      </w:pPr>
    </w:p>
    <w:p w:rsidR="00282CD4" w:rsidRPr="00E77C2D" w:rsidRDefault="00282CD4" w:rsidP="00813F76">
      <w:pPr>
        <w:spacing w:line="240" w:lineRule="auto"/>
        <w:ind w:right="-284"/>
        <w:rPr>
          <w:sz w:val="24"/>
          <w:szCs w:val="24"/>
        </w:rPr>
      </w:pPr>
      <w:r w:rsidRPr="00E77C2D">
        <w:rPr>
          <w:rStyle w:val="afffb"/>
          <w:color w:val="auto"/>
          <w:sz w:val="24"/>
          <w:szCs w:val="24"/>
        </w:rPr>
        <w:t>Примечания.</w:t>
      </w:r>
    </w:p>
    <w:p w:rsidR="00282CD4" w:rsidRPr="00E77C2D" w:rsidRDefault="00282CD4" w:rsidP="00813F76">
      <w:pPr>
        <w:spacing w:line="240" w:lineRule="auto"/>
        <w:ind w:right="-284"/>
        <w:rPr>
          <w:sz w:val="24"/>
          <w:szCs w:val="24"/>
        </w:rPr>
      </w:pPr>
      <w:r w:rsidRPr="00E77C2D">
        <w:rPr>
          <w:sz w:val="24"/>
          <w:szCs w:val="24"/>
        </w:rPr>
        <w:t xml:space="preserve">1. В соответствии с </w:t>
      </w:r>
      <w:hyperlink r:id="rId10" w:history="1">
        <w:r w:rsidRPr="00E77C2D">
          <w:rPr>
            <w:rStyle w:val="affc"/>
            <w:color w:val="auto"/>
            <w:szCs w:val="24"/>
          </w:rPr>
          <w:t>Федеральным законом</w:t>
        </w:r>
      </w:hyperlink>
      <w:r w:rsidRPr="00E77C2D">
        <w:rPr>
          <w:sz w:val="24"/>
          <w:szCs w:val="24"/>
        </w:rPr>
        <w:t xml:space="preserve"> от 7 июля 2003 года №112-ФЗ «О личном подсобном хозяйстве», а также с </w:t>
      </w:r>
      <w:hyperlink r:id="rId11" w:history="1">
        <w:r w:rsidRPr="00E77C2D">
          <w:rPr>
            <w:rStyle w:val="affc"/>
            <w:color w:val="auto"/>
            <w:szCs w:val="24"/>
          </w:rPr>
          <w:t>Законом</w:t>
        </w:r>
      </w:hyperlink>
      <w:r w:rsidRPr="00E77C2D">
        <w:rPr>
          <w:sz w:val="24"/>
          <w:szCs w:val="24"/>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границами населенного пункта (полевой земельный участок).</w:t>
      </w:r>
    </w:p>
    <w:p w:rsidR="00282CD4" w:rsidRPr="00E77C2D" w:rsidRDefault="00282CD4" w:rsidP="00813F76">
      <w:pPr>
        <w:spacing w:line="240" w:lineRule="auto"/>
        <w:ind w:right="-284"/>
        <w:rPr>
          <w:sz w:val="24"/>
          <w:szCs w:val="24"/>
        </w:rPr>
      </w:pPr>
      <w:bookmarkStart w:id="25" w:name="sub_42002"/>
      <w:r w:rsidRPr="00E77C2D">
        <w:rPr>
          <w:sz w:val="24"/>
          <w:szCs w:val="24"/>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2" w:history="1">
        <w:r w:rsidRPr="00E77C2D">
          <w:rPr>
            <w:rStyle w:val="affc"/>
            <w:color w:val="auto"/>
            <w:szCs w:val="24"/>
          </w:rPr>
          <w:t>пункте 39 статьи 1</w:t>
        </w:r>
      </w:hyperlink>
      <w:r w:rsidRPr="00E77C2D">
        <w:rPr>
          <w:sz w:val="24"/>
          <w:szCs w:val="24"/>
        </w:rPr>
        <w:t xml:space="preserve"> Градостроительного кодекса Российской Федерации.</w:t>
      </w:r>
    </w:p>
    <w:bookmarkEnd w:id="25"/>
    <w:p w:rsidR="00282CD4" w:rsidRPr="00E77C2D" w:rsidRDefault="00282CD4" w:rsidP="00813F76">
      <w:pPr>
        <w:spacing w:line="240" w:lineRule="auto"/>
        <w:ind w:right="-284"/>
        <w:rPr>
          <w:sz w:val="24"/>
          <w:szCs w:val="24"/>
        </w:rPr>
      </w:pPr>
      <w:r w:rsidRPr="00E77C2D">
        <w:rPr>
          <w:sz w:val="24"/>
          <w:szCs w:val="24"/>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E77C2D">
          <w:rPr>
            <w:rStyle w:val="affc"/>
            <w:color w:val="auto"/>
            <w:szCs w:val="24"/>
          </w:rPr>
          <w:t xml:space="preserve">подраздела 6.4 </w:t>
        </w:r>
      </w:hyperlink>
      <w:r w:rsidRPr="00E77C2D">
        <w:rPr>
          <w:sz w:val="24"/>
          <w:szCs w:val="24"/>
        </w:rPr>
        <w:t xml:space="preserve">«Зоны, </w:t>
      </w:r>
      <w:r w:rsidRPr="00E77C2D">
        <w:rPr>
          <w:sz w:val="24"/>
          <w:szCs w:val="24"/>
        </w:rPr>
        <w:lastRenderedPageBreak/>
        <w:t>предназначенные для ведения личного подсобною хозяйства»</w:t>
      </w:r>
      <w:r w:rsidR="001B06C2" w:rsidRPr="00E77C2D">
        <w:rPr>
          <w:sz w:val="24"/>
          <w:szCs w:val="24"/>
        </w:rPr>
        <w:t xml:space="preserve"> </w:t>
      </w:r>
      <w:hyperlink w:anchor="sub_1206" w:history="1">
        <w:r w:rsidRPr="00E77C2D">
          <w:rPr>
            <w:rStyle w:val="affc"/>
            <w:color w:val="auto"/>
            <w:szCs w:val="24"/>
          </w:rPr>
          <w:t>раздела 6</w:t>
        </w:r>
      </w:hyperlink>
      <w:r w:rsidRPr="00E77C2D">
        <w:rPr>
          <w:sz w:val="24"/>
          <w:szCs w:val="24"/>
        </w:rPr>
        <w:t xml:space="preserve"> «Зоны сельскохозяйственного использования» настоящих Нормативов.</w:t>
      </w:r>
    </w:p>
    <w:p w:rsidR="00282CD4" w:rsidRPr="00E77C2D" w:rsidRDefault="00282CD4" w:rsidP="00282CD4">
      <w:pPr>
        <w:spacing w:line="240" w:lineRule="auto"/>
        <w:ind w:firstLine="0"/>
        <w:rPr>
          <w:sz w:val="24"/>
          <w:szCs w:val="24"/>
        </w:rPr>
      </w:pPr>
    </w:p>
    <w:p w:rsidR="00B85F66" w:rsidRPr="00E77C2D" w:rsidRDefault="00B85F66" w:rsidP="00B85F66">
      <w:pPr>
        <w:spacing w:line="240" w:lineRule="auto"/>
        <w:ind w:firstLine="0"/>
        <w:jc w:val="right"/>
        <w:rPr>
          <w:sz w:val="24"/>
          <w:szCs w:val="24"/>
        </w:rPr>
      </w:pPr>
      <w:bookmarkStart w:id="26" w:name="sub_440"/>
      <w:r w:rsidRPr="00E77C2D">
        <w:rPr>
          <w:rStyle w:val="afffb"/>
          <w:color w:val="auto"/>
          <w:sz w:val="24"/>
          <w:szCs w:val="24"/>
        </w:rPr>
        <w:t>Таблица 1</w:t>
      </w:r>
      <w:r w:rsidR="00813F76" w:rsidRPr="00E77C2D">
        <w:rPr>
          <w:rStyle w:val="afffb"/>
          <w:color w:val="auto"/>
          <w:sz w:val="24"/>
          <w:szCs w:val="24"/>
        </w:rPr>
        <w:t>7</w:t>
      </w:r>
    </w:p>
    <w:bookmarkEnd w:id="26"/>
    <w:p w:rsidR="00B85F66" w:rsidRPr="00E77C2D" w:rsidRDefault="00B85F66" w:rsidP="00B85F66">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37"/>
        <w:gridCol w:w="1015"/>
        <w:gridCol w:w="1040"/>
        <w:gridCol w:w="1015"/>
        <w:gridCol w:w="875"/>
        <w:gridCol w:w="1015"/>
        <w:gridCol w:w="1015"/>
        <w:gridCol w:w="1015"/>
        <w:gridCol w:w="1040"/>
      </w:tblGrid>
      <w:tr w:rsidR="00E77C2D" w:rsidRPr="00E77C2D" w:rsidTr="00B85F66">
        <w:tc>
          <w:tcPr>
            <w:tcW w:w="1937" w:type="dxa"/>
            <w:vMerge w:val="restart"/>
            <w:tcBorders>
              <w:top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Тип дома</w:t>
            </w:r>
          </w:p>
        </w:tc>
        <w:tc>
          <w:tcPr>
            <w:tcW w:w="8030" w:type="dxa"/>
            <w:gridSpan w:val="8"/>
            <w:tcBorders>
              <w:top w:val="single" w:sz="4" w:space="0" w:color="auto"/>
              <w:left w:val="single" w:sz="4" w:space="0" w:color="auto"/>
              <w:bottom w:val="single" w:sz="4" w:space="0" w:color="auto"/>
            </w:tcBorders>
          </w:tcPr>
          <w:p w:rsidR="00B85F66" w:rsidRPr="00E77C2D" w:rsidRDefault="00B85F66" w:rsidP="00B85F66">
            <w:pPr>
              <w:pStyle w:val="affffd"/>
              <w:ind w:firstLine="0"/>
              <w:jc w:val="center"/>
            </w:pPr>
            <w:r w:rsidRPr="00E77C2D">
              <w:t>Плотность населения (чел./га) при среднем размере семьи (чел.)</w:t>
            </w:r>
          </w:p>
        </w:tc>
      </w:tr>
      <w:tr w:rsidR="00E77C2D" w:rsidRPr="00E77C2D" w:rsidTr="00B85F66">
        <w:tc>
          <w:tcPr>
            <w:tcW w:w="1937" w:type="dxa"/>
            <w:vMerge/>
            <w:tcBorders>
              <w:top w:val="single" w:sz="4" w:space="0" w:color="auto"/>
              <w:bottom w:val="single" w:sz="4" w:space="0" w:color="auto"/>
              <w:right w:val="single" w:sz="4" w:space="0" w:color="auto"/>
            </w:tcBorders>
          </w:tcPr>
          <w:p w:rsidR="00B85F66" w:rsidRPr="00E77C2D" w:rsidRDefault="00B85F66" w:rsidP="00B85F66">
            <w:pPr>
              <w:pStyle w:val="affffd"/>
              <w:ind w:firstLine="0"/>
            </w:pPr>
          </w:p>
        </w:tc>
        <w:tc>
          <w:tcPr>
            <w:tcW w:w="1015" w:type="dxa"/>
            <w:tcBorders>
              <w:top w:val="single" w:sz="4" w:space="0" w:color="auto"/>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2,5</w:t>
            </w:r>
          </w:p>
        </w:tc>
        <w:tc>
          <w:tcPr>
            <w:tcW w:w="1040" w:type="dxa"/>
            <w:tcBorders>
              <w:top w:val="single" w:sz="4" w:space="0" w:color="auto"/>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3,0</w:t>
            </w:r>
          </w:p>
        </w:tc>
        <w:tc>
          <w:tcPr>
            <w:tcW w:w="1015" w:type="dxa"/>
            <w:tcBorders>
              <w:top w:val="single" w:sz="4" w:space="0" w:color="auto"/>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3,5</w:t>
            </w:r>
          </w:p>
        </w:tc>
        <w:tc>
          <w:tcPr>
            <w:tcW w:w="875" w:type="dxa"/>
            <w:tcBorders>
              <w:top w:val="single" w:sz="4" w:space="0" w:color="auto"/>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4,0</w:t>
            </w:r>
          </w:p>
        </w:tc>
        <w:tc>
          <w:tcPr>
            <w:tcW w:w="1015" w:type="dxa"/>
            <w:tcBorders>
              <w:top w:val="single" w:sz="4" w:space="0" w:color="auto"/>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4,5</w:t>
            </w:r>
          </w:p>
        </w:tc>
        <w:tc>
          <w:tcPr>
            <w:tcW w:w="1015" w:type="dxa"/>
            <w:tcBorders>
              <w:top w:val="single" w:sz="4" w:space="0" w:color="auto"/>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5,0</w:t>
            </w:r>
          </w:p>
        </w:tc>
        <w:tc>
          <w:tcPr>
            <w:tcW w:w="1015" w:type="dxa"/>
            <w:tcBorders>
              <w:top w:val="single" w:sz="4" w:space="0" w:color="auto"/>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5,5</w:t>
            </w:r>
          </w:p>
        </w:tc>
        <w:tc>
          <w:tcPr>
            <w:tcW w:w="1040" w:type="dxa"/>
            <w:tcBorders>
              <w:top w:val="single" w:sz="4" w:space="0" w:color="auto"/>
              <w:left w:val="single" w:sz="4" w:space="0" w:color="auto"/>
              <w:bottom w:val="single" w:sz="4" w:space="0" w:color="auto"/>
            </w:tcBorders>
          </w:tcPr>
          <w:p w:rsidR="00B85F66" w:rsidRPr="00E77C2D" w:rsidRDefault="00B85F66" w:rsidP="00B85F66">
            <w:pPr>
              <w:pStyle w:val="affffd"/>
              <w:ind w:firstLine="0"/>
              <w:jc w:val="center"/>
            </w:pPr>
            <w:r w:rsidRPr="00E77C2D">
              <w:t>6,0</w:t>
            </w:r>
          </w:p>
        </w:tc>
      </w:tr>
      <w:tr w:rsidR="00E77C2D" w:rsidRPr="00E77C2D" w:rsidTr="00B85F66">
        <w:tc>
          <w:tcPr>
            <w:tcW w:w="1937" w:type="dxa"/>
            <w:tcBorders>
              <w:top w:val="single" w:sz="4" w:space="0" w:color="auto"/>
              <w:bottom w:val="nil"/>
              <w:right w:val="single" w:sz="4" w:space="0" w:color="auto"/>
            </w:tcBorders>
          </w:tcPr>
          <w:p w:rsidR="00B85F66" w:rsidRPr="00E77C2D" w:rsidRDefault="00B85F66" w:rsidP="00B85F66">
            <w:pPr>
              <w:pStyle w:val="affffff1"/>
              <w:ind w:firstLine="0"/>
            </w:pPr>
            <w:r w:rsidRPr="00E77C2D">
              <w:t xml:space="preserve">Усадебный с </w:t>
            </w:r>
            <w:proofErr w:type="spellStart"/>
            <w:r w:rsidRPr="00E77C2D">
              <w:t>приквартирными</w:t>
            </w:r>
            <w:proofErr w:type="spellEnd"/>
            <w:r w:rsidRPr="00E77C2D">
              <w:t xml:space="preserve"> участками (кв. м):</w:t>
            </w:r>
          </w:p>
        </w:tc>
        <w:tc>
          <w:tcPr>
            <w:tcW w:w="1015" w:type="dxa"/>
            <w:tcBorders>
              <w:top w:val="single" w:sz="4" w:space="0" w:color="auto"/>
              <w:left w:val="single" w:sz="4" w:space="0" w:color="auto"/>
              <w:bottom w:val="nil"/>
              <w:right w:val="single" w:sz="4" w:space="0" w:color="auto"/>
            </w:tcBorders>
          </w:tcPr>
          <w:p w:rsidR="00B85F66" w:rsidRPr="00E77C2D" w:rsidRDefault="00B85F66" w:rsidP="00B85F66">
            <w:pPr>
              <w:pStyle w:val="affffd"/>
              <w:ind w:firstLine="0"/>
            </w:pPr>
          </w:p>
        </w:tc>
        <w:tc>
          <w:tcPr>
            <w:tcW w:w="1040" w:type="dxa"/>
            <w:tcBorders>
              <w:top w:val="single" w:sz="4" w:space="0" w:color="auto"/>
              <w:left w:val="single" w:sz="4" w:space="0" w:color="auto"/>
              <w:bottom w:val="nil"/>
              <w:right w:val="single" w:sz="4" w:space="0" w:color="auto"/>
            </w:tcBorders>
          </w:tcPr>
          <w:p w:rsidR="00B85F66" w:rsidRPr="00E77C2D" w:rsidRDefault="00B85F66" w:rsidP="00B85F66">
            <w:pPr>
              <w:pStyle w:val="affffd"/>
              <w:ind w:firstLine="0"/>
            </w:pPr>
          </w:p>
        </w:tc>
        <w:tc>
          <w:tcPr>
            <w:tcW w:w="1015" w:type="dxa"/>
            <w:tcBorders>
              <w:top w:val="single" w:sz="4" w:space="0" w:color="auto"/>
              <w:left w:val="single" w:sz="4" w:space="0" w:color="auto"/>
              <w:bottom w:val="nil"/>
              <w:right w:val="single" w:sz="4" w:space="0" w:color="auto"/>
            </w:tcBorders>
          </w:tcPr>
          <w:p w:rsidR="00B85F66" w:rsidRPr="00E77C2D" w:rsidRDefault="00B85F66" w:rsidP="00B85F66">
            <w:pPr>
              <w:pStyle w:val="affffd"/>
              <w:ind w:firstLine="0"/>
            </w:pPr>
          </w:p>
        </w:tc>
        <w:tc>
          <w:tcPr>
            <w:tcW w:w="875" w:type="dxa"/>
            <w:tcBorders>
              <w:top w:val="single" w:sz="4" w:space="0" w:color="auto"/>
              <w:left w:val="single" w:sz="4" w:space="0" w:color="auto"/>
              <w:bottom w:val="nil"/>
              <w:right w:val="single" w:sz="4" w:space="0" w:color="auto"/>
            </w:tcBorders>
          </w:tcPr>
          <w:p w:rsidR="00B85F66" w:rsidRPr="00E77C2D" w:rsidRDefault="00B85F66" w:rsidP="00B85F66">
            <w:pPr>
              <w:pStyle w:val="affffd"/>
              <w:ind w:firstLine="0"/>
            </w:pPr>
          </w:p>
        </w:tc>
        <w:tc>
          <w:tcPr>
            <w:tcW w:w="1015" w:type="dxa"/>
            <w:tcBorders>
              <w:top w:val="single" w:sz="4" w:space="0" w:color="auto"/>
              <w:left w:val="single" w:sz="4" w:space="0" w:color="auto"/>
              <w:bottom w:val="nil"/>
              <w:right w:val="single" w:sz="4" w:space="0" w:color="auto"/>
            </w:tcBorders>
          </w:tcPr>
          <w:p w:rsidR="00B85F66" w:rsidRPr="00E77C2D" w:rsidRDefault="00B85F66" w:rsidP="00B85F66">
            <w:pPr>
              <w:pStyle w:val="affffd"/>
              <w:ind w:firstLine="0"/>
            </w:pPr>
          </w:p>
        </w:tc>
        <w:tc>
          <w:tcPr>
            <w:tcW w:w="1015" w:type="dxa"/>
            <w:tcBorders>
              <w:top w:val="single" w:sz="4" w:space="0" w:color="auto"/>
              <w:left w:val="single" w:sz="4" w:space="0" w:color="auto"/>
              <w:bottom w:val="nil"/>
              <w:right w:val="single" w:sz="4" w:space="0" w:color="auto"/>
            </w:tcBorders>
          </w:tcPr>
          <w:p w:rsidR="00B85F66" w:rsidRPr="00E77C2D" w:rsidRDefault="00B85F66" w:rsidP="00B85F66">
            <w:pPr>
              <w:pStyle w:val="affffd"/>
              <w:ind w:firstLine="0"/>
            </w:pPr>
          </w:p>
        </w:tc>
        <w:tc>
          <w:tcPr>
            <w:tcW w:w="1015" w:type="dxa"/>
            <w:tcBorders>
              <w:top w:val="single" w:sz="4" w:space="0" w:color="auto"/>
              <w:left w:val="single" w:sz="4" w:space="0" w:color="auto"/>
              <w:bottom w:val="nil"/>
              <w:right w:val="single" w:sz="4" w:space="0" w:color="auto"/>
            </w:tcBorders>
          </w:tcPr>
          <w:p w:rsidR="00B85F66" w:rsidRPr="00E77C2D" w:rsidRDefault="00B85F66" w:rsidP="00B85F66">
            <w:pPr>
              <w:pStyle w:val="affffd"/>
              <w:ind w:firstLine="0"/>
            </w:pPr>
          </w:p>
        </w:tc>
        <w:tc>
          <w:tcPr>
            <w:tcW w:w="1040" w:type="dxa"/>
            <w:tcBorders>
              <w:top w:val="single" w:sz="4" w:space="0" w:color="auto"/>
              <w:left w:val="single" w:sz="4" w:space="0" w:color="auto"/>
              <w:bottom w:val="nil"/>
            </w:tcBorders>
          </w:tcPr>
          <w:p w:rsidR="00B85F66" w:rsidRPr="00E77C2D" w:rsidRDefault="00B85F66" w:rsidP="00B85F66">
            <w:pPr>
              <w:pStyle w:val="affffd"/>
              <w:ind w:firstLine="0"/>
            </w:pPr>
          </w:p>
        </w:tc>
      </w:tr>
      <w:tr w:rsidR="00E77C2D" w:rsidRPr="00E77C2D" w:rsidTr="00B85F66">
        <w:tc>
          <w:tcPr>
            <w:tcW w:w="1937" w:type="dxa"/>
            <w:tcBorders>
              <w:top w:val="nil"/>
              <w:bottom w:val="nil"/>
              <w:right w:val="single" w:sz="4" w:space="0" w:color="auto"/>
            </w:tcBorders>
          </w:tcPr>
          <w:p w:rsidR="00B85F66" w:rsidRPr="00E77C2D" w:rsidRDefault="00B85F66" w:rsidP="00B85F66">
            <w:pPr>
              <w:pStyle w:val="affffd"/>
              <w:ind w:firstLine="0"/>
              <w:jc w:val="center"/>
            </w:pPr>
            <w:r w:rsidRPr="00E77C2D">
              <w:t>2000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10</w:t>
            </w:r>
          </w:p>
        </w:tc>
        <w:tc>
          <w:tcPr>
            <w:tcW w:w="1040"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12</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14</w:t>
            </w:r>
          </w:p>
        </w:tc>
        <w:tc>
          <w:tcPr>
            <w:tcW w:w="87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16</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18</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22</w:t>
            </w:r>
          </w:p>
        </w:tc>
        <w:tc>
          <w:tcPr>
            <w:tcW w:w="1040" w:type="dxa"/>
            <w:tcBorders>
              <w:top w:val="nil"/>
              <w:left w:val="single" w:sz="4" w:space="0" w:color="auto"/>
              <w:bottom w:val="nil"/>
            </w:tcBorders>
          </w:tcPr>
          <w:p w:rsidR="00B85F66" w:rsidRPr="00E77C2D" w:rsidRDefault="00B85F66" w:rsidP="00B85F66">
            <w:pPr>
              <w:pStyle w:val="affffd"/>
              <w:ind w:firstLine="0"/>
              <w:jc w:val="center"/>
            </w:pPr>
            <w:r w:rsidRPr="00E77C2D">
              <w:t>24</w:t>
            </w:r>
          </w:p>
        </w:tc>
      </w:tr>
      <w:tr w:rsidR="00E77C2D" w:rsidRPr="00E77C2D" w:rsidTr="00B85F66">
        <w:tc>
          <w:tcPr>
            <w:tcW w:w="1937" w:type="dxa"/>
            <w:tcBorders>
              <w:top w:val="nil"/>
              <w:bottom w:val="nil"/>
              <w:right w:val="single" w:sz="4" w:space="0" w:color="auto"/>
            </w:tcBorders>
          </w:tcPr>
          <w:p w:rsidR="00B85F66" w:rsidRPr="00E77C2D" w:rsidRDefault="00B85F66" w:rsidP="00B85F66">
            <w:pPr>
              <w:pStyle w:val="affffd"/>
              <w:ind w:firstLine="0"/>
              <w:jc w:val="center"/>
            </w:pPr>
            <w:r w:rsidRPr="00E77C2D">
              <w:t>1500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13</w:t>
            </w:r>
          </w:p>
        </w:tc>
        <w:tc>
          <w:tcPr>
            <w:tcW w:w="1040"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15</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17</w:t>
            </w:r>
          </w:p>
        </w:tc>
        <w:tc>
          <w:tcPr>
            <w:tcW w:w="87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22</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25</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27</w:t>
            </w:r>
          </w:p>
        </w:tc>
        <w:tc>
          <w:tcPr>
            <w:tcW w:w="1040" w:type="dxa"/>
            <w:tcBorders>
              <w:top w:val="nil"/>
              <w:left w:val="single" w:sz="4" w:space="0" w:color="auto"/>
              <w:bottom w:val="nil"/>
            </w:tcBorders>
          </w:tcPr>
          <w:p w:rsidR="00B85F66" w:rsidRPr="00E77C2D" w:rsidRDefault="00B85F66" w:rsidP="00B85F66">
            <w:pPr>
              <w:pStyle w:val="affffd"/>
              <w:ind w:firstLine="0"/>
              <w:jc w:val="center"/>
            </w:pPr>
            <w:r w:rsidRPr="00E77C2D">
              <w:t>30</w:t>
            </w:r>
          </w:p>
        </w:tc>
      </w:tr>
      <w:tr w:rsidR="00E77C2D" w:rsidRPr="00E77C2D" w:rsidTr="00B85F66">
        <w:tc>
          <w:tcPr>
            <w:tcW w:w="1937" w:type="dxa"/>
            <w:tcBorders>
              <w:top w:val="nil"/>
              <w:bottom w:val="nil"/>
              <w:right w:val="single" w:sz="4" w:space="0" w:color="auto"/>
            </w:tcBorders>
          </w:tcPr>
          <w:p w:rsidR="00B85F66" w:rsidRPr="00E77C2D" w:rsidRDefault="00B85F66" w:rsidP="00B85F66">
            <w:pPr>
              <w:pStyle w:val="affffd"/>
              <w:ind w:firstLine="0"/>
              <w:jc w:val="center"/>
            </w:pPr>
            <w:r w:rsidRPr="00E77C2D">
              <w:t>1200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17</w:t>
            </w:r>
          </w:p>
        </w:tc>
        <w:tc>
          <w:tcPr>
            <w:tcW w:w="1040"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21</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23</w:t>
            </w:r>
          </w:p>
        </w:tc>
        <w:tc>
          <w:tcPr>
            <w:tcW w:w="87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25</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28</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32</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33</w:t>
            </w:r>
          </w:p>
        </w:tc>
        <w:tc>
          <w:tcPr>
            <w:tcW w:w="1040" w:type="dxa"/>
            <w:tcBorders>
              <w:top w:val="nil"/>
              <w:left w:val="single" w:sz="4" w:space="0" w:color="auto"/>
              <w:bottom w:val="nil"/>
            </w:tcBorders>
          </w:tcPr>
          <w:p w:rsidR="00B85F66" w:rsidRPr="00E77C2D" w:rsidRDefault="00B85F66" w:rsidP="00B85F66">
            <w:pPr>
              <w:pStyle w:val="affffd"/>
              <w:ind w:firstLine="0"/>
              <w:jc w:val="center"/>
            </w:pPr>
            <w:r w:rsidRPr="00E77C2D">
              <w:t>37</w:t>
            </w:r>
          </w:p>
        </w:tc>
      </w:tr>
      <w:tr w:rsidR="00E77C2D" w:rsidRPr="00E77C2D" w:rsidTr="00B85F66">
        <w:tc>
          <w:tcPr>
            <w:tcW w:w="1937" w:type="dxa"/>
            <w:tcBorders>
              <w:top w:val="nil"/>
              <w:bottom w:val="nil"/>
              <w:right w:val="single" w:sz="4" w:space="0" w:color="auto"/>
            </w:tcBorders>
          </w:tcPr>
          <w:p w:rsidR="00B85F66" w:rsidRPr="00E77C2D" w:rsidRDefault="00B85F66" w:rsidP="00B85F66">
            <w:pPr>
              <w:pStyle w:val="affffd"/>
              <w:ind w:firstLine="0"/>
              <w:jc w:val="center"/>
            </w:pPr>
            <w:r w:rsidRPr="00E77C2D">
              <w:t>1000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20</w:t>
            </w:r>
          </w:p>
        </w:tc>
        <w:tc>
          <w:tcPr>
            <w:tcW w:w="1040"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24</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28</w:t>
            </w:r>
          </w:p>
        </w:tc>
        <w:tc>
          <w:tcPr>
            <w:tcW w:w="87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32</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35</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38</w:t>
            </w:r>
          </w:p>
        </w:tc>
        <w:tc>
          <w:tcPr>
            <w:tcW w:w="1040" w:type="dxa"/>
            <w:tcBorders>
              <w:top w:val="nil"/>
              <w:left w:val="single" w:sz="4" w:space="0" w:color="auto"/>
              <w:bottom w:val="nil"/>
            </w:tcBorders>
          </w:tcPr>
          <w:p w:rsidR="00B85F66" w:rsidRPr="00E77C2D" w:rsidRDefault="00B85F66" w:rsidP="00B85F66">
            <w:pPr>
              <w:pStyle w:val="affffd"/>
              <w:ind w:firstLine="0"/>
              <w:jc w:val="center"/>
            </w:pPr>
            <w:r w:rsidRPr="00E77C2D">
              <w:t>44</w:t>
            </w:r>
          </w:p>
        </w:tc>
      </w:tr>
      <w:tr w:rsidR="00E77C2D" w:rsidRPr="00E77C2D" w:rsidTr="00B85F66">
        <w:tc>
          <w:tcPr>
            <w:tcW w:w="1937" w:type="dxa"/>
            <w:tcBorders>
              <w:top w:val="nil"/>
              <w:bottom w:val="nil"/>
              <w:right w:val="single" w:sz="4" w:space="0" w:color="auto"/>
            </w:tcBorders>
          </w:tcPr>
          <w:p w:rsidR="00B85F66" w:rsidRPr="00E77C2D" w:rsidRDefault="00B85F66" w:rsidP="00B85F66">
            <w:pPr>
              <w:pStyle w:val="affffd"/>
              <w:ind w:firstLine="0"/>
              <w:jc w:val="center"/>
            </w:pPr>
            <w:r w:rsidRPr="00E77C2D">
              <w:t>800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25</w:t>
            </w:r>
          </w:p>
        </w:tc>
        <w:tc>
          <w:tcPr>
            <w:tcW w:w="1040"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33</w:t>
            </w:r>
          </w:p>
        </w:tc>
        <w:tc>
          <w:tcPr>
            <w:tcW w:w="87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35</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38</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42</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45</w:t>
            </w:r>
          </w:p>
        </w:tc>
        <w:tc>
          <w:tcPr>
            <w:tcW w:w="1040" w:type="dxa"/>
            <w:tcBorders>
              <w:top w:val="nil"/>
              <w:left w:val="single" w:sz="4" w:space="0" w:color="auto"/>
              <w:bottom w:val="nil"/>
            </w:tcBorders>
          </w:tcPr>
          <w:p w:rsidR="00B85F66" w:rsidRPr="00E77C2D" w:rsidRDefault="00B85F66" w:rsidP="00B85F66">
            <w:pPr>
              <w:pStyle w:val="affffd"/>
              <w:ind w:firstLine="0"/>
              <w:jc w:val="center"/>
            </w:pPr>
            <w:r w:rsidRPr="00E77C2D">
              <w:t>50</w:t>
            </w:r>
          </w:p>
        </w:tc>
      </w:tr>
      <w:tr w:rsidR="00E77C2D" w:rsidRPr="00E77C2D" w:rsidTr="00B85F66">
        <w:tc>
          <w:tcPr>
            <w:tcW w:w="1937" w:type="dxa"/>
            <w:tcBorders>
              <w:top w:val="nil"/>
              <w:bottom w:val="nil"/>
              <w:right w:val="single" w:sz="4" w:space="0" w:color="auto"/>
            </w:tcBorders>
          </w:tcPr>
          <w:p w:rsidR="00B85F66" w:rsidRPr="00E77C2D" w:rsidRDefault="00B85F66" w:rsidP="00B85F66">
            <w:pPr>
              <w:pStyle w:val="affffd"/>
              <w:ind w:firstLine="0"/>
              <w:jc w:val="center"/>
            </w:pPr>
            <w:r w:rsidRPr="00E77C2D">
              <w:t>600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30</w:t>
            </w:r>
          </w:p>
        </w:tc>
        <w:tc>
          <w:tcPr>
            <w:tcW w:w="1040"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33</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40</w:t>
            </w:r>
          </w:p>
        </w:tc>
        <w:tc>
          <w:tcPr>
            <w:tcW w:w="87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41</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44</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48</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50</w:t>
            </w:r>
          </w:p>
        </w:tc>
        <w:tc>
          <w:tcPr>
            <w:tcW w:w="1040" w:type="dxa"/>
            <w:tcBorders>
              <w:top w:val="nil"/>
              <w:left w:val="single" w:sz="4" w:space="0" w:color="auto"/>
              <w:bottom w:val="nil"/>
            </w:tcBorders>
          </w:tcPr>
          <w:p w:rsidR="00B85F66" w:rsidRPr="00E77C2D" w:rsidRDefault="00B85F66" w:rsidP="00B85F66">
            <w:pPr>
              <w:pStyle w:val="affffd"/>
              <w:ind w:firstLine="0"/>
              <w:jc w:val="center"/>
            </w:pPr>
            <w:r w:rsidRPr="00E77C2D">
              <w:t>60</w:t>
            </w:r>
          </w:p>
        </w:tc>
      </w:tr>
      <w:tr w:rsidR="00E77C2D" w:rsidRPr="00E77C2D" w:rsidTr="00B85F66">
        <w:tc>
          <w:tcPr>
            <w:tcW w:w="1937" w:type="dxa"/>
            <w:tcBorders>
              <w:top w:val="nil"/>
              <w:bottom w:val="nil"/>
              <w:right w:val="single" w:sz="4" w:space="0" w:color="auto"/>
            </w:tcBorders>
          </w:tcPr>
          <w:p w:rsidR="00B85F66" w:rsidRPr="00E77C2D" w:rsidRDefault="00B85F66" w:rsidP="00B85F66">
            <w:pPr>
              <w:pStyle w:val="affffd"/>
              <w:ind w:firstLine="0"/>
              <w:jc w:val="center"/>
            </w:pPr>
            <w:r w:rsidRPr="00E77C2D">
              <w:t>400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35</w:t>
            </w:r>
          </w:p>
        </w:tc>
        <w:tc>
          <w:tcPr>
            <w:tcW w:w="1040"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40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44</w:t>
            </w:r>
          </w:p>
        </w:tc>
        <w:tc>
          <w:tcPr>
            <w:tcW w:w="87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45</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50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54</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56</w:t>
            </w:r>
          </w:p>
        </w:tc>
        <w:tc>
          <w:tcPr>
            <w:tcW w:w="1040" w:type="dxa"/>
            <w:tcBorders>
              <w:top w:val="nil"/>
              <w:left w:val="single" w:sz="4" w:space="0" w:color="auto"/>
              <w:bottom w:val="nil"/>
            </w:tcBorders>
          </w:tcPr>
          <w:p w:rsidR="00B85F66" w:rsidRPr="00E77C2D" w:rsidRDefault="00B85F66" w:rsidP="00B85F66">
            <w:pPr>
              <w:pStyle w:val="affffd"/>
              <w:ind w:firstLine="0"/>
              <w:jc w:val="center"/>
            </w:pPr>
            <w:r w:rsidRPr="00E77C2D">
              <w:t>65</w:t>
            </w:r>
          </w:p>
        </w:tc>
      </w:tr>
      <w:tr w:rsidR="00E77C2D" w:rsidRPr="00E77C2D" w:rsidTr="00B85F66">
        <w:tc>
          <w:tcPr>
            <w:tcW w:w="1937" w:type="dxa"/>
            <w:tcBorders>
              <w:top w:val="nil"/>
              <w:bottom w:val="nil"/>
              <w:right w:val="single" w:sz="4" w:space="0" w:color="auto"/>
            </w:tcBorders>
          </w:tcPr>
          <w:p w:rsidR="00B85F66" w:rsidRPr="00E77C2D" w:rsidRDefault="00B85F66" w:rsidP="00B85F66">
            <w:pPr>
              <w:pStyle w:val="affffff1"/>
              <w:ind w:firstLine="0"/>
            </w:pPr>
            <w:r w:rsidRPr="00E77C2D">
              <w:t>Секционный с числом этажей:</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pPr>
          </w:p>
        </w:tc>
        <w:tc>
          <w:tcPr>
            <w:tcW w:w="1040" w:type="dxa"/>
            <w:tcBorders>
              <w:top w:val="nil"/>
              <w:left w:val="single" w:sz="4" w:space="0" w:color="auto"/>
              <w:bottom w:val="nil"/>
              <w:right w:val="single" w:sz="4" w:space="0" w:color="auto"/>
            </w:tcBorders>
          </w:tcPr>
          <w:p w:rsidR="00B85F66" w:rsidRPr="00E77C2D" w:rsidRDefault="00B85F66" w:rsidP="00B85F66">
            <w:pPr>
              <w:pStyle w:val="affffd"/>
              <w:ind w:firstLine="0"/>
            </w:pP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pPr>
          </w:p>
        </w:tc>
        <w:tc>
          <w:tcPr>
            <w:tcW w:w="875" w:type="dxa"/>
            <w:tcBorders>
              <w:top w:val="nil"/>
              <w:left w:val="single" w:sz="4" w:space="0" w:color="auto"/>
              <w:bottom w:val="nil"/>
              <w:right w:val="single" w:sz="4" w:space="0" w:color="auto"/>
            </w:tcBorders>
          </w:tcPr>
          <w:p w:rsidR="00B85F66" w:rsidRPr="00E77C2D" w:rsidRDefault="00B85F66" w:rsidP="00B85F66">
            <w:pPr>
              <w:pStyle w:val="affffd"/>
              <w:ind w:firstLine="0"/>
            </w:pP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pP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pP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pPr>
          </w:p>
        </w:tc>
        <w:tc>
          <w:tcPr>
            <w:tcW w:w="1040" w:type="dxa"/>
            <w:tcBorders>
              <w:top w:val="nil"/>
              <w:left w:val="single" w:sz="4" w:space="0" w:color="auto"/>
              <w:bottom w:val="nil"/>
            </w:tcBorders>
          </w:tcPr>
          <w:p w:rsidR="00B85F66" w:rsidRPr="00E77C2D" w:rsidRDefault="00B85F66" w:rsidP="00B85F66">
            <w:pPr>
              <w:pStyle w:val="affffd"/>
              <w:ind w:firstLine="0"/>
            </w:pPr>
          </w:p>
        </w:tc>
      </w:tr>
      <w:tr w:rsidR="00E77C2D" w:rsidRPr="00E77C2D" w:rsidTr="00B85F66">
        <w:tc>
          <w:tcPr>
            <w:tcW w:w="1937" w:type="dxa"/>
            <w:tcBorders>
              <w:top w:val="nil"/>
              <w:bottom w:val="nil"/>
              <w:right w:val="single" w:sz="4" w:space="0" w:color="auto"/>
            </w:tcBorders>
          </w:tcPr>
          <w:p w:rsidR="00B85F66" w:rsidRPr="00E77C2D" w:rsidRDefault="00B85F66" w:rsidP="00B85F66">
            <w:pPr>
              <w:pStyle w:val="affffd"/>
              <w:ind w:firstLine="0"/>
              <w:jc w:val="center"/>
            </w:pPr>
            <w:r w:rsidRPr="00E77C2D">
              <w:t>2</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1040"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130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87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1040" w:type="dxa"/>
            <w:tcBorders>
              <w:top w:val="nil"/>
              <w:left w:val="single" w:sz="4" w:space="0" w:color="auto"/>
              <w:bottom w:val="nil"/>
            </w:tcBorders>
          </w:tcPr>
          <w:p w:rsidR="00B85F66" w:rsidRPr="00E77C2D" w:rsidRDefault="00B85F66" w:rsidP="00B85F66">
            <w:pPr>
              <w:pStyle w:val="affffd"/>
              <w:ind w:firstLine="0"/>
              <w:jc w:val="center"/>
            </w:pPr>
            <w:r w:rsidRPr="00E77C2D">
              <w:t>-</w:t>
            </w:r>
          </w:p>
        </w:tc>
      </w:tr>
      <w:tr w:rsidR="00E77C2D" w:rsidRPr="00E77C2D" w:rsidTr="00B85F66">
        <w:tc>
          <w:tcPr>
            <w:tcW w:w="1937" w:type="dxa"/>
            <w:tcBorders>
              <w:top w:val="nil"/>
              <w:bottom w:val="nil"/>
              <w:right w:val="single" w:sz="4" w:space="0" w:color="auto"/>
            </w:tcBorders>
          </w:tcPr>
          <w:p w:rsidR="00B85F66" w:rsidRPr="00E77C2D" w:rsidRDefault="00B85F66" w:rsidP="00B85F66">
            <w:pPr>
              <w:pStyle w:val="affffd"/>
              <w:ind w:firstLine="0"/>
              <w:jc w:val="center"/>
            </w:pPr>
            <w:r w:rsidRPr="00E77C2D">
              <w:t>3</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1040"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150</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87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1015" w:type="dxa"/>
            <w:tcBorders>
              <w:top w:val="nil"/>
              <w:left w:val="single" w:sz="4" w:space="0" w:color="auto"/>
              <w:bottom w:val="nil"/>
              <w:right w:val="single" w:sz="4" w:space="0" w:color="auto"/>
            </w:tcBorders>
          </w:tcPr>
          <w:p w:rsidR="00B85F66" w:rsidRPr="00E77C2D" w:rsidRDefault="00B85F66" w:rsidP="00B85F66">
            <w:pPr>
              <w:pStyle w:val="affffd"/>
              <w:ind w:firstLine="0"/>
              <w:jc w:val="center"/>
            </w:pPr>
            <w:r w:rsidRPr="00E77C2D">
              <w:t>-</w:t>
            </w:r>
          </w:p>
        </w:tc>
        <w:tc>
          <w:tcPr>
            <w:tcW w:w="1040" w:type="dxa"/>
            <w:tcBorders>
              <w:top w:val="nil"/>
              <w:left w:val="single" w:sz="4" w:space="0" w:color="auto"/>
              <w:bottom w:val="nil"/>
            </w:tcBorders>
          </w:tcPr>
          <w:p w:rsidR="00B85F66" w:rsidRPr="00E77C2D" w:rsidRDefault="00B85F66" w:rsidP="00B85F66">
            <w:pPr>
              <w:pStyle w:val="affffd"/>
              <w:ind w:firstLine="0"/>
              <w:jc w:val="center"/>
            </w:pPr>
            <w:r w:rsidRPr="00E77C2D">
              <w:t>-</w:t>
            </w:r>
          </w:p>
        </w:tc>
      </w:tr>
      <w:tr w:rsidR="00B85F66" w:rsidRPr="00E77C2D" w:rsidTr="00B85F66">
        <w:tc>
          <w:tcPr>
            <w:tcW w:w="1937" w:type="dxa"/>
            <w:tcBorders>
              <w:top w:val="nil"/>
              <w:bottom w:val="single" w:sz="4" w:space="0" w:color="auto"/>
              <w:right w:val="single" w:sz="4" w:space="0" w:color="auto"/>
            </w:tcBorders>
          </w:tcPr>
          <w:p w:rsidR="00B85F66" w:rsidRPr="00E77C2D" w:rsidRDefault="00B85F66" w:rsidP="00B85F66">
            <w:pPr>
              <w:pStyle w:val="affffd"/>
              <w:ind w:firstLine="0"/>
              <w:jc w:val="center"/>
            </w:pPr>
            <w:r w:rsidRPr="00E77C2D">
              <w:t>4</w:t>
            </w:r>
          </w:p>
        </w:tc>
        <w:tc>
          <w:tcPr>
            <w:tcW w:w="1015" w:type="dxa"/>
            <w:tcBorders>
              <w:top w:val="nil"/>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w:t>
            </w:r>
          </w:p>
        </w:tc>
        <w:tc>
          <w:tcPr>
            <w:tcW w:w="1040" w:type="dxa"/>
            <w:tcBorders>
              <w:top w:val="nil"/>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170</w:t>
            </w:r>
          </w:p>
        </w:tc>
        <w:tc>
          <w:tcPr>
            <w:tcW w:w="1015" w:type="dxa"/>
            <w:tcBorders>
              <w:top w:val="nil"/>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w:t>
            </w:r>
          </w:p>
        </w:tc>
        <w:tc>
          <w:tcPr>
            <w:tcW w:w="875" w:type="dxa"/>
            <w:tcBorders>
              <w:top w:val="nil"/>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w:t>
            </w:r>
          </w:p>
        </w:tc>
        <w:tc>
          <w:tcPr>
            <w:tcW w:w="1015" w:type="dxa"/>
            <w:tcBorders>
              <w:top w:val="nil"/>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w:t>
            </w:r>
          </w:p>
        </w:tc>
        <w:tc>
          <w:tcPr>
            <w:tcW w:w="1015" w:type="dxa"/>
            <w:tcBorders>
              <w:top w:val="nil"/>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w:t>
            </w:r>
          </w:p>
        </w:tc>
        <w:tc>
          <w:tcPr>
            <w:tcW w:w="1015" w:type="dxa"/>
            <w:tcBorders>
              <w:top w:val="nil"/>
              <w:left w:val="single" w:sz="4" w:space="0" w:color="auto"/>
              <w:bottom w:val="single" w:sz="4" w:space="0" w:color="auto"/>
              <w:right w:val="single" w:sz="4" w:space="0" w:color="auto"/>
            </w:tcBorders>
          </w:tcPr>
          <w:p w:rsidR="00B85F66" w:rsidRPr="00E77C2D" w:rsidRDefault="00B85F66" w:rsidP="00B85F66">
            <w:pPr>
              <w:pStyle w:val="affffd"/>
              <w:ind w:firstLine="0"/>
              <w:jc w:val="center"/>
            </w:pPr>
            <w:r w:rsidRPr="00E77C2D">
              <w:t>-</w:t>
            </w:r>
          </w:p>
        </w:tc>
        <w:tc>
          <w:tcPr>
            <w:tcW w:w="1040" w:type="dxa"/>
            <w:tcBorders>
              <w:top w:val="nil"/>
              <w:left w:val="single" w:sz="4" w:space="0" w:color="auto"/>
              <w:bottom w:val="single" w:sz="4" w:space="0" w:color="auto"/>
            </w:tcBorders>
          </w:tcPr>
          <w:p w:rsidR="00B85F66" w:rsidRPr="00E77C2D" w:rsidRDefault="00B85F66" w:rsidP="00B85F66">
            <w:pPr>
              <w:pStyle w:val="affffd"/>
              <w:ind w:firstLine="0"/>
              <w:jc w:val="center"/>
            </w:pPr>
            <w:r w:rsidRPr="00E77C2D">
              <w:t>-</w:t>
            </w:r>
          </w:p>
        </w:tc>
      </w:tr>
    </w:tbl>
    <w:p w:rsidR="00B85F66" w:rsidRPr="00E77C2D" w:rsidRDefault="00B85F66" w:rsidP="00B85F66">
      <w:pPr>
        <w:spacing w:line="240" w:lineRule="auto"/>
        <w:ind w:firstLine="0"/>
        <w:rPr>
          <w:sz w:val="24"/>
          <w:szCs w:val="24"/>
        </w:rPr>
      </w:pPr>
    </w:p>
    <w:p w:rsidR="00296C05" w:rsidRPr="00E77C2D" w:rsidRDefault="00296C05" w:rsidP="00296C05">
      <w:pPr>
        <w:ind w:firstLine="0"/>
        <w:jc w:val="right"/>
        <w:rPr>
          <w:sz w:val="24"/>
          <w:szCs w:val="24"/>
        </w:rPr>
      </w:pPr>
      <w:bookmarkStart w:id="27" w:name="sub_460"/>
      <w:r w:rsidRPr="00E77C2D">
        <w:rPr>
          <w:rStyle w:val="afffb"/>
          <w:color w:val="auto"/>
          <w:sz w:val="24"/>
          <w:szCs w:val="24"/>
        </w:rPr>
        <w:t>Таблица 1</w:t>
      </w:r>
      <w:r w:rsidR="00813F76" w:rsidRPr="00E77C2D">
        <w:rPr>
          <w:rStyle w:val="afffb"/>
          <w:color w:val="auto"/>
          <w:sz w:val="24"/>
          <w:szCs w:val="24"/>
        </w:rPr>
        <w:t>8</w:t>
      </w:r>
    </w:p>
    <w:bookmarkEnd w:id="27"/>
    <w:p w:rsidR="00296C05" w:rsidRPr="00E77C2D" w:rsidRDefault="00296C05" w:rsidP="00296C05">
      <w:pPr>
        <w:ind w:firstLine="0"/>
        <w:rPr>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1171"/>
        <w:gridCol w:w="1134"/>
        <w:gridCol w:w="1276"/>
        <w:gridCol w:w="1134"/>
        <w:gridCol w:w="1134"/>
        <w:gridCol w:w="1134"/>
      </w:tblGrid>
      <w:tr w:rsidR="00E77C2D" w:rsidRPr="00E77C2D" w:rsidTr="00296C05">
        <w:tc>
          <w:tcPr>
            <w:tcW w:w="1960" w:type="dxa"/>
            <w:vMerge w:val="restart"/>
            <w:tcBorders>
              <w:top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Нормативный разрыв</w:t>
            </w:r>
          </w:p>
        </w:tc>
        <w:tc>
          <w:tcPr>
            <w:tcW w:w="7963" w:type="dxa"/>
            <w:gridSpan w:val="7"/>
            <w:tcBorders>
              <w:top w:val="single" w:sz="4" w:space="0" w:color="auto"/>
              <w:left w:val="single" w:sz="4" w:space="0" w:color="auto"/>
              <w:bottom w:val="single" w:sz="4" w:space="0" w:color="auto"/>
            </w:tcBorders>
          </w:tcPr>
          <w:p w:rsidR="00296C05" w:rsidRPr="00E77C2D" w:rsidRDefault="00296C05" w:rsidP="00296C05">
            <w:pPr>
              <w:pStyle w:val="affffd"/>
              <w:ind w:firstLine="0"/>
              <w:jc w:val="center"/>
            </w:pPr>
            <w:r w:rsidRPr="00E77C2D">
              <w:t>Поголовье (шт.), не более</w:t>
            </w:r>
          </w:p>
        </w:tc>
      </w:tr>
      <w:tr w:rsidR="00E77C2D" w:rsidRPr="00E77C2D" w:rsidTr="00296C05">
        <w:tc>
          <w:tcPr>
            <w:tcW w:w="1960" w:type="dxa"/>
            <w:vMerge/>
            <w:tcBorders>
              <w:top w:val="single" w:sz="4" w:space="0" w:color="auto"/>
              <w:bottom w:val="single" w:sz="4" w:space="0" w:color="auto"/>
              <w:right w:val="single" w:sz="4" w:space="0" w:color="auto"/>
            </w:tcBorders>
          </w:tcPr>
          <w:p w:rsidR="00296C05" w:rsidRPr="00E77C2D" w:rsidRDefault="00296C05" w:rsidP="00296C05">
            <w:pPr>
              <w:pStyle w:val="affffd"/>
              <w:ind w:firstLine="0"/>
            </w:pPr>
          </w:p>
        </w:tc>
        <w:tc>
          <w:tcPr>
            <w:tcW w:w="980" w:type="dxa"/>
            <w:tcBorders>
              <w:top w:val="single" w:sz="4" w:space="0" w:color="auto"/>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свиньи</w:t>
            </w:r>
          </w:p>
        </w:tc>
        <w:tc>
          <w:tcPr>
            <w:tcW w:w="1171" w:type="dxa"/>
            <w:tcBorders>
              <w:top w:val="single" w:sz="4" w:space="0" w:color="auto"/>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коровы, бычки</w:t>
            </w:r>
          </w:p>
        </w:tc>
        <w:tc>
          <w:tcPr>
            <w:tcW w:w="1134" w:type="dxa"/>
            <w:tcBorders>
              <w:top w:val="single" w:sz="4" w:space="0" w:color="auto"/>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овцы, козы</w:t>
            </w:r>
          </w:p>
        </w:tc>
        <w:tc>
          <w:tcPr>
            <w:tcW w:w="1276" w:type="dxa"/>
            <w:tcBorders>
              <w:top w:val="single" w:sz="4" w:space="0" w:color="auto"/>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кролики - матки</w:t>
            </w:r>
          </w:p>
        </w:tc>
        <w:tc>
          <w:tcPr>
            <w:tcW w:w="1134" w:type="dxa"/>
            <w:tcBorders>
              <w:top w:val="single" w:sz="4" w:space="0" w:color="auto"/>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птица</w:t>
            </w:r>
          </w:p>
        </w:tc>
        <w:tc>
          <w:tcPr>
            <w:tcW w:w="1134" w:type="dxa"/>
            <w:tcBorders>
              <w:top w:val="single" w:sz="4" w:space="0" w:color="auto"/>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лошади</w:t>
            </w:r>
          </w:p>
        </w:tc>
        <w:tc>
          <w:tcPr>
            <w:tcW w:w="1134" w:type="dxa"/>
            <w:tcBorders>
              <w:top w:val="single" w:sz="4" w:space="0" w:color="auto"/>
              <w:left w:val="single" w:sz="4" w:space="0" w:color="auto"/>
              <w:bottom w:val="single" w:sz="4" w:space="0" w:color="auto"/>
            </w:tcBorders>
          </w:tcPr>
          <w:p w:rsidR="00296C05" w:rsidRPr="00E77C2D" w:rsidRDefault="00296C05" w:rsidP="00296C05">
            <w:pPr>
              <w:pStyle w:val="affffd"/>
              <w:ind w:firstLine="0"/>
              <w:jc w:val="center"/>
            </w:pPr>
            <w:r w:rsidRPr="00E77C2D">
              <w:t>нутрии, песцы</w:t>
            </w:r>
          </w:p>
        </w:tc>
      </w:tr>
      <w:tr w:rsidR="00E77C2D" w:rsidRPr="00E77C2D" w:rsidTr="00296C05">
        <w:tc>
          <w:tcPr>
            <w:tcW w:w="1960" w:type="dxa"/>
            <w:tcBorders>
              <w:top w:val="single" w:sz="4" w:space="0" w:color="auto"/>
              <w:bottom w:val="nil"/>
              <w:right w:val="single" w:sz="4" w:space="0" w:color="auto"/>
            </w:tcBorders>
          </w:tcPr>
          <w:p w:rsidR="00296C05" w:rsidRPr="00E77C2D" w:rsidRDefault="00296C05" w:rsidP="00296C05">
            <w:pPr>
              <w:pStyle w:val="affffd"/>
              <w:ind w:firstLine="0"/>
              <w:jc w:val="center"/>
            </w:pPr>
            <w:r w:rsidRPr="00E77C2D">
              <w:t>10 м</w:t>
            </w:r>
          </w:p>
        </w:tc>
        <w:tc>
          <w:tcPr>
            <w:tcW w:w="980" w:type="dxa"/>
            <w:tcBorders>
              <w:top w:val="single" w:sz="4" w:space="0" w:color="auto"/>
              <w:left w:val="single" w:sz="4" w:space="0" w:color="auto"/>
              <w:bottom w:val="nil"/>
              <w:right w:val="single" w:sz="4" w:space="0" w:color="auto"/>
            </w:tcBorders>
          </w:tcPr>
          <w:p w:rsidR="00296C05" w:rsidRPr="00E77C2D" w:rsidRDefault="00296C05" w:rsidP="00296C05">
            <w:pPr>
              <w:pStyle w:val="affffd"/>
              <w:ind w:firstLine="0"/>
              <w:jc w:val="center"/>
            </w:pPr>
            <w:r w:rsidRPr="00E77C2D">
              <w:t>5</w:t>
            </w:r>
          </w:p>
        </w:tc>
        <w:tc>
          <w:tcPr>
            <w:tcW w:w="1171" w:type="dxa"/>
            <w:tcBorders>
              <w:top w:val="single" w:sz="4" w:space="0" w:color="auto"/>
              <w:left w:val="single" w:sz="4" w:space="0" w:color="auto"/>
              <w:bottom w:val="nil"/>
              <w:right w:val="single" w:sz="4" w:space="0" w:color="auto"/>
            </w:tcBorders>
          </w:tcPr>
          <w:p w:rsidR="00296C05" w:rsidRPr="00E77C2D" w:rsidRDefault="00296C05" w:rsidP="00296C05">
            <w:pPr>
              <w:pStyle w:val="affffd"/>
              <w:ind w:firstLine="0"/>
              <w:jc w:val="center"/>
            </w:pPr>
            <w:r w:rsidRPr="00E77C2D">
              <w:t>5</w:t>
            </w:r>
          </w:p>
        </w:tc>
        <w:tc>
          <w:tcPr>
            <w:tcW w:w="1134" w:type="dxa"/>
            <w:tcBorders>
              <w:top w:val="single" w:sz="4" w:space="0" w:color="auto"/>
              <w:left w:val="single" w:sz="4" w:space="0" w:color="auto"/>
              <w:bottom w:val="nil"/>
              <w:right w:val="single" w:sz="4" w:space="0" w:color="auto"/>
            </w:tcBorders>
          </w:tcPr>
          <w:p w:rsidR="00296C05" w:rsidRPr="00E77C2D" w:rsidRDefault="00296C05" w:rsidP="00296C05">
            <w:pPr>
              <w:pStyle w:val="affffd"/>
              <w:ind w:firstLine="0"/>
              <w:jc w:val="center"/>
            </w:pPr>
            <w:r w:rsidRPr="00E77C2D">
              <w:t>10</w:t>
            </w:r>
          </w:p>
        </w:tc>
        <w:tc>
          <w:tcPr>
            <w:tcW w:w="1276" w:type="dxa"/>
            <w:tcBorders>
              <w:top w:val="single" w:sz="4" w:space="0" w:color="auto"/>
              <w:left w:val="single" w:sz="4" w:space="0" w:color="auto"/>
              <w:bottom w:val="nil"/>
              <w:right w:val="single" w:sz="4" w:space="0" w:color="auto"/>
            </w:tcBorders>
          </w:tcPr>
          <w:p w:rsidR="00296C05" w:rsidRPr="00E77C2D" w:rsidRDefault="00296C05" w:rsidP="00296C05">
            <w:pPr>
              <w:pStyle w:val="affffd"/>
              <w:ind w:firstLine="0"/>
              <w:jc w:val="center"/>
            </w:pPr>
            <w:r w:rsidRPr="00E77C2D">
              <w:t>10</w:t>
            </w:r>
          </w:p>
        </w:tc>
        <w:tc>
          <w:tcPr>
            <w:tcW w:w="1134" w:type="dxa"/>
            <w:tcBorders>
              <w:top w:val="single" w:sz="4" w:space="0" w:color="auto"/>
              <w:left w:val="single" w:sz="4" w:space="0" w:color="auto"/>
              <w:bottom w:val="nil"/>
              <w:right w:val="single" w:sz="4" w:space="0" w:color="auto"/>
            </w:tcBorders>
          </w:tcPr>
          <w:p w:rsidR="00296C05" w:rsidRPr="00E77C2D" w:rsidRDefault="00296C05" w:rsidP="00296C05">
            <w:pPr>
              <w:pStyle w:val="affffd"/>
              <w:ind w:firstLine="0"/>
              <w:jc w:val="center"/>
            </w:pPr>
            <w:r w:rsidRPr="00E77C2D">
              <w:t>30</w:t>
            </w:r>
          </w:p>
        </w:tc>
        <w:tc>
          <w:tcPr>
            <w:tcW w:w="1134" w:type="dxa"/>
            <w:tcBorders>
              <w:top w:val="single" w:sz="4" w:space="0" w:color="auto"/>
              <w:left w:val="single" w:sz="4" w:space="0" w:color="auto"/>
              <w:bottom w:val="nil"/>
              <w:right w:val="single" w:sz="4" w:space="0" w:color="auto"/>
            </w:tcBorders>
          </w:tcPr>
          <w:p w:rsidR="00296C05" w:rsidRPr="00E77C2D" w:rsidRDefault="00296C05" w:rsidP="00296C05">
            <w:pPr>
              <w:pStyle w:val="affffd"/>
              <w:ind w:firstLine="0"/>
              <w:jc w:val="center"/>
            </w:pPr>
            <w:r w:rsidRPr="00E77C2D">
              <w:t>5</w:t>
            </w:r>
          </w:p>
        </w:tc>
        <w:tc>
          <w:tcPr>
            <w:tcW w:w="1134" w:type="dxa"/>
            <w:tcBorders>
              <w:top w:val="single" w:sz="4" w:space="0" w:color="auto"/>
              <w:left w:val="single" w:sz="4" w:space="0" w:color="auto"/>
              <w:bottom w:val="nil"/>
            </w:tcBorders>
          </w:tcPr>
          <w:p w:rsidR="00296C05" w:rsidRPr="00E77C2D" w:rsidRDefault="00296C05" w:rsidP="00296C05">
            <w:pPr>
              <w:pStyle w:val="affffd"/>
              <w:ind w:firstLine="0"/>
              <w:jc w:val="center"/>
            </w:pPr>
            <w:r w:rsidRPr="00E77C2D">
              <w:t>5</w:t>
            </w:r>
          </w:p>
        </w:tc>
      </w:tr>
      <w:tr w:rsidR="00E77C2D" w:rsidRPr="00E77C2D" w:rsidTr="00296C05">
        <w:tc>
          <w:tcPr>
            <w:tcW w:w="1960" w:type="dxa"/>
            <w:tcBorders>
              <w:top w:val="nil"/>
              <w:bottom w:val="nil"/>
              <w:right w:val="single" w:sz="4" w:space="0" w:color="auto"/>
            </w:tcBorders>
          </w:tcPr>
          <w:p w:rsidR="00296C05" w:rsidRPr="00E77C2D" w:rsidRDefault="00296C05" w:rsidP="00296C05">
            <w:pPr>
              <w:pStyle w:val="affffd"/>
              <w:ind w:firstLine="0"/>
              <w:jc w:val="center"/>
            </w:pPr>
            <w:r w:rsidRPr="00E77C2D">
              <w:t>20 м</w:t>
            </w:r>
          </w:p>
        </w:tc>
        <w:tc>
          <w:tcPr>
            <w:tcW w:w="980"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8</w:t>
            </w:r>
          </w:p>
        </w:tc>
        <w:tc>
          <w:tcPr>
            <w:tcW w:w="1171"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8</w:t>
            </w:r>
          </w:p>
        </w:tc>
        <w:tc>
          <w:tcPr>
            <w:tcW w:w="1134"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15</w:t>
            </w:r>
          </w:p>
        </w:tc>
        <w:tc>
          <w:tcPr>
            <w:tcW w:w="1276"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20</w:t>
            </w:r>
          </w:p>
        </w:tc>
        <w:tc>
          <w:tcPr>
            <w:tcW w:w="1134"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45</w:t>
            </w:r>
          </w:p>
        </w:tc>
        <w:tc>
          <w:tcPr>
            <w:tcW w:w="1134"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8</w:t>
            </w:r>
          </w:p>
        </w:tc>
        <w:tc>
          <w:tcPr>
            <w:tcW w:w="1134" w:type="dxa"/>
            <w:tcBorders>
              <w:top w:val="nil"/>
              <w:left w:val="single" w:sz="4" w:space="0" w:color="auto"/>
              <w:bottom w:val="nil"/>
            </w:tcBorders>
          </w:tcPr>
          <w:p w:rsidR="00296C05" w:rsidRPr="00E77C2D" w:rsidRDefault="00296C05" w:rsidP="00296C05">
            <w:pPr>
              <w:pStyle w:val="affffd"/>
              <w:ind w:firstLine="0"/>
              <w:jc w:val="center"/>
            </w:pPr>
            <w:r w:rsidRPr="00E77C2D">
              <w:t>8</w:t>
            </w:r>
          </w:p>
        </w:tc>
      </w:tr>
      <w:tr w:rsidR="00E77C2D" w:rsidRPr="00E77C2D" w:rsidTr="00296C05">
        <w:tc>
          <w:tcPr>
            <w:tcW w:w="1960" w:type="dxa"/>
            <w:tcBorders>
              <w:top w:val="nil"/>
              <w:bottom w:val="nil"/>
              <w:right w:val="single" w:sz="4" w:space="0" w:color="auto"/>
            </w:tcBorders>
          </w:tcPr>
          <w:p w:rsidR="00296C05" w:rsidRPr="00E77C2D" w:rsidRDefault="00296C05" w:rsidP="00296C05">
            <w:pPr>
              <w:pStyle w:val="affffd"/>
              <w:ind w:firstLine="0"/>
              <w:jc w:val="center"/>
            </w:pPr>
            <w:r w:rsidRPr="00E77C2D">
              <w:t>30 м</w:t>
            </w:r>
          </w:p>
        </w:tc>
        <w:tc>
          <w:tcPr>
            <w:tcW w:w="980"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10</w:t>
            </w:r>
          </w:p>
        </w:tc>
        <w:tc>
          <w:tcPr>
            <w:tcW w:w="1171"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10</w:t>
            </w:r>
          </w:p>
        </w:tc>
        <w:tc>
          <w:tcPr>
            <w:tcW w:w="1134"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20</w:t>
            </w:r>
          </w:p>
        </w:tc>
        <w:tc>
          <w:tcPr>
            <w:tcW w:w="1276"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30</w:t>
            </w:r>
          </w:p>
        </w:tc>
        <w:tc>
          <w:tcPr>
            <w:tcW w:w="1134"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60</w:t>
            </w:r>
          </w:p>
        </w:tc>
        <w:tc>
          <w:tcPr>
            <w:tcW w:w="1134" w:type="dxa"/>
            <w:tcBorders>
              <w:top w:val="nil"/>
              <w:left w:val="single" w:sz="4" w:space="0" w:color="auto"/>
              <w:bottom w:val="nil"/>
              <w:right w:val="single" w:sz="4" w:space="0" w:color="auto"/>
            </w:tcBorders>
          </w:tcPr>
          <w:p w:rsidR="00296C05" w:rsidRPr="00E77C2D" w:rsidRDefault="00296C05" w:rsidP="00296C05">
            <w:pPr>
              <w:pStyle w:val="affffd"/>
              <w:ind w:firstLine="0"/>
              <w:jc w:val="center"/>
            </w:pPr>
            <w:r w:rsidRPr="00E77C2D">
              <w:t>10</w:t>
            </w:r>
          </w:p>
        </w:tc>
        <w:tc>
          <w:tcPr>
            <w:tcW w:w="1134" w:type="dxa"/>
            <w:tcBorders>
              <w:top w:val="nil"/>
              <w:left w:val="single" w:sz="4" w:space="0" w:color="auto"/>
              <w:bottom w:val="nil"/>
            </w:tcBorders>
          </w:tcPr>
          <w:p w:rsidR="00296C05" w:rsidRPr="00E77C2D" w:rsidRDefault="00296C05" w:rsidP="00296C05">
            <w:pPr>
              <w:pStyle w:val="affffd"/>
              <w:ind w:firstLine="0"/>
              <w:jc w:val="center"/>
            </w:pPr>
            <w:r w:rsidRPr="00E77C2D">
              <w:t>10</w:t>
            </w:r>
          </w:p>
        </w:tc>
      </w:tr>
      <w:tr w:rsidR="00296C05" w:rsidRPr="00E77C2D" w:rsidTr="00296C05">
        <w:tc>
          <w:tcPr>
            <w:tcW w:w="1960" w:type="dxa"/>
            <w:tcBorders>
              <w:top w:val="nil"/>
              <w:bottom w:val="single" w:sz="4" w:space="0" w:color="auto"/>
              <w:right w:val="single" w:sz="4" w:space="0" w:color="auto"/>
            </w:tcBorders>
          </w:tcPr>
          <w:p w:rsidR="00296C05" w:rsidRPr="00E77C2D" w:rsidRDefault="00296C05" w:rsidP="00296C05">
            <w:pPr>
              <w:pStyle w:val="affffd"/>
              <w:ind w:firstLine="0"/>
              <w:jc w:val="center"/>
            </w:pPr>
            <w:r w:rsidRPr="00E77C2D">
              <w:t>40 м</w:t>
            </w:r>
          </w:p>
        </w:tc>
        <w:tc>
          <w:tcPr>
            <w:tcW w:w="980" w:type="dxa"/>
            <w:tcBorders>
              <w:top w:val="nil"/>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15</w:t>
            </w:r>
          </w:p>
        </w:tc>
        <w:tc>
          <w:tcPr>
            <w:tcW w:w="1171" w:type="dxa"/>
            <w:tcBorders>
              <w:top w:val="nil"/>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15</w:t>
            </w:r>
          </w:p>
        </w:tc>
        <w:tc>
          <w:tcPr>
            <w:tcW w:w="1134" w:type="dxa"/>
            <w:tcBorders>
              <w:top w:val="nil"/>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25</w:t>
            </w:r>
          </w:p>
        </w:tc>
        <w:tc>
          <w:tcPr>
            <w:tcW w:w="1276" w:type="dxa"/>
            <w:tcBorders>
              <w:top w:val="nil"/>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40</w:t>
            </w:r>
          </w:p>
        </w:tc>
        <w:tc>
          <w:tcPr>
            <w:tcW w:w="1134" w:type="dxa"/>
            <w:tcBorders>
              <w:top w:val="nil"/>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75</w:t>
            </w:r>
          </w:p>
        </w:tc>
        <w:tc>
          <w:tcPr>
            <w:tcW w:w="1134" w:type="dxa"/>
            <w:tcBorders>
              <w:top w:val="nil"/>
              <w:left w:val="single" w:sz="4" w:space="0" w:color="auto"/>
              <w:bottom w:val="single" w:sz="4" w:space="0" w:color="auto"/>
              <w:right w:val="single" w:sz="4" w:space="0" w:color="auto"/>
            </w:tcBorders>
          </w:tcPr>
          <w:p w:rsidR="00296C05" w:rsidRPr="00E77C2D" w:rsidRDefault="00296C05" w:rsidP="00296C05">
            <w:pPr>
              <w:pStyle w:val="affffd"/>
              <w:ind w:firstLine="0"/>
              <w:jc w:val="center"/>
            </w:pPr>
            <w:r w:rsidRPr="00E77C2D">
              <w:t>15</w:t>
            </w:r>
          </w:p>
        </w:tc>
        <w:tc>
          <w:tcPr>
            <w:tcW w:w="1134" w:type="dxa"/>
            <w:tcBorders>
              <w:top w:val="nil"/>
              <w:left w:val="single" w:sz="4" w:space="0" w:color="auto"/>
              <w:bottom w:val="single" w:sz="4" w:space="0" w:color="auto"/>
            </w:tcBorders>
          </w:tcPr>
          <w:p w:rsidR="00296C05" w:rsidRPr="00E77C2D" w:rsidRDefault="00296C05" w:rsidP="00296C05">
            <w:pPr>
              <w:pStyle w:val="affffd"/>
              <w:ind w:firstLine="0"/>
              <w:jc w:val="center"/>
            </w:pPr>
            <w:r w:rsidRPr="00E77C2D">
              <w:t>15</w:t>
            </w:r>
          </w:p>
        </w:tc>
      </w:tr>
    </w:tbl>
    <w:p w:rsidR="00B85F66" w:rsidRPr="00E77C2D" w:rsidRDefault="00B85F66" w:rsidP="00B85F66">
      <w:pPr>
        <w:spacing w:line="240" w:lineRule="auto"/>
        <w:ind w:firstLine="0"/>
        <w:rPr>
          <w:sz w:val="24"/>
          <w:szCs w:val="24"/>
        </w:rPr>
      </w:pPr>
    </w:p>
    <w:p w:rsidR="00BA2B7D" w:rsidRPr="00E77C2D" w:rsidRDefault="00BA2B7D" w:rsidP="00BA2B7D">
      <w:pPr>
        <w:ind w:firstLine="851"/>
      </w:pPr>
    </w:p>
    <w:p w:rsidR="00BA2B7D" w:rsidRPr="00E77C2D" w:rsidRDefault="00BA2B7D" w:rsidP="00BA2B7D">
      <w:pPr>
        <w:autoSpaceDE w:val="0"/>
        <w:rPr>
          <w:rStyle w:val="afffb"/>
          <w:color w:val="auto"/>
          <w:sz w:val="24"/>
          <w:szCs w:val="24"/>
        </w:rPr>
        <w:sectPr w:rsidR="00BA2B7D" w:rsidRPr="00E77C2D" w:rsidSect="00BA2B7D">
          <w:headerReference w:type="default" r:id="rId13"/>
          <w:footerReference w:type="default" r:id="rId14"/>
          <w:pgSz w:w="11906" w:h="16838"/>
          <w:pgMar w:top="720" w:right="849" w:bottom="720" w:left="1418" w:header="720" w:footer="709" w:gutter="0"/>
          <w:cols w:space="720"/>
          <w:docGrid w:linePitch="600" w:charSpace="32768"/>
        </w:sectPr>
      </w:pPr>
    </w:p>
    <w:p w:rsidR="00BA2B7D" w:rsidRPr="00E77C2D" w:rsidRDefault="00BA2B7D" w:rsidP="00BA2B7D">
      <w:pPr>
        <w:spacing w:line="240" w:lineRule="auto"/>
        <w:ind w:firstLine="0"/>
        <w:jc w:val="center"/>
        <w:rPr>
          <w:b/>
          <w:sz w:val="24"/>
          <w:szCs w:val="24"/>
        </w:rPr>
      </w:pPr>
      <w:r w:rsidRPr="00E77C2D">
        <w:rPr>
          <w:b/>
          <w:sz w:val="24"/>
          <w:szCs w:val="24"/>
        </w:rPr>
        <w:lastRenderedPageBreak/>
        <w:t>Нормы расчета учреждений и предприятий обслуживан</w:t>
      </w:r>
      <w:r w:rsidR="00813F76" w:rsidRPr="00E77C2D">
        <w:rPr>
          <w:b/>
          <w:sz w:val="24"/>
          <w:szCs w:val="24"/>
        </w:rPr>
        <w:t xml:space="preserve">ия и размеры земельных участков </w:t>
      </w:r>
      <w:r w:rsidRPr="00E77C2D">
        <w:rPr>
          <w:b/>
          <w:sz w:val="24"/>
          <w:szCs w:val="24"/>
        </w:rPr>
        <w:t>для их размещения</w:t>
      </w:r>
    </w:p>
    <w:p w:rsidR="00BA2B7D" w:rsidRPr="00E77C2D" w:rsidRDefault="00813F76" w:rsidP="00BA2B7D">
      <w:pPr>
        <w:spacing w:line="240" w:lineRule="auto"/>
        <w:ind w:firstLine="0"/>
        <w:jc w:val="right"/>
        <w:rPr>
          <w:sz w:val="24"/>
          <w:szCs w:val="24"/>
        </w:rPr>
      </w:pPr>
      <w:r w:rsidRPr="00E77C2D">
        <w:rPr>
          <w:sz w:val="24"/>
          <w:szCs w:val="24"/>
        </w:rPr>
        <w:t>Таблица 19</w:t>
      </w:r>
    </w:p>
    <w:p w:rsidR="008354CB" w:rsidRPr="00E77C2D" w:rsidRDefault="008354CB" w:rsidP="008354CB"/>
    <w:tbl>
      <w:tblPr>
        <w:tblW w:w="1545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8"/>
        <w:gridCol w:w="1871"/>
        <w:gridCol w:w="1843"/>
        <w:gridCol w:w="1720"/>
        <w:gridCol w:w="17"/>
        <w:gridCol w:w="2912"/>
        <w:gridCol w:w="4111"/>
      </w:tblGrid>
      <w:tr w:rsidR="00E77C2D" w:rsidRPr="00E77C2D" w:rsidTr="00767B2F">
        <w:tc>
          <w:tcPr>
            <w:tcW w:w="2978" w:type="dxa"/>
            <w:vMerge w:val="restart"/>
            <w:tcBorders>
              <w:top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Учреждения, организации, предприятия, сооружения</w:t>
            </w:r>
          </w:p>
        </w:tc>
        <w:tc>
          <w:tcPr>
            <w:tcW w:w="1871" w:type="dxa"/>
            <w:vMerge w:val="restart"/>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Единица измерения</w:t>
            </w:r>
          </w:p>
        </w:tc>
        <w:tc>
          <w:tcPr>
            <w:tcW w:w="3580" w:type="dxa"/>
            <w:gridSpan w:val="3"/>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Рекомендуемая обеспеченность на 1000 жителей (в пределах минимума)</w:t>
            </w:r>
          </w:p>
        </w:tc>
        <w:tc>
          <w:tcPr>
            <w:tcW w:w="2912" w:type="dxa"/>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Размер земельного участка, кв. м</w:t>
            </w:r>
          </w:p>
        </w:tc>
        <w:tc>
          <w:tcPr>
            <w:tcW w:w="4111" w:type="dxa"/>
            <w:tcBorders>
              <w:top w:val="single" w:sz="4" w:space="0" w:color="auto"/>
              <w:left w:val="single" w:sz="4" w:space="0" w:color="auto"/>
              <w:bottom w:val="single" w:sz="4" w:space="0" w:color="auto"/>
            </w:tcBorders>
            <w:vAlign w:val="center"/>
          </w:tcPr>
          <w:p w:rsidR="008354CB" w:rsidRPr="00E77C2D" w:rsidRDefault="008354CB" w:rsidP="008354CB">
            <w:pPr>
              <w:pStyle w:val="affffd"/>
              <w:ind w:firstLine="0"/>
              <w:jc w:val="center"/>
            </w:pPr>
            <w:r w:rsidRPr="00E77C2D">
              <w:t>Примечание</w:t>
            </w:r>
          </w:p>
        </w:tc>
      </w:tr>
      <w:tr w:rsidR="00E77C2D" w:rsidRPr="00E77C2D" w:rsidTr="00767B2F">
        <w:tc>
          <w:tcPr>
            <w:tcW w:w="2978" w:type="dxa"/>
            <w:vMerge/>
            <w:tcBorders>
              <w:top w:val="single" w:sz="4" w:space="0" w:color="auto"/>
              <w:bottom w:val="single" w:sz="4" w:space="0" w:color="auto"/>
              <w:right w:val="single" w:sz="4" w:space="0" w:color="auto"/>
            </w:tcBorders>
            <w:vAlign w:val="center"/>
          </w:tcPr>
          <w:p w:rsidR="008354CB" w:rsidRPr="00E77C2D" w:rsidRDefault="008354CB" w:rsidP="008354CB">
            <w:pPr>
              <w:pStyle w:val="affffd"/>
              <w:ind w:firstLine="0"/>
            </w:pPr>
          </w:p>
        </w:tc>
        <w:tc>
          <w:tcPr>
            <w:tcW w:w="1871" w:type="dxa"/>
            <w:vMerge/>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pPr>
          </w:p>
        </w:tc>
        <w:tc>
          <w:tcPr>
            <w:tcW w:w="1843" w:type="dxa"/>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городское поселение</w:t>
            </w:r>
          </w:p>
        </w:tc>
        <w:tc>
          <w:tcPr>
            <w:tcW w:w="1720" w:type="dxa"/>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сельские населенные пункты</w:t>
            </w:r>
          </w:p>
        </w:tc>
        <w:tc>
          <w:tcPr>
            <w:tcW w:w="2929" w:type="dxa"/>
            <w:gridSpan w:val="2"/>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pPr>
          </w:p>
        </w:tc>
        <w:tc>
          <w:tcPr>
            <w:tcW w:w="4111" w:type="dxa"/>
            <w:tcBorders>
              <w:top w:val="single" w:sz="4" w:space="0" w:color="auto"/>
              <w:left w:val="single" w:sz="4" w:space="0" w:color="auto"/>
              <w:bottom w:val="single" w:sz="4" w:space="0" w:color="auto"/>
            </w:tcBorders>
            <w:vAlign w:val="center"/>
          </w:tcPr>
          <w:p w:rsidR="008354CB" w:rsidRPr="00E77C2D" w:rsidRDefault="008354CB" w:rsidP="008354CB">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1</w:t>
            </w:r>
          </w:p>
        </w:tc>
        <w:tc>
          <w:tcPr>
            <w:tcW w:w="1871" w:type="dxa"/>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2</w:t>
            </w:r>
          </w:p>
        </w:tc>
        <w:tc>
          <w:tcPr>
            <w:tcW w:w="1843" w:type="dxa"/>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3</w:t>
            </w:r>
          </w:p>
        </w:tc>
        <w:tc>
          <w:tcPr>
            <w:tcW w:w="1720" w:type="dxa"/>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4</w:t>
            </w:r>
          </w:p>
        </w:tc>
        <w:tc>
          <w:tcPr>
            <w:tcW w:w="2929" w:type="dxa"/>
            <w:gridSpan w:val="2"/>
            <w:tcBorders>
              <w:top w:val="single" w:sz="4" w:space="0" w:color="auto"/>
              <w:left w:val="single" w:sz="4" w:space="0" w:color="auto"/>
              <w:bottom w:val="single" w:sz="4" w:space="0" w:color="auto"/>
              <w:right w:val="single" w:sz="4" w:space="0" w:color="auto"/>
            </w:tcBorders>
            <w:vAlign w:val="center"/>
          </w:tcPr>
          <w:p w:rsidR="008354CB" w:rsidRPr="00E77C2D" w:rsidRDefault="008354CB" w:rsidP="008354CB">
            <w:pPr>
              <w:pStyle w:val="affffd"/>
              <w:ind w:firstLine="0"/>
              <w:jc w:val="center"/>
            </w:pPr>
            <w:r w:rsidRPr="00E77C2D">
              <w:t>5</w:t>
            </w:r>
          </w:p>
        </w:tc>
        <w:tc>
          <w:tcPr>
            <w:tcW w:w="4111" w:type="dxa"/>
            <w:tcBorders>
              <w:top w:val="single" w:sz="4" w:space="0" w:color="auto"/>
              <w:left w:val="single" w:sz="4" w:space="0" w:color="auto"/>
              <w:bottom w:val="single" w:sz="4" w:space="0" w:color="auto"/>
            </w:tcBorders>
            <w:vAlign w:val="center"/>
          </w:tcPr>
          <w:p w:rsidR="008354CB" w:rsidRPr="00E77C2D" w:rsidRDefault="008354CB" w:rsidP="008354CB">
            <w:pPr>
              <w:pStyle w:val="affffd"/>
              <w:ind w:firstLine="0"/>
              <w:jc w:val="center"/>
            </w:pPr>
            <w:r w:rsidRPr="00E77C2D">
              <w:t>6</w:t>
            </w:r>
          </w:p>
        </w:tc>
      </w:tr>
      <w:tr w:rsidR="00E77C2D" w:rsidRPr="00E77C2D" w:rsidTr="00767B2F">
        <w:tc>
          <w:tcPr>
            <w:tcW w:w="15452" w:type="dxa"/>
            <w:gridSpan w:val="7"/>
            <w:tcBorders>
              <w:top w:val="single" w:sz="4" w:space="0" w:color="auto"/>
              <w:bottom w:val="single" w:sz="4" w:space="0" w:color="auto"/>
            </w:tcBorders>
          </w:tcPr>
          <w:p w:rsidR="008354CB" w:rsidRPr="00E77C2D" w:rsidRDefault="008354CB" w:rsidP="008354CB">
            <w:pPr>
              <w:pStyle w:val="12"/>
            </w:pPr>
            <w:bookmarkStart w:id="28" w:name="sub_401"/>
            <w:r w:rsidRPr="00E77C2D">
              <w:t>I. Образовательные организации</w:t>
            </w:r>
            <w:bookmarkEnd w:id="28"/>
          </w:p>
        </w:tc>
      </w:tr>
      <w:tr w:rsidR="009842F7" w:rsidRPr="00E77C2D" w:rsidTr="002748DF">
        <w:tc>
          <w:tcPr>
            <w:tcW w:w="2978" w:type="dxa"/>
            <w:tcBorders>
              <w:top w:val="single" w:sz="4" w:space="0" w:color="auto"/>
              <w:bottom w:val="single" w:sz="4" w:space="0" w:color="auto"/>
              <w:right w:val="single" w:sz="4" w:space="0" w:color="auto"/>
            </w:tcBorders>
            <w:vAlign w:val="center"/>
          </w:tcPr>
          <w:p w:rsidR="009842F7" w:rsidRPr="00C34859" w:rsidRDefault="009842F7" w:rsidP="009842F7">
            <w:pPr>
              <w:pStyle w:val="affffff1"/>
              <w:ind w:firstLine="0"/>
            </w:pPr>
            <w:r w:rsidRPr="00C34859">
              <w:t>Дошкольные образовательные организации, место</w:t>
            </w:r>
          </w:p>
        </w:tc>
        <w:tc>
          <w:tcPr>
            <w:tcW w:w="1871" w:type="dxa"/>
            <w:tcBorders>
              <w:top w:val="single" w:sz="4" w:space="0" w:color="auto"/>
              <w:left w:val="single" w:sz="4" w:space="0" w:color="auto"/>
              <w:bottom w:val="single" w:sz="4" w:space="0" w:color="auto"/>
              <w:right w:val="single" w:sz="4" w:space="0" w:color="auto"/>
            </w:tcBorders>
            <w:vAlign w:val="center"/>
          </w:tcPr>
          <w:p w:rsidR="009842F7" w:rsidRPr="00C34859" w:rsidRDefault="009842F7" w:rsidP="009842F7">
            <w:pPr>
              <w:pStyle w:val="ConsPlusNormal"/>
              <w:ind w:firstLine="0"/>
              <w:jc w:val="center"/>
              <w:rPr>
                <w:rFonts w:ascii="Times New Roman" w:hAnsi="Times New Roman" w:cs="Times New Roman"/>
                <w:sz w:val="24"/>
                <w:szCs w:val="24"/>
              </w:rPr>
            </w:pPr>
            <w:r w:rsidRPr="00C34859">
              <w:rPr>
                <w:rFonts w:ascii="Times New Roman" w:hAnsi="Times New Roman" w:cs="Times New Roman"/>
                <w:sz w:val="24"/>
                <w:szCs w:val="24"/>
              </w:rPr>
              <w:t>1 место</w:t>
            </w:r>
          </w:p>
        </w:tc>
        <w:tc>
          <w:tcPr>
            <w:tcW w:w="3580" w:type="dxa"/>
            <w:gridSpan w:val="3"/>
            <w:tcBorders>
              <w:top w:val="single" w:sz="4" w:space="0" w:color="auto"/>
              <w:left w:val="single" w:sz="4" w:space="0" w:color="auto"/>
              <w:bottom w:val="single" w:sz="4" w:space="0" w:color="auto"/>
              <w:right w:val="single" w:sz="4" w:space="0" w:color="auto"/>
            </w:tcBorders>
            <w:vAlign w:val="center"/>
          </w:tcPr>
          <w:p w:rsidR="009842F7" w:rsidRPr="00C34859" w:rsidRDefault="009842F7" w:rsidP="009842F7">
            <w:pPr>
              <w:pStyle w:val="ConsPlusNormal"/>
              <w:ind w:firstLine="0"/>
              <w:jc w:val="center"/>
              <w:rPr>
                <w:rFonts w:ascii="Times New Roman" w:hAnsi="Times New Roman" w:cs="Times New Roman"/>
                <w:sz w:val="24"/>
                <w:szCs w:val="24"/>
              </w:rPr>
            </w:pPr>
            <w:r w:rsidRPr="00C34859">
              <w:rPr>
                <w:rFonts w:ascii="Times New Roman" w:hAnsi="Times New Roman" w:cs="Times New Roman"/>
                <w:sz w:val="24"/>
                <w:szCs w:val="24"/>
              </w:rPr>
              <w:t>по расчету &lt;*&gt;</w:t>
            </w:r>
          </w:p>
        </w:tc>
        <w:tc>
          <w:tcPr>
            <w:tcW w:w="2912" w:type="dxa"/>
            <w:tcBorders>
              <w:top w:val="single" w:sz="4" w:space="0" w:color="auto"/>
              <w:left w:val="single" w:sz="4" w:space="0" w:color="auto"/>
              <w:bottom w:val="single" w:sz="4" w:space="0" w:color="auto"/>
              <w:right w:val="single" w:sz="4" w:space="0" w:color="auto"/>
            </w:tcBorders>
            <w:vAlign w:val="center"/>
          </w:tcPr>
          <w:p w:rsidR="009842F7" w:rsidRPr="00C34859" w:rsidRDefault="009842F7" w:rsidP="009842F7">
            <w:pPr>
              <w:pStyle w:val="ConsPlusNormal"/>
              <w:ind w:firstLine="0"/>
              <w:jc w:val="center"/>
              <w:rPr>
                <w:rFonts w:ascii="Times New Roman" w:hAnsi="Times New Roman" w:cs="Times New Roman"/>
                <w:sz w:val="24"/>
                <w:szCs w:val="24"/>
              </w:rPr>
            </w:pPr>
            <w:r w:rsidRPr="00C34859">
              <w:rPr>
                <w:rFonts w:ascii="Times New Roman" w:hAnsi="Times New Roman" w:cs="Times New Roman"/>
                <w:sz w:val="24"/>
                <w:szCs w:val="24"/>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4111" w:type="dxa"/>
            <w:tcBorders>
              <w:top w:val="single" w:sz="4" w:space="0" w:color="auto"/>
              <w:left w:val="single" w:sz="4" w:space="0" w:color="auto"/>
              <w:bottom w:val="single" w:sz="4" w:space="0" w:color="auto"/>
            </w:tcBorders>
            <w:vAlign w:val="center"/>
          </w:tcPr>
          <w:p w:rsidR="009842F7" w:rsidRPr="00C34859" w:rsidRDefault="009842F7" w:rsidP="009842F7">
            <w:pPr>
              <w:pStyle w:val="ConsPlusNormal"/>
              <w:ind w:firstLine="0"/>
              <w:rPr>
                <w:rFonts w:ascii="Times New Roman" w:hAnsi="Times New Roman" w:cs="Times New Roman"/>
                <w:sz w:val="24"/>
                <w:szCs w:val="24"/>
              </w:rPr>
            </w:pPr>
            <w:r w:rsidRPr="00C34859">
              <w:rPr>
                <w:rFonts w:ascii="Times New Roman" w:hAnsi="Times New Roman" w:cs="Times New Roman"/>
                <w:sz w:val="24"/>
                <w:szCs w:val="24"/>
              </w:rPr>
              <w:t xml:space="preserve">Радиус обслуживания следует принимать в соответствии с таблицей 21 </w:t>
            </w:r>
            <w:r>
              <w:rPr>
                <w:rFonts w:ascii="Times New Roman" w:hAnsi="Times New Roman" w:cs="Times New Roman"/>
                <w:sz w:val="24"/>
                <w:szCs w:val="24"/>
              </w:rPr>
              <w:t>настоящих Н</w:t>
            </w:r>
            <w:r w:rsidRPr="00C34859">
              <w:rPr>
                <w:rFonts w:ascii="Times New Roman" w:hAnsi="Times New Roman" w:cs="Times New Roman"/>
                <w:sz w:val="24"/>
                <w:szCs w:val="24"/>
              </w:rPr>
              <w:t>ормативов;</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8354CB">
            <w:pPr>
              <w:pStyle w:val="affffff1"/>
              <w:ind w:firstLine="0"/>
            </w:pPr>
            <w:bookmarkStart w:id="29" w:name="sub_43"/>
            <w:r w:rsidRPr="00E77C2D">
              <w:t>Общеобразовательные организации: школы, лицеи, гимназии, кадетские училища</w:t>
            </w:r>
            <w:bookmarkEnd w:id="29"/>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jc w:val="center"/>
            </w:pPr>
            <w:r w:rsidRPr="00E77C2D">
              <w:t>1 место</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jc w:val="center"/>
            </w:pPr>
            <w:r w:rsidRPr="00E77C2D">
              <w:t>по расчету</w:t>
            </w:r>
            <w:hyperlink w:anchor="sub_411" w:history="1">
              <w:r w:rsidRPr="00E77C2D">
                <w:rPr>
                  <w:rStyle w:val="affc"/>
                  <w:color w:val="auto"/>
                </w:rPr>
                <w:t>*</w:t>
              </w:r>
            </w:hyperlink>
          </w:p>
        </w:tc>
        <w:tc>
          <w:tcPr>
            <w:tcW w:w="2912" w:type="dxa"/>
            <w:tcBorders>
              <w:top w:val="single" w:sz="4" w:space="0" w:color="auto"/>
              <w:left w:val="single" w:sz="4" w:space="0" w:color="auto"/>
              <w:bottom w:val="single" w:sz="4" w:space="0" w:color="auto"/>
              <w:right w:val="single" w:sz="4" w:space="0" w:color="auto"/>
            </w:tcBorders>
          </w:tcPr>
          <w:p w:rsidR="009842F7" w:rsidRDefault="009842F7" w:rsidP="009842F7">
            <w:pPr>
              <w:pStyle w:val="affffd"/>
              <w:ind w:firstLine="0"/>
              <w:jc w:val="center"/>
            </w:pPr>
            <w:r>
              <w:t>При вместимости общеобразовательной организации, учащихся:</w:t>
            </w:r>
          </w:p>
          <w:p w:rsidR="009842F7" w:rsidRDefault="009842F7" w:rsidP="009842F7">
            <w:pPr>
              <w:pStyle w:val="affffd"/>
              <w:ind w:firstLine="0"/>
              <w:jc w:val="center"/>
            </w:pPr>
            <w:r>
              <w:t>св. 40 до 400 - 55 м на одного учащегося</w:t>
            </w:r>
          </w:p>
          <w:p w:rsidR="009842F7" w:rsidRDefault="009842F7" w:rsidP="009842F7">
            <w:pPr>
              <w:pStyle w:val="affffd"/>
              <w:ind w:firstLine="0"/>
              <w:jc w:val="center"/>
            </w:pPr>
            <w:r>
              <w:t>св. 400 до 500 - 65 -//-</w:t>
            </w:r>
          </w:p>
          <w:p w:rsidR="009842F7" w:rsidRDefault="009842F7" w:rsidP="009842F7">
            <w:pPr>
              <w:pStyle w:val="affffd"/>
              <w:ind w:firstLine="0"/>
              <w:jc w:val="center"/>
            </w:pPr>
            <w:r>
              <w:t>св. 500 до 600 - 55 -//-</w:t>
            </w:r>
          </w:p>
          <w:p w:rsidR="009842F7" w:rsidRDefault="009842F7" w:rsidP="009842F7">
            <w:pPr>
              <w:pStyle w:val="affffd"/>
              <w:ind w:firstLine="0"/>
              <w:jc w:val="center"/>
            </w:pPr>
            <w:r>
              <w:t>св. 600 до 800 - 45 -//-</w:t>
            </w:r>
          </w:p>
          <w:p w:rsidR="009842F7" w:rsidRDefault="009842F7" w:rsidP="009842F7">
            <w:pPr>
              <w:pStyle w:val="affffd"/>
              <w:ind w:firstLine="0"/>
              <w:jc w:val="center"/>
            </w:pPr>
            <w:r>
              <w:t>св. 800 до 1100 - 36 -//-</w:t>
            </w:r>
          </w:p>
          <w:p w:rsidR="009842F7" w:rsidRDefault="009842F7" w:rsidP="009842F7">
            <w:pPr>
              <w:pStyle w:val="affffd"/>
              <w:ind w:firstLine="0"/>
              <w:jc w:val="center"/>
            </w:pPr>
            <w:r>
              <w:t>св. 1100 до 1500 - 23 -//-</w:t>
            </w:r>
          </w:p>
          <w:p w:rsidR="009842F7" w:rsidRDefault="009842F7" w:rsidP="009842F7">
            <w:pPr>
              <w:pStyle w:val="affffd"/>
              <w:ind w:firstLine="0"/>
              <w:jc w:val="center"/>
            </w:pPr>
            <w:r>
              <w:t>св. 1500 до 2000 - 18 -//-</w:t>
            </w:r>
          </w:p>
          <w:p w:rsidR="009842F7" w:rsidRDefault="009842F7" w:rsidP="009842F7">
            <w:pPr>
              <w:pStyle w:val="affffd"/>
              <w:ind w:firstLine="0"/>
              <w:jc w:val="center"/>
            </w:pPr>
            <w:r>
              <w:t>св. 2000 - 16 -//-.</w:t>
            </w:r>
          </w:p>
          <w:p w:rsidR="008354CB" w:rsidRPr="00E77C2D" w:rsidRDefault="009842F7" w:rsidP="009842F7">
            <w:pPr>
              <w:pStyle w:val="affffd"/>
              <w:ind w:firstLine="0"/>
              <w:jc w:val="center"/>
            </w:pPr>
            <w:r>
              <w:t xml:space="preserve">Размеры земельных участков общеобразовательных </w:t>
            </w:r>
            <w:r>
              <w:lastRenderedPageBreak/>
              <w:t>организаций могут быть уменьшены при условии соблюдения требований технических регламентов.</w:t>
            </w:r>
          </w:p>
        </w:tc>
        <w:tc>
          <w:tcPr>
            <w:tcW w:w="4111" w:type="dxa"/>
            <w:tcBorders>
              <w:top w:val="single" w:sz="4" w:space="0" w:color="auto"/>
              <w:left w:val="single" w:sz="4" w:space="0" w:color="auto"/>
              <w:bottom w:val="single" w:sz="4" w:space="0" w:color="auto"/>
            </w:tcBorders>
          </w:tcPr>
          <w:p w:rsidR="008354CB" w:rsidRPr="00E77C2D" w:rsidRDefault="008354CB" w:rsidP="008354CB">
            <w:pPr>
              <w:pStyle w:val="affffff1"/>
              <w:ind w:firstLine="0"/>
            </w:pPr>
            <w:r w:rsidRPr="00E77C2D">
              <w:lastRenderedPageBreak/>
              <w:t xml:space="preserve">Радиус обслуживания следует принимать в соответствии с </w:t>
            </w:r>
            <w:r w:rsidRPr="009842F7">
              <w:t>таблицей 21</w:t>
            </w:r>
            <w:r w:rsidRPr="00E77C2D">
              <w:t xml:space="preserve"> настоящих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8354CB">
            <w:pPr>
              <w:pStyle w:val="affffff1"/>
              <w:ind w:firstLine="0"/>
            </w:pPr>
            <w:bookmarkStart w:id="30" w:name="sub_4015"/>
            <w:r w:rsidRPr="00E77C2D">
              <w:t>Межшкольный учебный комбинат, место</w:t>
            </w:r>
            <w:bookmarkEnd w:id="30"/>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8354CB">
            <w:pPr>
              <w:pStyle w:val="affffff1"/>
              <w:ind w:firstLine="0"/>
            </w:pPr>
            <w:r w:rsidRPr="00E77C2D">
              <w:t>1 место</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8354CB">
            <w:pPr>
              <w:pStyle w:val="affffff1"/>
              <w:ind w:firstLine="0"/>
            </w:pPr>
            <w:r w:rsidRPr="00E77C2D">
              <w:t>8% общего числа школьников</w:t>
            </w: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8354CB">
            <w:pPr>
              <w:pStyle w:val="affffff1"/>
              <w:ind w:firstLine="0"/>
            </w:pPr>
            <w:r w:rsidRPr="00E77C2D">
              <w:t>Размер земельных участков межшкольных учебно-производственных комбинатов рекомендуется принимать по</w:t>
            </w:r>
            <w:r w:rsidR="00331859" w:rsidRPr="00E77C2D">
              <w:t xml:space="preserve"> </w:t>
            </w:r>
            <w:r w:rsidR="00564C82" w:rsidRPr="00E77C2D">
              <w:rPr>
                <w:highlight w:val="yellow"/>
              </w:rPr>
              <w:t>таблице 20</w:t>
            </w:r>
            <w:r w:rsidRPr="00E77C2D">
              <w:t xml:space="preserve">, но не менее 2 га, при устройстве автополигона или </w:t>
            </w:r>
            <w:proofErr w:type="spellStart"/>
            <w:r w:rsidRPr="00E77C2D">
              <w:t>трактородрома</w:t>
            </w:r>
            <w:proofErr w:type="spellEnd"/>
            <w:r w:rsidRPr="00E77C2D">
              <w:t xml:space="preserve"> не менее 3 га</w:t>
            </w:r>
          </w:p>
        </w:tc>
        <w:tc>
          <w:tcPr>
            <w:tcW w:w="4111" w:type="dxa"/>
            <w:tcBorders>
              <w:top w:val="single" w:sz="4" w:space="0" w:color="auto"/>
              <w:left w:val="single" w:sz="4" w:space="0" w:color="auto"/>
              <w:bottom w:val="single" w:sz="4" w:space="0" w:color="auto"/>
            </w:tcBorders>
          </w:tcPr>
          <w:p w:rsidR="008354CB" w:rsidRPr="00E77C2D" w:rsidRDefault="008354CB" w:rsidP="008354CB">
            <w:pPr>
              <w:pStyle w:val="affffff1"/>
              <w:ind w:firstLine="0"/>
            </w:pPr>
            <w:proofErr w:type="spellStart"/>
            <w:r w:rsidRPr="00E77C2D">
              <w:t>Автотрактородром</w:t>
            </w:r>
            <w:proofErr w:type="spellEnd"/>
            <w:r w:rsidRPr="00E77C2D">
              <w:t xml:space="preserve"> следует размещать вне селитебной территории</w:t>
            </w:r>
          </w:p>
          <w:p w:rsidR="008354CB" w:rsidRPr="00E77C2D" w:rsidRDefault="008354CB" w:rsidP="008354CB">
            <w:pPr>
              <w:pStyle w:val="affffff1"/>
              <w:ind w:firstLine="0"/>
            </w:pPr>
            <w:r w:rsidRPr="00E77C2D">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8354CB">
            <w:pPr>
              <w:pStyle w:val="affffff1"/>
              <w:ind w:firstLine="0"/>
            </w:pPr>
            <w:r w:rsidRPr="00E77C2D">
              <w:t>Внешкольные учреждения, место</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8354CB">
            <w:pPr>
              <w:pStyle w:val="affffff1"/>
              <w:ind w:firstLine="0"/>
            </w:pPr>
            <w:r w:rsidRPr="00E77C2D">
              <w:t>1 место</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8354CB">
            <w:pPr>
              <w:pStyle w:val="affffff1"/>
              <w:ind w:firstLine="0"/>
            </w:pPr>
            <w:r w:rsidRPr="00E77C2D">
              <w:t>10% от общего числа школьников, в том числе по видам зданий: Дворец (дом) творчества школьников - 3,3%;</w:t>
            </w:r>
          </w:p>
          <w:p w:rsidR="008354CB" w:rsidRPr="00E77C2D" w:rsidRDefault="008354CB" w:rsidP="008354CB">
            <w:pPr>
              <w:pStyle w:val="affffff1"/>
              <w:ind w:firstLine="0"/>
            </w:pPr>
            <w:r w:rsidRPr="00E77C2D">
              <w:t>станция юных техников - 0,9%;</w:t>
            </w:r>
          </w:p>
          <w:p w:rsidR="008354CB" w:rsidRPr="00E77C2D" w:rsidRDefault="008354CB" w:rsidP="008354CB">
            <w:pPr>
              <w:pStyle w:val="affffff1"/>
              <w:ind w:firstLine="0"/>
            </w:pPr>
            <w:r w:rsidRPr="00E77C2D">
              <w:t>станция юных натуралистов - 0,4%;</w:t>
            </w:r>
          </w:p>
          <w:p w:rsidR="008354CB" w:rsidRPr="00E77C2D" w:rsidRDefault="008354CB" w:rsidP="008354CB">
            <w:pPr>
              <w:pStyle w:val="affffff1"/>
              <w:ind w:firstLine="0"/>
            </w:pPr>
            <w:r w:rsidRPr="00E77C2D">
              <w:t>станция юных туристов - 0,4%;</w:t>
            </w:r>
          </w:p>
          <w:p w:rsidR="008354CB" w:rsidRPr="00E77C2D" w:rsidRDefault="008354CB" w:rsidP="008354CB">
            <w:pPr>
              <w:pStyle w:val="affffff1"/>
              <w:ind w:firstLine="0"/>
            </w:pPr>
            <w:r w:rsidRPr="00E77C2D">
              <w:t>детско-юношеская спортивная школа - 2,3%;</w:t>
            </w:r>
          </w:p>
          <w:p w:rsidR="008354CB" w:rsidRPr="00E77C2D" w:rsidRDefault="008354CB" w:rsidP="008354CB">
            <w:pPr>
              <w:pStyle w:val="affffff1"/>
              <w:ind w:firstLine="0"/>
            </w:pPr>
            <w:r w:rsidRPr="00E77C2D">
              <w:t>детская школа искусств или музыкальная, художественная, хореографическая школа - 2,7%</w:t>
            </w: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8354CB">
            <w:pPr>
              <w:pStyle w:val="affffff1"/>
              <w:ind w:firstLine="0"/>
            </w:pPr>
            <w:r w:rsidRPr="00E77C2D">
              <w:t>По заданию на проектирование</w:t>
            </w:r>
          </w:p>
        </w:tc>
        <w:tc>
          <w:tcPr>
            <w:tcW w:w="4111" w:type="dxa"/>
            <w:tcBorders>
              <w:top w:val="nil"/>
              <w:left w:val="single" w:sz="4" w:space="0" w:color="auto"/>
              <w:bottom w:val="single" w:sz="4" w:space="0" w:color="auto"/>
            </w:tcBorders>
          </w:tcPr>
          <w:p w:rsidR="008354CB" w:rsidRPr="00E77C2D" w:rsidRDefault="008354CB" w:rsidP="008354CB">
            <w:pPr>
              <w:pStyle w:val="affffff1"/>
              <w:ind w:firstLine="0"/>
            </w:pPr>
            <w:r w:rsidRPr="00E77C2D">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E77C2D" w:rsidRPr="00E77C2D" w:rsidTr="00767B2F">
        <w:tc>
          <w:tcPr>
            <w:tcW w:w="15452" w:type="dxa"/>
            <w:gridSpan w:val="7"/>
            <w:tcBorders>
              <w:top w:val="single" w:sz="4" w:space="0" w:color="auto"/>
              <w:bottom w:val="single" w:sz="4" w:space="0" w:color="auto"/>
            </w:tcBorders>
          </w:tcPr>
          <w:p w:rsidR="008354CB" w:rsidRPr="00E77C2D" w:rsidRDefault="008354CB" w:rsidP="00564C82">
            <w:pPr>
              <w:pStyle w:val="12"/>
              <w:ind w:firstLine="0"/>
            </w:pPr>
            <w:bookmarkStart w:id="31" w:name="sub_402"/>
            <w:r w:rsidRPr="00E77C2D">
              <w:t>II. Учреждения социального обслуживания и здравоохранения</w:t>
            </w:r>
            <w:bookmarkEnd w:id="31"/>
          </w:p>
        </w:tc>
      </w:tr>
      <w:tr w:rsidR="00E77C2D" w:rsidRPr="00E77C2D" w:rsidTr="00767B2F">
        <w:tc>
          <w:tcPr>
            <w:tcW w:w="2978" w:type="dxa"/>
            <w:tcBorders>
              <w:top w:val="single" w:sz="4" w:space="0" w:color="auto"/>
              <w:bottom w:val="single" w:sz="4" w:space="0" w:color="auto"/>
              <w:right w:val="single" w:sz="4" w:space="0" w:color="auto"/>
            </w:tcBorders>
          </w:tcPr>
          <w:p w:rsidR="00331859" w:rsidRPr="00E77C2D" w:rsidRDefault="00331859" w:rsidP="00564C82">
            <w:pPr>
              <w:pStyle w:val="affffff1"/>
              <w:ind w:firstLine="0"/>
            </w:pPr>
            <w:r w:rsidRPr="00E77C2D">
              <w:t>Детские дома - интернаты, место на 1 тыс. чел. (от 4 до 14 лет)</w:t>
            </w:r>
          </w:p>
        </w:tc>
        <w:tc>
          <w:tcPr>
            <w:tcW w:w="1871" w:type="dxa"/>
            <w:tcBorders>
              <w:top w:val="single" w:sz="4" w:space="0" w:color="auto"/>
              <w:left w:val="single" w:sz="4" w:space="0" w:color="auto"/>
              <w:bottom w:val="single" w:sz="4" w:space="0" w:color="auto"/>
              <w:right w:val="single" w:sz="4" w:space="0" w:color="auto"/>
            </w:tcBorders>
          </w:tcPr>
          <w:p w:rsidR="00331859" w:rsidRPr="00E77C2D" w:rsidRDefault="00331859" w:rsidP="00564C82">
            <w:pPr>
              <w:pStyle w:val="affffff1"/>
              <w:ind w:firstLine="0"/>
            </w:pPr>
            <w:r w:rsidRPr="00E77C2D">
              <w:t>1 место</w:t>
            </w:r>
          </w:p>
        </w:tc>
        <w:tc>
          <w:tcPr>
            <w:tcW w:w="3563" w:type="dxa"/>
            <w:gridSpan w:val="2"/>
            <w:tcBorders>
              <w:top w:val="single" w:sz="4" w:space="0" w:color="auto"/>
              <w:left w:val="single" w:sz="4" w:space="0" w:color="auto"/>
              <w:bottom w:val="single" w:sz="4" w:space="0" w:color="auto"/>
              <w:right w:val="single" w:sz="4" w:space="0" w:color="auto"/>
            </w:tcBorders>
          </w:tcPr>
          <w:p w:rsidR="00331859" w:rsidRPr="00E77C2D" w:rsidRDefault="00331859" w:rsidP="00331859">
            <w:pPr>
              <w:pStyle w:val="affffd"/>
              <w:ind w:firstLine="0"/>
              <w:jc w:val="center"/>
            </w:pPr>
            <w:r w:rsidRPr="00E77C2D">
              <w:t>3</w:t>
            </w:r>
          </w:p>
        </w:tc>
        <w:tc>
          <w:tcPr>
            <w:tcW w:w="2929" w:type="dxa"/>
            <w:gridSpan w:val="2"/>
            <w:tcBorders>
              <w:top w:val="single" w:sz="4" w:space="0" w:color="auto"/>
              <w:left w:val="single" w:sz="4" w:space="0" w:color="auto"/>
              <w:bottom w:val="single" w:sz="4" w:space="0" w:color="auto"/>
              <w:right w:val="single" w:sz="4" w:space="0" w:color="auto"/>
            </w:tcBorders>
          </w:tcPr>
          <w:p w:rsidR="00331859" w:rsidRPr="00E77C2D" w:rsidRDefault="00331859" w:rsidP="00564C82">
            <w:pPr>
              <w:pStyle w:val="affffff1"/>
              <w:ind w:firstLine="0"/>
            </w:pPr>
            <w:r w:rsidRPr="00E77C2D">
              <w:t>150 кв. м. (без учета площади застройки и хозяйственной зоны)</w:t>
            </w:r>
          </w:p>
        </w:tc>
        <w:tc>
          <w:tcPr>
            <w:tcW w:w="4111" w:type="dxa"/>
            <w:tcBorders>
              <w:top w:val="nil"/>
              <w:left w:val="single" w:sz="4" w:space="0" w:color="auto"/>
              <w:bottom w:val="single" w:sz="4" w:space="0" w:color="auto"/>
            </w:tcBorders>
          </w:tcPr>
          <w:p w:rsidR="00331859" w:rsidRPr="00E77C2D" w:rsidRDefault="00331859"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331859" w:rsidRPr="00E77C2D" w:rsidRDefault="00331859" w:rsidP="00564C82">
            <w:pPr>
              <w:pStyle w:val="affffff1"/>
              <w:ind w:firstLine="0"/>
            </w:pPr>
            <w:r w:rsidRPr="00E77C2D">
              <w:t xml:space="preserve">Специальные жилые дома </w:t>
            </w:r>
            <w:r w:rsidRPr="00E77C2D">
              <w:lastRenderedPageBreak/>
              <w:t>и группы квартир для ветеранов войны и труда и одиноких престарелых, место на 1 тыс. чел. (с 60 лет)</w:t>
            </w:r>
          </w:p>
        </w:tc>
        <w:tc>
          <w:tcPr>
            <w:tcW w:w="1871" w:type="dxa"/>
            <w:tcBorders>
              <w:top w:val="single" w:sz="4" w:space="0" w:color="auto"/>
              <w:left w:val="single" w:sz="4" w:space="0" w:color="auto"/>
              <w:bottom w:val="single" w:sz="4" w:space="0" w:color="auto"/>
              <w:right w:val="single" w:sz="4" w:space="0" w:color="auto"/>
            </w:tcBorders>
          </w:tcPr>
          <w:p w:rsidR="00331859" w:rsidRPr="00E77C2D" w:rsidRDefault="00331859" w:rsidP="00564C82">
            <w:pPr>
              <w:pStyle w:val="affffff1"/>
              <w:ind w:firstLine="0"/>
            </w:pPr>
            <w:r w:rsidRPr="00E77C2D">
              <w:lastRenderedPageBreak/>
              <w:t>1 человек</w:t>
            </w:r>
          </w:p>
        </w:tc>
        <w:tc>
          <w:tcPr>
            <w:tcW w:w="3563" w:type="dxa"/>
            <w:gridSpan w:val="2"/>
            <w:tcBorders>
              <w:top w:val="single" w:sz="4" w:space="0" w:color="auto"/>
              <w:left w:val="single" w:sz="4" w:space="0" w:color="auto"/>
              <w:bottom w:val="single" w:sz="4" w:space="0" w:color="auto"/>
              <w:right w:val="single" w:sz="4" w:space="0" w:color="auto"/>
            </w:tcBorders>
          </w:tcPr>
          <w:p w:rsidR="00331859" w:rsidRPr="00E77C2D" w:rsidRDefault="00331859" w:rsidP="00331859">
            <w:pPr>
              <w:pStyle w:val="affffd"/>
              <w:ind w:firstLine="0"/>
              <w:jc w:val="center"/>
            </w:pPr>
            <w:r w:rsidRPr="00E77C2D">
              <w:t>60</w:t>
            </w:r>
          </w:p>
        </w:tc>
        <w:tc>
          <w:tcPr>
            <w:tcW w:w="2929" w:type="dxa"/>
            <w:gridSpan w:val="2"/>
            <w:vMerge w:val="restart"/>
            <w:tcBorders>
              <w:top w:val="single" w:sz="4" w:space="0" w:color="auto"/>
              <w:left w:val="single" w:sz="4" w:space="0" w:color="auto"/>
              <w:bottom w:val="single" w:sz="4" w:space="0" w:color="auto"/>
              <w:right w:val="single" w:sz="4" w:space="0" w:color="auto"/>
            </w:tcBorders>
          </w:tcPr>
          <w:p w:rsidR="00331859" w:rsidRPr="00E77C2D" w:rsidRDefault="00331859" w:rsidP="00564C82">
            <w:pPr>
              <w:pStyle w:val="affffff1"/>
              <w:ind w:firstLine="0"/>
            </w:pPr>
            <w:r w:rsidRPr="00E77C2D">
              <w:t xml:space="preserve">100 м2 на 1 </w:t>
            </w:r>
            <w:proofErr w:type="gramStart"/>
            <w:r w:rsidRPr="00E77C2D">
              <w:t>чел</w:t>
            </w:r>
            <w:proofErr w:type="gramEnd"/>
            <w:r w:rsidRPr="00E77C2D">
              <w:t xml:space="preserve"> на дом, </w:t>
            </w:r>
          </w:p>
          <w:p w:rsidR="00331859" w:rsidRPr="00E77C2D" w:rsidRDefault="00331859" w:rsidP="00564C82">
            <w:pPr>
              <w:pStyle w:val="affffff1"/>
              <w:ind w:firstLine="0"/>
            </w:pPr>
            <w:r w:rsidRPr="00E77C2D">
              <w:lastRenderedPageBreak/>
              <w:t>125 м2 на 1 чел. на жилой комплекс для МНГ (по заданию на проектирование)</w:t>
            </w:r>
          </w:p>
        </w:tc>
        <w:tc>
          <w:tcPr>
            <w:tcW w:w="4111" w:type="dxa"/>
            <w:vMerge w:val="restart"/>
            <w:tcBorders>
              <w:top w:val="single" w:sz="4" w:space="0" w:color="auto"/>
              <w:left w:val="single" w:sz="4" w:space="0" w:color="auto"/>
              <w:bottom w:val="single" w:sz="4" w:space="0" w:color="auto"/>
            </w:tcBorders>
          </w:tcPr>
          <w:p w:rsidR="00331859" w:rsidRPr="00E77C2D" w:rsidRDefault="00331859" w:rsidP="00564C82">
            <w:pPr>
              <w:pStyle w:val="affffff1"/>
              <w:ind w:firstLine="0"/>
            </w:pPr>
            <w:r w:rsidRPr="00E77C2D">
              <w:lastRenderedPageBreak/>
              <w:t xml:space="preserve">0,5 - 1,0 га на дом, </w:t>
            </w:r>
          </w:p>
          <w:p w:rsidR="00331859" w:rsidRPr="00E77C2D" w:rsidRDefault="00331859" w:rsidP="00564C82">
            <w:pPr>
              <w:pStyle w:val="affffff1"/>
              <w:ind w:firstLine="0"/>
            </w:pPr>
            <w:r w:rsidRPr="00E77C2D">
              <w:lastRenderedPageBreak/>
              <w:t>1,25 - 1,5 га на группу домов</w:t>
            </w:r>
          </w:p>
          <w:p w:rsidR="00331859" w:rsidRPr="00E77C2D" w:rsidRDefault="00331859" w:rsidP="00564C82">
            <w:pPr>
              <w:pStyle w:val="affffff1"/>
              <w:ind w:firstLine="0"/>
            </w:pPr>
            <w:r w:rsidRPr="00E77C2D">
              <w:t>2,5 га на жилой комплекс для МГН</w:t>
            </w:r>
          </w:p>
        </w:tc>
      </w:tr>
      <w:tr w:rsidR="00E77C2D" w:rsidRPr="00E77C2D" w:rsidTr="00767B2F">
        <w:tc>
          <w:tcPr>
            <w:tcW w:w="2978" w:type="dxa"/>
            <w:tcBorders>
              <w:top w:val="single" w:sz="4" w:space="0" w:color="auto"/>
              <w:bottom w:val="single" w:sz="4" w:space="0" w:color="auto"/>
              <w:right w:val="single" w:sz="4" w:space="0" w:color="auto"/>
            </w:tcBorders>
          </w:tcPr>
          <w:p w:rsidR="00F31255" w:rsidRPr="00E77C2D" w:rsidRDefault="00F31255" w:rsidP="00564C82">
            <w:pPr>
              <w:pStyle w:val="affffff1"/>
              <w:ind w:firstLine="0"/>
            </w:pPr>
            <w:r w:rsidRPr="00E77C2D">
              <w:lastRenderedPageBreak/>
              <w:t>Специальные жилые дома и группы квартир для инвалидов на креслах - колясках и их семей, место на 1 тыс. чел. всего населения</w:t>
            </w:r>
          </w:p>
        </w:tc>
        <w:tc>
          <w:tcPr>
            <w:tcW w:w="1871" w:type="dxa"/>
            <w:tcBorders>
              <w:top w:val="single" w:sz="4" w:space="0" w:color="auto"/>
              <w:left w:val="single" w:sz="4" w:space="0" w:color="auto"/>
              <w:bottom w:val="single" w:sz="4" w:space="0" w:color="auto"/>
              <w:right w:val="single" w:sz="4" w:space="0" w:color="auto"/>
            </w:tcBorders>
          </w:tcPr>
          <w:p w:rsidR="00F31255" w:rsidRPr="00E77C2D" w:rsidRDefault="00F31255" w:rsidP="00564C82">
            <w:pPr>
              <w:pStyle w:val="affffff1"/>
              <w:ind w:firstLine="0"/>
            </w:pPr>
            <w:r w:rsidRPr="00E77C2D">
              <w:t>1 чел.</w:t>
            </w:r>
          </w:p>
        </w:tc>
        <w:tc>
          <w:tcPr>
            <w:tcW w:w="3563" w:type="dxa"/>
            <w:gridSpan w:val="2"/>
            <w:tcBorders>
              <w:top w:val="single" w:sz="4" w:space="0" w:color="auto"/>
              <w:left w:val="single" w:sz="4" w:space="0" w:color="auto"/>
              <w:bottom w:val="single" w:sz="4" w:space="0" w:color="auto"/>
              <w:right w:val="single" w:sz="4" w:space="0" w:color="auto"/>
            </w:tcBorders>
          </w:tcPr>
          <w:p w:rsidR="00F31255" w:rsidRPr="00E77C2D" w:rsidRDefault="00F31255" w:rsidP="00F31255">
            <w:pPr>
              <w:pStyle w:val="affffd"/>
              <w:ind w:firstLine="0"/>
              <w:jc w:val="center"/>
            </w:pPr>
            <w:r w:rsidRPr="00E77C2D">
              <w:t>0,5</w:t>
            </w:r>
          </w:p>
        </w:tc>
        <w:tc>
          <w:tcPr>
            <w:tcW w:w="2929" w:type="dxa"/>
            <w:gridSpan w:val="2"/>
            <w:vMerge/>
            <w:tcBorders>
              <w:top w:val="single" w:sz="4" w:space="0" w:color="auto"/>
              <w:left w:val="single" w:sz="4" w:space="0" w:color="auto"/>
              <w:bottom w:val="single" w:sz="4" w:space="0" w:color="auto"/>
              <w:right w:val="single" w:sz="4" w:space="0" w:color="auto"/>
            </w:tcBorders>
          </w:tcPr>
          <w:p w:rsidR="00F31255" w:rsidRPr="00E77C2D" w:rsidRDefault="00F31255" w:rsidP="00564C82">
            <w:pPr>
              <w:pStyle w:val="affffd"/>
              <w:ind w:firstLine="0"/>
            </w:pPr>
          </w:p>
        </w:tc>
        <w:tc>
          <w:tcPr>
            <w:tcW w:w="4111" w:type="dxa"/>
            <w:vMerge/>
            <w:tcBorders>
              <w:top w:val="single" w:sz="4" w:space="0" w:color="auto"/>
              <w:left w:val="single" w:sz="4" w:space="0" w:color="auto"/>
              <w:bottom w:val="single" w:sz="4" w:space="0" w:color="auto"/>
            </w:tcBorders>
          </w:tcPr>
          <w:p w:rsidR="00F31255" w:rsidRPr="00E77C2D" w:rsidRDefault="00F31255" w:rsidP="00564C82">
            <w:pPr>
              <w:pStyle w:val="affffd"/>
              <w:ind w:firstLine="0"/>
            </w:pPr>
          </w:p>
        </w:tc>
      </w:tr>
      <w:tr w:rsidR="00AB1E84" w:rsidRPr="00E77C2D" w:rsidTr="00AB1E84">
        <w:tc>
          <w:tcPr>
            <w:tcW w:w="2978" w:type="dxa"/>
            <w:tcBorders>
              <w:top w:val="single" w:sz="4" w:space="0" w:color="auto"/>
              <w:bottom w:val="single" w:sz="4" w:space="0" w:color="auto"/>
              <w:right w:val="single" w:sz="4" w:space="0" w:color="auto"/>
            </w:tcBorders>
          </w:tcPr>
          <w:p w:rsidR="00AB1E84" w:rsidRPr="00E77C2D" w:rsidRDefault="00AB1E84" w:rsidP="00564C82">
            <w:pPr>
              <w:pStyle w:val="affffff1"/>
              <w:ind w:firstLine="0"/>
            </w:pPr>
            <w:r w:rsidRPr="001A4922">
              <w:t>Учреждения медико-социального обслуживания</w:t>
            </w:r>
          </w:p>
        </w:tc>
        <w:tc>
          <w:tcPr>
            <w:tcW w:w="1871" w:type="dxa"/>
            <w:tcBorders>
              <w:top w:val="single" w:sz="4" w:space="0" w:color="auto"/>
              <w:left w:val="single" w:sz="4" w:space="0" w:color="auto"/>
              <w:bottom w:val="single" w:sz="4" w:space="0" w:color="auto"/>
              <w:right w:val="single" w:sz="4" w:space="0" w:color="auto"/>
            </w:tcBorders>
          </w:tcPr>
          <w:p w:rsidR="00AB1E84" w:rsidRPr="00E77C2D" w:rsidRDefault="00AB1E84" w:rsidP="00564C82">
            <w:pPr>
              <w:pStyle w:val="affffff1"/>
              <w:ind w:firstLine="0"/>
            </w:pPr>
            <w:r w:rsidRPr="001A4922">
              <w:t>1 койка</w:t>
            </w:r>
          </w:p>
        </w:tc>
        <w:tc>
          <w:tcPr>
            <w:tcW w:w="1843" w:type="dxa"/>
            <w:tcBorders>
              <w:top w:val="single" w:sz="4" w:space="0" w:color="auto"/>
              <w:left w:val="single" w:sz="4" w:space="0" w:color="auto"/>
              <w:bottom w:val="single" w:sz="4" w:space="0" w:color="auto"/>
              <w:right w:val="single" w:sz="4" w:space="0" w:color="auto"/>
            </w:tcBorders>
          </w:tcPr>
          <w:p w:rsidR="00AB1E84" w:rsidRPr="00E77C2D" w:rsidRDefault="00AB1E84" w:rsidP="00F31255">
            <w:pPr>
              <w:pStyle w:val="affffd"/>
              <w:ind w:firstLine="0"/>
              <w:jc w:val="center"/>
            </w:pPr>
            <w:r w:rsidRPr="001A4922">
              <w:t>2 на 1000 лиц старшей возрастной группы (ЛСВГ)</w:t>
            </w:r>
          </w:p>
        </w:tc>
        <w:tc>
          <w:tcPr>
            <w:tcW w:w="1720" w:type="dxa"/>
            <w:tcBorders>
              <w:top w:val="single" w:sz="4" w:space="0" w:color="auto"/>
              <w:left w:val="single" w:sz="4" w:space="0" w:color="auto"/>
              <w:bottom w:val="single" w:sz="4" w:space="0" w:color="auto"/>
              <w:right w:val="single" w:sz="4" w:space="0" w:color="auto"/>
            </w:tcBorders>
          </w:tcPr>
          <w:p w:rsidR="00AB1E84" w:rsidRPr="00E77C2D" w:rsidRDefault="00AB1E84" w:rsidP="00F31255">
            <w:pPr>
              <w:pStyle w:val="affffd"/>
              <w:ind w:firstLine="0"/>
              <w:jc w:val="center"/>
            </w:pPr>
          </w:p>
        </w:tc>
        <w:tc>
          <w:tcPr>
            <w:tcW w:w="2929" w:type="dxa"/>
            <w:gridSpan w:val="2"/>
            <w:tcBorders>
              <w:top w:val="single" w:sz="4" w:space="0" w:color="auto"/>
              <w:left w:val="single" w:sz="4" w:space="0" w:color="auto"/>
              <w:bottom w:val="single" w:sz="4" w:space="0" w:color="auto"/>
              <w:right w:val="single" w:sz="4" w:space="0" w:color="auto"/>
            </w:tcBorders>
          </w:tcPr>
          <w:p w:rsidR="00AB1E84" w:rsidRPr="00E77C2D" w:rsidRDefault="00AB1E84" w:rsidP="00564C82">
            <w:pPr>
              <w:pStyle w:val="affffd"/>
              <w:ind w:firstLine="0"/>
            </w:pPr>
            <w:r w:rsidRPr="00705551">
              <w:t>По заданию на проектирование</w:t>
            </w:r>
          </w:p>
        </w:tc>
        <w:tc>
          <w:tcPr>
            <w:tcW w:w="4111" w:type="dxa"/>
            <w:tcBorders>
              <w:top w:val="single" w:sz="4" w:space="0" w:color="auto"/>
              <w:left w:val="single" w:sz="4" w:space="0" w:color="auto"/>
              <w:bottom w:val="single" w:sz="4" w:space="0" w:color="auto"/>
            </w:tcBorders>
          </w:tcPr>
          <w:p w:rsidR="00AB1E84" w:rsidRPr="00E77C2D" w:rsidRDefault="00AB1E84" w:rsidP="00564C82">
            <w:pPr>
              <w:pStyle w:val="affffd"/>
              <w:ind w:firstLine="0"/>
            </w:pPr>
            <w:r w:rsidRPr="00705551">
              <w:t>Возможно размещение в пригородной зоне</w:t>
            </w:r>
          </w:p>
        </w:tc>
      </w:tr>
      <w:tr w:rsidR="00E77C2D" w:rsidRPr="00E77C2D" w:rsidTr="00767B2F">
        <w:tc>
          <w:tcPr>
            <w:tcW w:w="2978" w:type="dxa"/>
            <w:tcBorders>
              <w:top w:val="single" w:sz="4" w:space="0" w:color="auto"/>
              <w:bottom w:val="nil"/>
              <w:right w:val="single" w:sz="4" w:space="0" w:color="auto"/>
            </w:tcBorders>
          </w:tcPr>
          <w:p w:rsidR="008354CB" w:rsidRPr="00E77C2D" w:rsidRDefault="008354CB" w:rsidP="00564C82">
            <w:pPr>
              <w:pStyle w:val="affffff1"/>
              <w:ind w:firstLine="0"/>
            </w:pPr>
            <w:r w:rsidRPr="00E77C2D">
              <w:t>Учреждения здравоохранения</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1843" w:type="dxa"/>
            <w:tcBorders>
              <w:top w:val="single" w:sz="4" w:space="0" w:color="auto"/>
              <w:left w:val="single" w:sz="4" w:space="0" w:color="auto"/>
              <w:bottom w:val="nil"/>
              <w:right w:val="single" w:sz="4" w:space="0" w:color="auto"/>
            </w:tcBorders>
          </w:tcPr>
          <w:p w:rsidR="008354CB" w:rsidRPr="00E77C2D" w:rsidRDefault="008354CB" w:rsidP="00564C82">
            <w:pPr>
              <w:pStyle w:val="affffd"/>
              <w:ind w:firstLine="0"/>
            </w:pPr>
          </w:p>
        </w:tc>
        <w:tc>
          <w:tcPr>
            <w:tcW w:w="1720"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2929" w:type="dxa"/>
            <w:gridSpan w:val="2"/>
            <w:tcBorders>
              <w:top w:val="single" w:sz="4" w:space="0" w:color="auto"/>
              <w:left w:val="single" w:sz="4" w:space="0" w:color="auto"/>
              <w:bottom w:val="nil"/>
              <w:right w:val="single" w:sz="4" w:space="0" w:color="auto"/>
            </w:tcBorders>
          </w:tcPr>
          <w:p w:rsidR="008354CB" w:rsidRPr="00E77C2D" w:rsidRDefault="008354CB" w:rsidP="00564C82">
            <w:pPr>
              <w:pStyle w:val="affffd"/>
              <w:ind w:firstLine="0"/>
            </w:pPr>
          </w:p>
        </w:tc>
        <w:tc>
          <w:tcPr>
            <w:tcW w:w="4111" w:type="dxa"/>
            <w:tcBorders>
              <w:top w:val="single" w:sz="4" w:space="0" w:color="auto"/>
              <w:left w:val="single" w:sz="4" w:space="0" w:color="auto"/>
              <w:bottom w:val="single" w:sz="4" w:space="0" w:color="auto"/>
            </w:tcBorders>
          </w:tcPr>
          <w:p w:rsidR="008354CB" w:rsidRPr="00E77C2D" w:rsidRDefault="008354CB" w:rsidP="00564C82">
            <w:pPr>
              <w:pStyle w:val="affffd"/>
              <w:ind w:firstLine="0"/>
            </w:pPr>
          </w:p>
        </w:tc>
      </w:tr>
      <w:tr w:rsidR="00A33BA9" w:rsidRPr="00E77C2D" w:rsidTr="00A93428">
        <w:tc>
          <w:tcPr>
            <w:tcW w:w="2978" w:type="dxa"/>
            <w:tcBorders>
              <w:top w:val="single" w:sz="4" w:space="0" w:color="auto"/>
              <w:bottom w:val="nil"/>
              <w:right w:val="single" w:sz="4" w:space="0" w:color="auto"/>
            </w:tcBorders>
            <w:vAlign w:val="center"/>
          </w:tcPr>
          <w:p w:rsidR="00A33BA9" w:rsidRPr="00C34859" w:rsidRDefault="00A33BA9" w:rsidP="00A33BA9">
            <w:pPr>
              <w:pStyle w:val="ConsPlusNormal"/>
              <w:ind w:firstLine="0"/>
              <w:jc w:val="left"/>
              <w:rPr>
                <w:rFonts w:ascii="Times New Roman" w:hAnsi="Times New Roman" w:cs="Times New Roman"/>
                <w:sz w:val="24"/>
                <w:szCs w:val="24"/>
              </w:rPr>
            </w:pPr>
            <w:r w:rsidRPr="00C34859">
              <w:rPr>
                <w:rFonts w:ascii="Times New Roman" w:hAnsi="Times New Roman" w:cs="Times New Roman"/>
                <w:sz w:val="24"/>
                <w:szCs w:val="24"/>
              </w:rPr>
              <w:t>Амбулаторно-поликлинические организации (поликлиники) для взрослых</w:t>
            </w:r>
          </w:p>
        </w:tc>
        <w:tc>
          <w:tcPr>
            <w:tcW w:w="1871" w:type="dxa"/>
            <w:tcBorders>
              <w:top w:val="single" w:sz="4" w:space="0" w:color="auto"/>
              <w:left w:val="single" w:sz="4" w:space="0" w:color="auto"/>
              <w:bottom w:val="single" w:sz="4" w:space="0" w:color="auto"/>
              <w:right w:val="single" w:sz="4" w:space="0" w:color="auto"/>
            </w:tcBorders>
            <w:vAlign w:val="center"/>
          </w:tcPr>
          <w:p w:rsidR="00A33BA9" w:rsidRPr="00C34859" w:rsidRDefault="00A33BA9" w:rsidP="00A33BA9">
            <w:pPr>
              <w:pStyle w:val="ConsPlusNormal"/>
              <w:ind w:firstLine="0"/>
              <w:jc w:val="center"/>
              <w:rPr>
                <w:rFonts w:ascii="Times New Roman" w:hAnsi="Times New Roman" w:cs="Times New Roman"/>
                <w:sz w:val="24"/>
                <w:szCs w:val="24"/>
              </w:rPr>
            </w:pPr>
            <w:r w:rsidRPr="00C34859">
              <w:rPr>
                <w:rFonts w:ascii="Times New Roman" w:hAnsi="Times New Roman" w:cs="Times New Roman"/>
                <w:sz w:val="24"/>
                <w:szCs w:val="24"/>
              </w:rPr>
              <w:t>1 посещение в смену на 1000 чел.</w:t>
            </w:r>
          </w:p>
        </w:tc>
        <w:tc>
          <w:tcPr>
            <w:tcW w:w="3563" w:type="dxa"/>
            <w:gridSpan w:val="2"/>
            <w:tcBorders>
              <w:top w:val="single" w:sz="4" w:space="0" w:color="auto"/>
              <w:left w:val="single" w:sz="4" w:space="0" w:color="auto"/>
              <w:bottom w:val="nil"/>
              <w:right w:val="single" w:sz="4" w:space="0" w:color="auto"/>
            </w:tcBorders>
            <w:vAlign w:val="center"/>
          </w:tcPr>
          <w:p w:rsidR="00A33BA9" w:rsidRPr="00C34859" w:rsidRDefault="00A33BA9" w:rsidP="00A33BA9">
            <w:pPr>
              <w:pStyle w:val="ConsPlusNormal"/>
              <w:ind w:firstLine="0"/>
              <w:jc w:val="center"/>
              <w:rPr>
                <w:rFonts w:ascii="Times New Roman" w:hAnsi="Times New Roman" w:cs="Times New Roman"/>
                <w:sz w:val="24"/>
                <w:szCs w:val="24"/>
              </w:rPr>
            </w:pPr>
            <w:r w:rsidRPr="00C34859">
              <w:rPr>
                <w:rFonts w:ascii="Times New Roman" w:hAnsi="Times New Roman" w:cs="Times New Roman"/>
                <w:sz w:val="24"/>
                <w:szCs w:val="24"/>
              </w:rPr>
              <w:t>18</w:t>
            </w:r>
          </w:p>
        </w:tc>
        <w:tc>
          <w:tcPr>
            <w:tcW w:w="2929" w:type="dxa"/>
            <w:gridSpan w:val="2"/>
            <w:tcBorders>
              <w:top w:val="single" w:sz="4" w:space="0" w:color="auto"/>
              <w:left w:val="single" w:sz="4" w:space="0" w:color="auto"/>
              <w:bottom w:val="nil"/>
              <w:right w:val="single" w:sz="4" w:space="0" w:color="auto"/>
            </w:tcBorders>
            <w:vAlign w:val="center"/>
          </w:tcPr>
          <w:p w:rsidR="00A33BA9" w:rsidRPr="00C34859" w:rsidRDefault="00A33BA9" w:rsidP="00A33BA9">
            <w:pPr>
              <w:pStyle w:val="ConsPlusNormal"/>
              <w:ind w:firstLine="0"/>
              <w:jc w:val="center"/>
              <w:rPr>
                <w:rFonts w:ascii="Times New Roman" w:hAnsi="Times New Roman" w:cs="Times New Roman"/>
                <w:sz w:val="24"/>
                <w:szCs w:val="24"/>
              </w:rPr>
            </w:pPr>
            <w:r w:rsidRPr="00C34859">
              <w:rPr>
                <w:rFonts w:ascii="Times New Roman" w:hAnsi="Times New Roman" w:cs="Times New Roman"/>
                <w:sz w:val="24"/>
                <w:szCs w:val="24"/>
              </w:rPr>
              <w:t>0,1 га на 100 посещений в смену</w:t>
            </w:r>
          </w:p>
        </w:tc>
        <w:tc>
          <w:tcPr>
            <w:tcW w:w="4111" w:type="dxa"/>
            <w:tcBorders>
              <w:top w:val="single" w:sz="4" w:space="0" w:color="auto"/>
              <w:left w:val="single" w:sz="4" w:space="0" w:color="auto"/>
              <w:bottom w:val="single" w:sz="4" w:space="0" w:color="auto"/>
            </w:tcBorders>
            <w:vAlign w:val="center"/>
          </w:tcPr>
          <w:p w:rsidR="00A33BA9" w:rsidRPr="00C34859" w:rsidRDefault="00A33BA9" w:rsidP="00A33BA9">
            <w:pPr>
              <w:pStyle w:val="ConsPlusNormal"/>
              <w:ind w:firstLine="0"/>
              <w:jc w:val="left"/>
              <w:rPr>
                <w:rFonts w:ascii="Times New Roman" w:hAnsi="Times New Roman" w:cs="Times New Roman"/>
                <w:sz w:val="24"/>
                <w:szCs w:val="24"/>
              </w:rPr>
            </w:pPr>
            <w:r w:rsidRPr="00C34859">
              <w:rPr>
                <w:rFonts w:ascii="Times New Roman" w:hAnsi="Times New Roman" w:cs="Times New Roman"/>
                <w:sz w:val="24"/>
                <w:szCs w:val="24"/>
              </w:rPr>
              <w:t>радиус обслуживания - 1000 м</w:t>
            </w:r>
          </w:p>
        </w:tc>
      </w:tr>
      <w:tr w:rsidR="00A33BA9" w:rsidRPr="00E77C2D" w:rsidTr="00A93428">
        <w:tc>
          <w:tcPr>
            <w:tcW w:w="2978" w:type="dxa"/>
            <w:tcBorders>
              <w:top w:val="single" w:sz="4" w:space="0" w:color="auto"/>
              <w:bottom w:val="nil"/>
              <w:right w:val="single" w:sz="4" w:space="0" w:color="auto"/>
            </w:tcBorders>
            <w:vAlign w:val="center"/>
          </w:tcPr>
          <w:p w:rsidR="00A33BA9" w:rsidRPr="00C34859" w:rsidRDefault="00A33BA9" w:rsidP="00A33BA9">
            <w:pPr>
              <w:pStyle w:val="ConsPlusNormal"/>
              <w:ind w:firstLine="0"/>
              <w:jc w:val="left"/>
              <w:rPr>
                <w:rFonts w:ascii="Times New Roman" w:hAnsi="Times New Roman" w:cs="Times New Roman"/>
                <w:sz w:val="24"/>
                <w:szCs w:val="24"/>
              </w:rPr>
            </w:pPr>
            <w:r w:rsidRPr="00C34859">
              <w:rPr>
                <w:rFonts w:ascii="Times New Roman" w:hAnsi="Times New Roman" w:cs="Times New Roman"/>
                <w:sz w:val="24"/>
                <w:szCs w:val="24"/>
              </w:rPr>
              <w:t>Амбулаторно-поликлинические организации (поликлиники) для детей</w:t>
            </w:r>
          </w:p>
        </w:tc>
        <w:tc>
          <w:tcPr>
            <w:tcW w:w="1871" w:type="dxa"/>
            <w:tcBorders>
              <w:top w:val="single" w:sz="4" w:space="0" w:color="auto"/>
              <w:left w:val="single" w:sz="4" w:space="0" w:color="auto"/>
              <w:bottom w:val="single" w:sz="4" w:space="0" w:color="auto"/>
              <w:right w:val="single" w:sz="4" w:space="0" w:color="auto"/>
            </w:tcBorders>
            <w:vAlign w:val="center"/>
          </w:tcPr>
          <w:p w:rsidR="00A33BA9" w:rsidRPr="00C34859" w:rsidRDefault="00A33BA9" w:rsidP="00A33BA9">
            <w:pPr>
              <w:pStyle w:val="ConsPlusNormal"/>
              <w:ind w:firstLine="0"/>
              <w:jc w:val="center"/>
              <w:rPr>
                <w:rFonts w:ascii="Times New Roman" w:hAnsi="Times New Roman" w:cs="Times New Roman"/>
                <w:sz w:val="24"/>
                <w:szCs w:val="24"/>
              </w:rPr>
            </w:pPr>
            <w:r w:rsidRPr="00C34859">
              <w:rPr>
                <w:rFonts w:ascii="Times New Roman" w:hAnsi="Times New Roman" w:cs="Times New Roman"/>
                <w:sz w:val="24"/>
                <w:szCs w:val="24"/>
              </w:rPr>
              <w:t>1 посещение в смену на 1000 чел.</w:t>
            </w:r>
          </w:p>
        </w:tc>
        <w:tc>
          <w:tcPr>
            <w:tcW w:w="3563" w:type="dxa"/>
            <w:gridSpan w:val="2"/>
            <w:tcBorders>
              <w:top w:val="single" w:sz="4" w:space="0" w:color="auto"/>
              <w:left w:val="single" w:sz="4" w:space="0" w:color="auto"/>
              <w:bottom w:val="nil"/>
              <w:right w:val="single" w:sz="4" w:space="0" w:color="auto"/>
            </w:tcBorders>
            <w:vAlign w:val="center"/>
          </w:tcPr>
          <w:p w:rsidR="00A33BA9" w:rsidRPr="00C34859" w:rsidRDefault="00A33BA9" w:rsidP="00A33BA9">
            <w:pPr>
              <w:pStyle w:val="ConsPlusNormal"/>
              <w:ind w:firstLine="0"/>
              <w:jc w:val="center"/>
              <w:rPr>
                <w:rFonts w:ascii="Times New Roman" w:hAnsi="Times New Roman" w:cs="Times New Roman"/>
                <w:sz w:val="24"/>
                <w:szCs w:val="24"/>
              </w:rPr>
            </w:pPr>
            <w:r w:rsidRPr="00C34859">
              <w:rPr>
                <w:rFonts w:ascii="Times New Roman" w:hAnsi="Times New Roman" w:cs="Times New Roman"/>
                <w:sz w:val="24"/>
                <w:szCs w:val="24"/>
              </w:rPr>
              <w:t>14</w:t>
            </w:r>
          </w:p>
        </w:tc>
        <w:tc>
          <w:tcPr>
            <w:tcW w:w="2929" w:type="dxa"/>
            <w:gridSpan w:val="2"/>
            <w:tcBorders>
              <w:top w:val="single" w:sz="4" w:space="0" w:color="auto"/>
              <w:left w:val="single" w:sz="4" w:space="0" w:color="auto"/>
              <w:bottom w:val="single" w:sz="4" w:space="0" w:color="auto"/>
              <w:right w:val="single" w:sz="4" w:space="0" w:color="auto"/>
            </w:tcBorders>
            <w:vAlign w:val="center"/>
          </w:tcPr>
          <w:p w:rsidR="00A33BA9" w:rsidRPr="00C34859" w:rsidRDefault="00A33BA9" w:rsidP="00A33BA9">
            <w:pPr>
              <w:pStyle w:val="ConsPlusNormal"/>
              <w:ind w:firstLine="0"/>
              <w:jc w:val="center"/>
              <w:rPr>
                <w:rFonts w:ascii="Times New Roman" w:hAnsi="Times New Roman" w:cs="Times New Roman"/>
                <w:sz w:val="24"/>
                <w:szCs w:val="24"/>
              </w:rPr>
            </w:pPr>
            <w:r w:rsidRPr="00C34859">
              <w:rPr>
                <w:rFonts w:ascii="Times New Roman" w:hAnsi="Times New Roman" w:cs="Times New Roman"/>
                <w:sz w:val="24"/>
                <w:szCs w:val="24"/>
              </w:rPr>
              <w:t>0,1 га на 100 посещений в смену</w:t>
            </w:r>
          </w:p>
        </w:tc>
        <w:tc>
          <w:tcPr>
            <w:tcW w:w="4111" w:type="dxa"/>
            <w:tcBorders>
              <w:top w:val="single" w:sz="4" w:space="0" w:color="auto"/>
              <w:left w:val="single" w:sz="4" w:space="0" w:color="auto"/>
              <w:bottom w:val="single" w:sz="4" w:space="0" w:color="auto"/>
            </w:tcBorders>
            <w:vAlign w:val="center"/>
          </w:tcPr>
          <w:p w:rsidR="00A33BA9" w:rsidRPr="00C34859" w:rsidRDefault="00A33BA9" w:rsidP="00A33BA9">
            <w:pPr>
              <w:pStyle w:val="ConsPlusNormal"/>
              <w:ind w:firstLine="0"/>
              <w:jc w:val="left"/>
              <w:rPr>
                <w:rFonts w:ascii="Times New Roman" w:hAnsi="Times New Roman" w:cs="Times New Roman"/>
                <w:sz w:val="24"/>
                <w:szCs w:val="24"/>
              </w:rPr>
            </w:pPr>
            <w:r w:rsidRPr="00C34859">
              <w:rPr>
                <w:rFonts w:ascii="Times New Roman" w:hAnsi="Times New Roman" w:cs="Times New Roman"/>
                <w:sz w:val="24"/>
                <w:szCs w:val="24"/>
              </w:rPr>
              <w:t>радиус обслуживания - 1000 м</w:t>
            </w:r>
          </w:p>
        </w:tc>
      </w:tr>
      <w:tr w:rsidR="00E77C2D" w:rsidRPr="00E77C2D" w:rsidTr="00767B2F">
        <w:tc>
          <w:tcPr>
            <w:tcW w:w="2978" w:type="dxa"/>
            <w:tcBorders>
              <w:top w:val="single" w:sz="4" w:space="0" w:color="auto"/>
              <w:bottom w:val="single" w:sz="4" w:space="0" w:color="auto"/>
              <w:right w:val="single" w:sz="4" w:space="0" w:color="auto"/>
            </w:tcBorders>
          </w:tcPr>
          <w:p w:rsidR="009C6ED5" w:rsidRPr="00E77C2D" w:rsidRDefault="009C6ED5" w:rsidP="00564C82">
            <w:pPr>
              <w:pStyle w:val="affffff1"/>
              <w:ind w:firstLine="0"/>
            </w:pPr>
            <w:r w:rsidRPr="00E77C2D">
              <w:t>Станции (подстанции) скорой медицинской помощи</w:t>
            </w:r>
          </w:p>
        </w:tc>
        <w:tc>
          <w:tcPr>
            <w:tcW w:w="1871" w:type="dxa"/>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ff1"/>
              <w:ind w:firstLine="0"/>
            </w:pPr>
            <w:r w:rsidRPr="00E77C2D">
              <w:t>1 автомобиль</w:t>
            </w:r>
          </w:p>
        </w:tc>
        <w:tc>
          <w:tcPr>
            <w:tcW w:w="3563" w:type="dxa"/>
            <w:gridSpan w:val="2"/>
            <w:tcBorders>
              <w:top w:val="single" w:sz="4" w:space="0" w:color="auto"/>
              <w:left w:val="single" w:sz="4" w:space="0" w:color="auto"/>
              <w:bottom w:val="single" w:sz="4" w:space="0" w:color="auto"/>
              <w:right w:val="single" w:sz="4" w:space="0" w:color="auto"/>
            </w:tcBorders>
          </w:tcPr>
          <w:p w:rsidR="009C6ED5" w:rsidRPr="00E77C2D" w:rsidRDefault="009C6ED5" w:rsidP="009C6ED5">
            <w:pPr>
              <w:pStyle w:val="affffd"/>
              <w:ind w:firstLine="0"/>
              <w:jc w:val="center"/>
            </w:pPr>
            <w:r w:rsidRPr="00E77C2D">
              <w:t>0,1</w:t>
            </w:r>
          </w:p>
        </w:tc>
        <w:tc>
          <w:tcPr>
            <w:tcW w:w="2929" w:type="dxa"/>
            <w:gridSpan w:val="2"/>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d"/>
              <w:ind w:firstLine="0"/>
            </w:pPr>
          </w:p>
        </w:tc>
        <w:tc>
          <w:tcPr>
            <w:tcW w:w="4111" w:type="dxa"/>
            <w:tcBorders>
              <w:top w:val="single" w:sz="4" w:space="0" w:color="auto"/>
              <w:left w:val="single" w:sz="4" w:space="0" w:color="auto"/>
              <w:bottom w:val="single" w:sz="4" w:space="0" w:color="auto"/>
            </w:tcBorders>
          </w:tcPr>
          <w:p w:rsidR="009C6ED5" w:rsidRPr="00E77C2D" w:rsidRDefault="009C6ED5" w:rsidP="00564C82">
            <w:pPr>
              <w:pStyle w:val="affffff1"/>
              <w:ind w:firstLine="0"/>
            </w:pPr>
            <w:r w:rsidRPr="00E77C2D">
              <w:t>в пределах зоны 15-минутной доступности на специальном автомобиле</w:t>
            </w:r>
          </w:p>
        </w:tc>
      </w:tr>
      <w:tr w:rsidR="00E77C2D" w:rsidRPr="00E77C2D" w:rsidTr="00767B2F">
        <w:tc>
          <w:tcPr>
            <w:tcW w:w="2978" w:type="dxa"/>
            <w:tcBorders>
              <w:top w:val="single" w:sz="4" w:space="0" w:color="auto"/>
              <w:bottom w:val="nil"/>
              <w:right w:val="single" w:sz="4" w:space="0" w:color="auto"/>
            </w:tcBorders>
          </w:tcPr>
          <w:p w:rsidR="009C6ED5" w:rsidRPr="00E77C2D" w:rsidRDefault="009C6ED5" w:rsidP="00564C82">
            <w:pPr>
              <w:pStyle w:val="affffff1"/>
              <w:ind w:firstLine="0"/>
            </w:pPr>
            <w:r w:rsidRPr="00E77C2D">
              <w:t>Выдвижные пункты скорой медицинской помощи, автомобиль</w:t>
            </w:r>
          </w:p>
        </w:tc>
        <w:tc>
          <w:tcPr>
            <w:tcW w:w="1871" w:type="dxa"/>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ff1"/>
              <w:ind w:firstLine="0"/>
            </w:pPr>
            <w:r w:rsidRPr="00E77C2D">
              <w:t>1 автомобиль</w:t>
            </w:r>
          </w:p>
        </w:tc>
        <w:tc>
          <w:tcPr>
            <w:tcW w:w="3563" w:type="dxa"/>
            <w:gridSpan w:val="2"/>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d"/>
              <w:ind w:firstLine="0"/>
              <w:jc w:val="center"/>
            </w:pPr>
            <w:r w:rsidRPr="00E77C2D">
              <w:t>0,2</w:t>
            </w:r>
          </w:p>
        </w:tc>
        <w:tc>
          <w:tcPr>
            <w:tcW w:w="2929" w:type="dxa"/>
            <w:gridSpan w:val="2"/>
            <w:tcBorders>
              <w:top w:val="single" w:sz="4" w:space="0" w:color="auto"/>
              <w:left w:val="single" w:sz="4" w:space="0" w:color="auto"/>
              <w:bottom w:val="nil"/>
              <w:right w:val="single" w:sz="4" w:space="0" w:color="auto"/>
            </w:tcBorders>
          </w:tcPr>
          <w:p w:rsidR="009C6ED5" w:rsidRPr="00E77C2D" w:rsidRDefault="009C6ED5" w:rsidP="00564C82">
            <w:pPr>
              <w:pStyle w:val="affffd"/>
              <w:ind w:firstLine="0"/>
            </w:pPr>
          </w:p>
        </w:tc>
        <w:tc>
          <w:tcPr>
            <w:tcW w:w="4111" w:type="dxa"/>
            <w:tcBorders>
              <w:top w:val="nil"/>
              <w:left w:val="single" w:sz="4" w:space="0" w:color="auto"/>
              <w:bottom w:val="single" w:sz="4" w:space="0" w:color="auto"/>
            </w:tcBorders>
          </w:tcPr>
          <w:p w:rsidR="009C6ED5" w:rsidRPr="00E77C2D" w:rsidRDefault="009C6ED5"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9C6ED5" w:rsidRPr="00E77C2D" w:rsidRDefault="009C6ED5" w:rsidP="00564C82">
            <w:pPr>
              <w:pStyle w:val="affffff1"/>
              <w:ind w:firstLine="0"/>
            </w:pPr>
            <w:bookmarkStart w:id="32" w:name="sub_40045"/>
            <w:r w:rsidRPr="00E77C2D">
              <w:t xml:space="preserve">Фельдшерские или </w:t>
            </w:r>
            <w:r w:rsidRPr="00E77C2D">
              <w:lastRenderedPageBreak/>
              <w:t>фельдшерско-акушерские пункты, объект</w:t>
            </w:r>
            <w:bookmarkEnd w:id="32"/>
          </w:p>
        </w:tc>
        <w:tc>
          <w:tcPr>
            <w:tcW w:w="1871" w:type="dxa"/>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ff1"/>
              <w:ind w:firstLine="0"/>
            </w:pPr>
            <w:r w:rsidRPr="00E77C2D">
              <w:lastRenderedPageBreak/>
              <w:t>1 объект</w:t>
            </w:r>
          </w:p>
        </w:tc>
        <w:tc>
          <w:tcPr>
            <w:tcW w:w="3563" w:type="dxa"/>
            <w:gridSpan w:val="2"/>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ff1"/>
              <w:ind w:firstLine="0"/>
            </w:pPr>
            <w:r w:rsidRPr="00E77C2D">
              <w:t xml:space="preserve">по заданию на проектирование, </w:t>
            </w:r>
            <w:r w:rsidRPr="00E77C2D">
              <w:lastRenderedPageBreak/>
              <w:t>определяемому органами здравоохранения</w:t>
            </w:r>
          </w:p>
        </w:tc>
        <w:tc>
          <w:tcPr>
            <w:tcW w:w="2929" w:type="dxa"/>
            <w:gridSpan w:val="2"/>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d"/>
              <w:ind w:firstLine="0"/>
              <w:jc w:val="center"/>
            </w:pPr>
            <w:r w:rsidRPr="00E77C2D">
              <w:lastRenderedPageBreak/>
              <w:t>0,2 га</w:t>
            </w:r>
          </w:p>
        </w:tc>
        <w:tc>
          <w:tcPr>
            <w:tcW w:w="4111" w:type="dxa"/>
            <w:tcBorders>
              <w:top w:val="single" w:sz="4" w:space="0" w:color="auto"/>
              <w:left w:val="single" w:sz="4" w:space="0" w:color="auto"/>
              <w:bottom w:val="single" w:sz="4" w:space="0" w:color="auto"/>
            </w:tcBorders>
          </w:tcPr>
          <w:p w:rsidR="009C6ED5" w:rsidRPr="00E77C2D" w:rsidRDefault="009C6ED5" w:rsidP="00F31255">
            <w:pPr>
              <w:pStyle w:val="affffff1"/>
              <w:ind w:firstLine="0"/>
            </w:pPr>
            <w:r w:rsidRPr="00E77C2D">
              <w:t xml:space="preserve">Для малых населенных пунктов, </w:t>
            </w:r>
            <w:r w:rsidRPr="00E77C2D">
              <w:lastRenderedPageBreak/>
              <w:t>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w:t>
            </w:r>
            <w:r w:rsidR="00F31255" w:rsidRPr="00E77C2D">
              <w:t xml:space="preserve"> </w:t>
            </w:r>
            <w:r w:rsidR="00F31255" w:rsidRPr="00E77C2D">
              <w:rPr>
                <w:highlight w:val="yellow"/>
              </w:rPr>
              <w:t>таблицей 21</w:t>
            </w:r>
            <w:r w:rsidRPr="00E77C2D">
              <w:t xml:space="preserve"> настоящих Нормативов</w:t>
            </w:r>
          </w:p>
        </w:tc>
      </w:tr>
      <w:tr w:rsidR="00E77C2D" w:rsidRPr="00E77C2D" w:rsidTr="00767B2F">
        <w:tc>
          <w:tcPr>
            <w:tcW w:w="2978" w:type="dxa"/>
            <w:tcBorders>
              <w:top w:val="single" w:sz="4" w:space="0" w:color="auto"/>
              <w:bottom w:val="single" w:sz="4" w:space="0" w:color="auto"/>
              <w:right w:val="single" w:sz="4" w:space="0" w:color="auto"/>
            </w:tcBorders>
          </w:tcPr>
          <w:p w:rsidR="009C6ED5" w:rsidRPr="00E77C2D" w:rsidRDefault="009C6ED5" w:rsidP="00564C82">
            <w:pPr>
              <w:pStyle w:val="affffff1"/>
              <w:ind w:firstLine="0"/>
            </w:pPr>
            <w:r w:rsidRPr="00E77C2D">
              <w:lastRenderedPageBreak/>
              <w:t>Молочные кухни, порция в сутки на 1 ребенка (до 1 года)</w:t>
            </w:r>
          </w:p>
        </w:tc>
        <w:tc>
          <w:tcPr>
            <w:tcW w:w="1871" w:type="dxa"/>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ff1"/>
              <w:ind w:firstLine="0"/>
            </w:pPr>
            <w:r w:rsidRPr="00E77C2D">
              <w:t>Порции в сутки на 1 ребенка</w:t>
            </w:r>
          </w:p>
        </w:tc>
        <w:tc>
          <w:tcPr>
            <w:tcW w:w="3563" w:type="dxa"/>
            <w:gridSpan w:val="2"/>
            <w:tcBorders>
              <w:top w:val="single" w:sz="4" w:space="0" w:color="auto"/>
              <w:left w:val="single" w:sz="4" w:space="0" w:color="auto"/>
              <w:bottom w:val="single" w:sz="4" w:space="0" w:color="auto"/>
              <w:right w:val="single" w:sz="4" w:space="0" w:color="auto"/>
            </w:tcBorders>
          </w:tcPr>
          <w:p w:rsidR="009C6ED5" w:rsidRPr="00E77C2D" w:rsidRDefault="009C6ED5" w:rsidP="009C6ED5">
            <w:pPr>
              <w:pStyle w:val="affffd"/>
              <w:ind w:firstLine="0"/>
              <w:jc w:val="center"/>
            </w:pPr>
            <w:r w:rsidRPr="00E77C2D">
              <w:t>4</w:t>
            </w:r>
          </w:p>
        </w:tc>
        <w:tc>
          <w:tcPr>
            <w:tcW w:w="2929" w:type="dxa"/>
            <w:gridSpan w:val="2"/>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ff1"/>
              <w:ind w:firstLine="0"/>
            </w:pPr>
            <w:r w:rsidRPr="00E77C2D">
              <w:t>0,015 га на 1 тыс. порций в сутки, но не менее 0,15 га</w:t>
            </w:r>
          </w:p>
        </w:tc>
        <w:tc>
          <w:tcPr>
            <w:tcW w:w="4111" w:type="dxa"/>
            <w:tcBorders>
              <w:top w:val="nil"/>
              <w:left w:val="single" w:sz="4" w:space="0" w:color="auto"/>
              <w:bottom w:val="single" w:sz="4" w:space="0" w:color="auto"/>
            </w:tcBorders>
          </w:tcPr>
          <w:p w:rsidR="009C6ED5" w:rsidRPr="00E77C2D" w:rsidRDefault="009C6ED5"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9C6ED5" w:rsidRPr="00E77C2D" w:rsidRDefault="009C6ED5" w:rsidP="00564C82">
            <w:pPr>
              <w:pStyle w:val="affffff1"/>
              <w:ind w:firstLine="0"/>
            </w:pPr>
            <w:r w:rsidRPr="00E77C2D">
              <w:t>Раздаточные пункты молочных кухонь, м2 общей площади на 1 ребенка (до 1 года)</w:t>
            </w:r>
          </w:p>
        </w:tc>
        <w:tc>
          <w:tcPr>
            <w:tcW w:w="1871" w:type="dxa"/>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ff1"/>
              <w:ind w:firstLine="0"/>
            </w:pPr>
            <w:r w:rsidRPr="00E77C2D">
              <w:t>м2 общей площади на 1 ребенка</w:t>
            </w:r>
          </w:p>
        </w:tc>
        <w:tc>
          <w:tcPr>
            <w:tcW w:w="3563" w:type="dxa"/>
            <w:gridSpan w:val="2"/>
            <w:tcBorders>
              <w:top w:val="single" w:sz="4" w:space="0" w:color="auto"/>
              <w:left w:val="single" w:sz="4" w:space="0" w:color="auto"/>
              <w:bottom w:val="single" w:sz="4" w:space="0" w:color="auto"/>
              <w:right w:val="single" w:sz="4" w:space="0" w:color="auto"/>
            </w:tcBorders>
          </w:tcPr>
          <w:p w:rsidR="009C6ED5" w:rsidRPr="00E77C2D" w:rsidRDefault="009C6ED5" w:rsidP="009C6ED5">
            <w:pPr>
              <w:pStyle w:val="affffd"/>
              <w:ind w:firstLine="0"/>
              <w:jc w:val="center"/>
            </w:pPr>
            <w:r w:rsidRPr="00E77C2D">
              <w:t>0,3</w:t>
            </w:r>
          </w:p>
        </w:tc>
        <w:tc>
          <w:tcPr>
            <w:tcW w:w="2929" w:type="dxa"/>
            <w:gridSpan w:val="2"/>
            <w:tcBorders>
              <w:top w:val="single" w:sz="4" w:space="0" w:color="auto"/>
              <w:left w:val="single" w:sz="4" w:space="0" w:color="auto"/>
              <w:bottom w:val="single" w:sz="4" w:space="0" w:color="auto"/>
              <w:right w:val="single" w:sz="4" w:space="0" w:color="auto"/>
            </w:tcBorders>
          </w:tcPr>
          <w:p w:rsidR="009C6ED5" w:rsidRPr="00E77C2D" w:rsidRDefault="009C6ED5" w:rsidP="00564C82">
            <w:pPr>
              <w:pStyle w:val="affffff1"/>
              <w:ind w:firstLine="0"/>
            </w:pPr>
            <w:r w:rsidRPr="00E77C2D">
              <w:t>Встроенные</w:t>
            </w:r>
          </w:p>
        </w:tc>
        <w:tc>
          <w:tcPr>
            <w:tcW w:w="4111" w:type="dxa"/>
            <w:tcBorders>
              <w:top w:val="nil"/>
              <w:left w:val="single" w:sz="4" w:space="0" w:color="auto"/>
              <w:bottom w:val="single" w:sz="4" w:space="0" w:color="auto"/>
            </w:tcBorders>
          </w:tcPr>
          <w:p w:rsidR="009C6ED5" w:rsidRPr="00E77C2D" w:rsidRDefault="009C6ED5" w:rsidP="00564C82">
            <w:pPr>
              <w:pStyle w:val="affffff1"/>
              <w:ind w:firstLine="0"/>
            </w:pPr>
            <w:r w:rsidRPr="00E77C2D">
              <w:t>Радиус обслуживания - 500 м</w:t>
            </w:r>
          </w:p>
        </w:tc>
      </w:tr>
      <w:tr w:rsidR="00E77C2D" w:rsidRPr="00E77C2D" w:rsidTr="00767B2F">
        <w:tc>
          <w:tcPr>
            <w:tcW w:w="15452" w:type="dxa"/>
            <w:gridSpan w:val="7"/>
            <w:tcBorders>
              <w:top w:val="single" w:sz="4" w:space="0" w:color="auto"/>
              <w:bottom w:val="single" w:sz="4" w:space="0" w:color="auto"/>
            </w:tcBorders>
          </w:tcPr>
          <w:p w:rsidR="008354CB" w:rsidRPr="00E77C2D" w:rsidRDefault="008354CB" w:rsidP="00564C82">
            <w:pPr>
              <w:pStyle w:val="12"/>
              <w:ind w:firstLine="0"/>
            </w:pPr>
            <w:r w:rsidRPr="00E77C2D">
              <w:t>III. Учреждения санаторно-курортные и оздоровительные, отдыха и туризма</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p>
        </w:tc>
        <w:tc>
          <w:tcPr>
            <w:tcW w:w="4111" w:type="dxa"/>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15452" w:type="dxa"/>
            <w:gridSpan w:val="7"/>
            <w:tcBorders>
              <w:top w:val="single" w:sz="4" w:space="0" w:color="auto"/>
              <w:bottom w:val="single" w:sz="4" w:space="0" w:color="auto"/>
            </w:tcBorders>
          </w:tcPr>
          <w:p w:rsidR="008354CB" w:rsidRPr="00E77C2D" w:rsidRDefault="008354CB" w:rsidP="001B06C2">
            <w:pPr>
              <w:pStyle w:val="12"/>
              <w:ind w:firstLine="0"/>
            </w:pPr>
            <w:r w:rsidRPr="00E77C2D">
              <w:t>IV. Учреждения культуры и искусства</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 xml:space="preserve">Помещения для культурно - массовой и политико-воспитательной работы с населением, досуга и любительской деятельности, м2 площади </w:t>
            </w:r>
            <w:r w:rsidRPr="00E77C2D">
              <w:lastRenderedPageBreak/>
              <w:t>пола на 1 тыс. чел.</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F31255" w:rsidP="00F31255">
            <w:pPr>
              <w:pStyle w:val="affffff1"/>
              <w:ind w:firstLine="0"/>
              <w:jc w:val="center"/>
            </w:pPr>
            <w:r w:rsidRPr="00E77C2D">
              <w:lastRenderedPageBreak/>
              <w:t>к</w:t>
            </w:r>
            <w:r w:rsidR="008354CB" w:rsidRPr="00E77C2D">
              <w:t>в. м общей площади</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50 - 60</w:t>
            </w: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По заданию на проектирование</w:t>
            </w:r>
          </w:p>
        </w:tc>
        <w:tc>
          <w:tcPr>
            <w:tcW w:w="4111" w:type="dxa"/>
            <w:tcBorders>
              <w:top w:val="nil"/>
              <w:left w:val="single" w:sz="4" w:space="0" w:color="auto"/>
              <w:bottom w:val="single" w:sz="4" w:space="0" w:color="auto"/>
            </w:tcBorders>
          </w:tcPr>
          <w:p w:rsidR="008354CB" w:rsidRPr="00E77C2D" w:rsidRDefault="008354CB" w:rsidP="00564C82">
            <w:pPr>
              <w:pStyle w:val="affffff1"/>
              <w:ind w:firstLine="0"/>
            </w:pPr>
            <w:r w:rsidRPr="00E77C2D">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w:t>
            </w:r>
            <w:r w:rsidRPr="00E77C2D">
              <w:lastRenderedPageBreak/>
              <w:t>населением (с соответствующим суммированием нормативов) в пределах пешеходной доступности не более 500 м</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lastRenderedPageBreak/>
              <w:t>Танцевальные залы, место на 1 тыс. чел.</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F31255">
            <w:pPr>
              <w:pStyle w:val="affffff1"/>
              <w:ind w:firstLine="0"/>
              <w:jc w:val="center"/>
            </w:pPr>
            <w:r w:rsidRPr="00E77C2D">
              <w:t>1 место</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6</w:t>
            </w: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По заданию на проектирование</w:t>
            </w:r>
          </w:p>
        </w:tc>
        <w:tc>
          <w:tcPr>
            <w:tcW w:w="4111" w:type="dxa"/>
            <w:vMerge w:val="restart"/>
            <w:tcBorders>
              <w:top w:val="nil"/>
              <w:left w:val="single" w:sz="4" w:space="0" w:color="auto"/>
              <w:bottom w:val="single" w:sz="4" w:space="0" w:color="auto"/>
            </w:tcBorders>
          </w:tcPr>
          <w:p w:rsidR="008354CB" w:rsidRPr="00E77C2D" w:rsidRDefault="008354CB" w:rsidP="00564C82">
            <w:pPr>
              <w:pStyle w:val="affffff1"/>
              <w:ind w:firstLine="0"/>
            </w:pPr>
            <w:r w:rsidRPr="00E77C2D">
              <w:t>Удельный вес танцевальных залов, кинотеатров и клубов районного значения рекомендуется в размере 40 - 50%.</w:t>
            </w:r>
          </w:p>
          <w:p w:rsidR="008354CB" w:rsidRPr="00E77C2D" w:rsidRDefault="008354CB" w:rsidP="00F31255">
            <w:pPr>
              <w:pStyle w:val="affffff1"/>
              <w:ind w:firstLine="0"/>
            </w:pPr>
            <w:r w:rsidRPr="00E77C2D">
              <w:t xml:space="preserve">Минимальное число мест учреждений культуры и искусства принимать для крупнейших и крупных городов. </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Клубы, посетительское место на 1 тыс. чел.</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F31255">
            <w:pPr>
              <w:pStyle w:val="affffff1"/>
              <w:ind w:firstLine="0"/>
              <w:jc w:val="center"/>
            </w:pPr>
            <w:r w:rsidRPr="00E77C2D">
              <w:t>1 место</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80</w:t>
            </w: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По заданию на проектирование</w:t>
            </w:r>
          </w:p>
        </w:tc>
        <w:tc>
          <w:tcPr>
            <w:tcW w:w="4111" w:type="dxa"/>
            <w:vMerge/>
            <w:tcBorders>
              <w:top w:val="single" w:sz="4" w:space="0" w:color="auto"/>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rPr>
          <w:trHeight w:val="446"/>
        </w:trPr>
        <w:tc>
          <w:tcPr>
            <w:tcW w:w="2978" w:type="dxa"/>
            <w:tcBorders>
              <w:top w:val="single" w:sz="4" w:space="0" w:color="auto"/>
              <w:right w:val="single" w:sz="4" w:space="0" w:color="auto"/>
            </w:tcBorders>
          </w:tcPr>
          <w:p w:rsidR="00F31255" w:rsidRPr="00E77C2D" w:rsidRDefault="00F31255" w:rsidP="00564C82">
            <w:pPr>
              <w:pStyle w:val="affffff1"/>
              <w:ind w:firstLine="0"/>
            </w:pPr>
            <w:r w:rsidRPr="00E77C2D">
              <w:t>Кинотеатры, место на 1 тыс. чел.</w:t>
            </w:r>
          </w:p>
        </w:tc>
        <w:tc>
          <w:tcPr>
            <w:tcW w:w="1871" w:type="dxa"/>
            <w:tcBorders>
              <w:top w:val="single" w:sz="4" w:space="0" w:color="auto"/>
              <w:left w:val="single" w:sz="4" w:space="0" w:color="auto"/>
              <w:right w:val="single" w:sz="4" w:space="0" w:color="auto"/>
            </w:tcBorders>
          </w:tcPr>
          <w:p w:rsidR="00F31255" w:rsidRPr="00E77C2D" w:rsidRDefault="00F31255" w:rsidP="00F31255">
            <w:pPr>
              <w:pStyle w:val="affffff1"/>
              <w:ind w:firstLine="0"/>
              <w:jc w:val="center"/>
            </w:pPr>
            <w:r w:rsidRPr="00E77C2D">
              <w:t>1 место</w:t>
            </w:r>
          </w:p>
        </w:tc>
        <w:tc>
          <w:tcPr>
            <w:tcW w:w="3580" w:type="dxa"/>
            <w:gridSpan w:val="3"/>
            <w:tcBorders>
              <w:top w:val="single" w:sz="4" w:space="0" w:color="auto"/>
              <w:left w:val="single" w:sz="4" w:space="0" w:color="auto"/>
              <w:right w:val="single" w:sz="4" w:space="0" w:color="auto"/>
            </w:tcBorders>
          </w:tcPr>
          <w:p w:rsidR="00F31255" w:rsidRPr="00E77C2D" w:rsidRDefault="00F31255" w:rsidP="00564C82">
            <w:pPr>
              <w:pStyle w:val="affffd"/>
              <w:ind w:firstLine="0"/>
              <w:jc w:val="center"/>
            </w:pPr>
            <w:r w:rsidRPr="00E77C2D">
              <w:t>30</w:t>
            </w:r>
          </w:p>
        </w:tc>
        <w:tc>
          <w:tcPr>
            <w:tcW w:w="2912" w:type="dxa"/>
            <w:tcBorders>
              <w:top w:val="single" w:sz="4" w:space="0" w:color="auto"/>
              <w:left w:val="single" w:sz="4" w:space="0" w:color="auto"/>
              <w:right w:val="single" w:sz="4" w:space="0" w:color="auto"/>
            </w:tcBorders>
          </w:tcPr>
          <w:p w:rsidR="00F31255" w:rsidRPr="00E77C2D" w:rsidRDefault="00F31255" w:rsidP="00564C82">
            <w:pPr>
              <w:pStyle w:val="affffff1"/>
              <w:ind w:firstLine="0"/>
            </w:pPr>
            <w:r w:rsidRPr="00E77C2D">
              <w:t>По заданию на проектирование</w:t>
            </w:r>
          </w:p>
        </w:tc>
        <w:tc>
          <w:tcPr>
            <w:tcW w:w="4111" w:type="dxa"/>
            <w:vMerge/>
            <w:tcBorders>
              <w:top w:val="single" w:sz="4" w:space="0" w:color="auto"/>
              <w:left w:val="single" w:sz="4" w:space="0" w:color="auto"/>
              <w:bottom w:val="single" w:sz="4" w:space="0" w:color="auto"/>
            </w:tcBorders>
          </w:tcPr>
          <w:p w:rsidR="00F31255" w:rsidRPr="00E77C2D" w:rsidRDefault="00F31255"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Лектории, место на 1 тыс. чел.</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F31255">
            <w:pPr>
              <w:pStyle w:val="affffff1"/>
              <w:ind w:firstLine="0"/>
              <w:jc w:val="center"/>
            </w:pPr>
            <w:r w:rsidRPr="00E77C2D">
              <w:t>1 место</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2</w:t>
            </w: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По заданию на проектирование</w:t>
            </w:r>
          </w:p>
        </w:tc>
        <w:tc>
          <w:tcPr>
            <w:tcW w:w="4111" w:type="dxa"/>
            <w:vMerge/>
            <w:tcBorders>
              <w:top w:val="single" w:sz="4" w:space="0" w:color="auto"/>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Залы аттракционов и игровых автоматов, м2 площади пола на 1 тыс. чел.</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F31255" w:rsidP="00F31255">
            <w:pPr>
              <w:pStyle w:val="affffff1"/>
              <w:ind w:firstLine="0"/>
              <w:jc w:val="center"/>
            </w:pPr>
            <w:r w:rsidRPr="00E77C2D">
              <w:t>к</w:t>
            </w:r>
            <w:r w:rsidR="008354CB" w:rsidRPr="00E77C2D">
              <w:t>в. м общей площади</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3</w:t>
            </w: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По заданию на проектирование</w:t>
            </w:r>
          </w:p>
        </w:tc>
        <w:tc>
          <w:tcPr>
            <w:tcW w:w="4111" w:type="dxa"/>
            <w:vMerge/>
            <w:tcBorders>
              <w:top w:val="single" w:sz="4" w:space="0" w:color="auto"/>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single" w:sz="4" w:space="0" w:color="auto"/>
              <w:bottom w:val="nil"/>
              <w:right w:val="single" w:sz="4" w:space="0" w:color="auto"/>
            </w:tcBorders>
          </w:tcPr>
          <w:p w:rsidR="008354CB" w:rsidRPr="00E77C2D" w:rsidRDefault="008354CB" w:rsidP="00564C82">
            <w:pPr>
              <w:pStyle w:val="affffff1"/>
              <w:ind w:firstLine="0"/>
            </w:pPr>
            <w:r w:rsidRPr="00E77C2D">
              <w:t>Городские массовые библиотеки на 1 тыс. чел. зоны обслуживания при населении города, тыс. чел.*:</w:t>
            </w:r>
          </w:p>
        </w:tc>
        <w:tc>
          <w:tcPr>
            <w:tcW w:w="1871" w:type="dxa"/>
            <w:vMerge w:val="restart"/>
            <w:tcBorders>
              <w:top w:val="single" w:sz="4" w:space="0" w:color="auto"/>
              <w:left w:val="single" w:sz="4" w:space="0" w:color="auto"/>
              <w:bottom w:val="single" w:sz="4" w:space="0" w:color="auto"/>
              <w:right w:val="single" w:sz="4" w:space="0" w:color="auto"/>
            </w:tcBorders>
          </w:tcPr>
          <w:p w:rsidR="008354CB" w:rsidRPr="00E77C2D" w:rsidRDefault="00F31255" w:rsidP="00F31255">
            <w:pPr>
              <w:pStyle w:val="affffff1"/>
              <w:ind w:firstLine="0"/>
              <w:jc w:val="center"/>
            </w:pPr>
            <w:r w:rsidRPr="00E77C2D">
              <w:t>т</w:t>
            </w:r>
            <w:r w:rsidR="008354CB" w:rsidRPr="00E77C2D">
              <w:t>ыс. единиц хранения / читательское место</w:t>
            </w:r>
          </w:p>
        </w:tc>
        <w:tc>
          <w:tcPr>
            <w:tcW w:w="3580" w:type="dxa"/>
            <w:gridSpan w:val="3"/>
            <w:tcBorders>
              <w:top w:val="single" w:sz="4" w:space="0" w:color="auto"/>
              <w:left w:val="single" w:sz="4" w:space="0" w:color="auto"/>
              <w:bottom w:val="nil"/>
              <w:right w:val="single" w:sz="4" w:space="0" w:color="auto"/>
            </w:tcBorders>
          </w:tcPr>
          <w:p w:rsidR="008354CB" w:rsidRPr="00E77C2D" w:rsidRDefault="008354CB" w:rsidP="00564C82">
            <w:pPr>
              <w:pStyle w:val="affffd"/>
              <w:ind w:firstLine="0"/>
            </w:pPr>
          </w:p>
        </w:tc>
        <w:tc>
          <w:tcPr>
            <w:tcW w:w="2912" w:type="dxa"/>
            <w:vMerge w:val="restart"/>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По заданию на проектирование</w:t>
            </w:r>
          </w:p>
        </w:tc>
        <w:tc>
          <w:tcPr>
            <w:tcW w:w="4111" w:type="dxa"/>
            <w:vMerge w:val="restart"/>
            <w:tcBorders>
              <w:top w:val="single" w:sz="4" w:space="0" w:color="auto"/>
              <w:left w:val="single" w:sz="4" w:space="0" w:color="auto"/>
              <w:bottom w:val="single" w:sz="4" w:space="0" w:color="auto"/>
            </w:tcBorders>
          </w:tcPr>
          <w:p w:rsidR="008354CB" w:rsidRPr="00E77C2D" w:rsidRDefault="008354CB" w:rsidP="00564C82">
            <w:pPr>
              <w:pStyle w:val="affffff1"/>
              <w:ind w:firstLine="0"/>
            </w:pPr>
            <w:r w:rsidRPr="00E77C2D">
              <w:t>массовые библиотеки 1 объект на жилой район.</w:t>
            </w:r>
          </w:p>
          <w:p w:rsidR="008354CB" w:rsidRPr="00E77C2D" w:rsidRDefault="008354CB" w:rsidP="00564C82">
            <w:pPr>
              <w:pStyle w:val="affffff1"/>
              <w:ind w:firstLine="0"/>
            </w:pPr>
            <w:r w:rsidRPr="00E77C2D">
              <w:t>Детские библиотеки 1 объект на 4 - 7 тыс. учащихся и дошкольников</w:t>
            </w:r>
          </w:p>
        </w:tc>
      </w:tr>
      <w:tr w:rsidR="00E77C2D" w:rsidRPr="00E77C2D" w:rsidTr="00767B2F">
        <w:tc>
          <w:tcPr>
            <w:tcW w:w="2978" w:type="dxa"/>
            <w:tcBorders>
              <w:top w:val="nil"/>
              <w:bottom w:val="nil"/>
              <w:right w:val="single" w:sz="4" w:space="0" w:color="auto"/>
            </w:tcBorders>
          </w:tcPr>
          <w:p w:rsidR="008354CB" w:rsidRPr="00E77C2D" w:rsidRDefault="008354CB" w:rsidP="00564C82">
            <w:pPr>
              <w:pStyle w:val="affffff1"/>
              <w:ind w:firstLine="0"/>
            </w:pPr>
            <w:r w:rsidRPr="00E77C2D">
              <w:t>Св. 50</w:t>
            </w:r>
          </w:p>
        </w:tc>
        <w:tc>
          <w:tcPr>
            <w:tcW w:w="1871"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3580" w:type="dxa"/>
            <w:gridSpan w:val="3"/>
            <w:tcBorders>
              <w:top w:val="nil"/>
              <w:left w:val="single" w:sz="4" w:space="0" w:color="auto"/>
              <w:bottom w:val="nil"/>
              <w:right w:val="single" w:sz="4" w:space="0" w:color="auto"/>
            </w:tcBorders>
          </w:tcPr>
          <w:p w:rsidR="008354CB" w:rsidRPr="00E77C2D" w:rsidRDefault="008354CB" w:rsidP="00564C82">
            <w:pPr>
              <w:pStyle w:val="affffd"/>
              <w:ind w:firstLine="0"/>
              <w:jc w:val="center"/>
            </w:pPr>
            <w:r w:rsidRPr="00E77C2D">
              <w:rPr>
                <w:noProof/>
              </w:rPr>
              <w:drawing>
                <wp:inline distT="0" distB="0" distL="0" distR="0">
                  <wp:extent cx="228600"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352425"/>
                          </a:xfrm>
                          <a:prstGeom prst="rect">
                            <a:avLst/>
                          </a:prstGeom>
                          <a:noFill/>
                          <a:ln>
                            <a:noFill/>
                          </a:ln>
                        </pic:spPr>
                      </pic:pic>
                    </a:graphicData>
                  </a:graphic>
                </wp:inline>
              </w:drawing>
            </w:r>
          </w:p>
        </w:tc>
        <w:tc>
          <w:tcPr>
            <w:tcW w:w="2912"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single" w:sz="4" w:space="0" w:color="auto"/>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nil"/>
              <w:bottom w:val="single" w:sz="4" w:space="0" w:color="auto"/>
              <w:right w:val="single" w:sz="4" w:space="0" w:color="auto"/>
            </w:tcBorders>
          </w:tcPr>
          <w:p w:rsidR="008354CB" w:rsidRPr="00E77C2D" w:rsidRDefault="008354CB" w:rsidP="00564C82">
            <w:pPr>
              <w:pStyle w:val="affffff1"/>
              <w:ind w:firstLine="0"/>
            </w:pPr>
            <w:r w:rsidRPr="00E77C2D">
              <w:t>Св. 10 до 50</w:t>
            </w:r>
          </w:p>
        </w:tc>
        <w:tc>
          <w:tcPr>
            <w:tcW w:w="1871" w:type="dxa"/>
            <w:vMerge/>
            <w:tcBorders>
              <w:top w:val="nil"/>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3580" w:type="dxa"/>
            <w:gridSpan w:val="3"/>
            <w:tcBorders>
              <w:top w:val="nil"/>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rPr>
                <w:noProof/>
              </w:rPr>
              <w:drawing>
                <wp:inline distT="0" distB="0" distL="0" distR="0">
                  <wp:extent cx="3143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912"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single" w:sz="4" w:space="0" w:color="auto"/>
              <w:bottom w:val="nil"/>
              <w:right w:val="single" w:sz="4" w:space="0" w:color="auto"/>
            </w:tcBorders>
          </w:tcPr>
          <w:p w:rsidR="008354CB" w:rsidRPr="00E77C2D" w:rsidRDefault="008354CB" w:rsidP="00564C82">
            <w:pPr>
              <w:pStyle w:val="affffff1"/>
              <w:ind w:firstLine="0"/>
            </w:pPr>
            <w:r w:rsidRPr="00E77C2D">
              <w:t>Дополнительно в центральной городской библиотеке на 1 тыс. чел. при населении города, тыс. чел.:</w:t>
            </w:r>
          </w:p>
        </w:tc>
        <w:tc>
          <w:tcPr>
            <w:tcW w:w="1871" w:type="dxa"/>
            <w:vMerge w:val="restart"/>
            <w:tcBorders>
              <w:top w:val="single" w:sz="4" w:space="0" w:color="auto"/>
              <w:left w:val="single" w:sz="4" w:space="0" w:color="auto"/>
              <w:bottom w:val="single" w:sz="4" w:space="0" w:color="auto"/>
              <w:right w:val="single" w:sz="4" w:space="0" w:color="auto"/>
            </w:tcBorders>
          </w:tcPr>
          <w:p w:rsidR="008354CB" w:rsidRPr="00E77C2D" w:rsidRDefault="00F31255" w:rsidP="00564C82">
            <w:pPr>
              <w:pStyle w:val="affffff1"/>
              <w:ind w:firstLine="0"/>
            </w:pPr>
            <w:r w:rsidRPr="00E77C2D">
              <w:t>т</w:t>
            </w:r>
            <w:r w:rsidR="008354CB" w:rsidRPr="00E77C2D">
              <w:t>ыс. единиц хранения / читательское место</w:t>
            </w:r>
          </w:p>
        </w:tc>
        <w:tc>
          <w:tcPr>
            <w:tcW w:w="3580" w:type="dxa"/>
            <w:gridSpan w:val="3"/>
            <w:tcBorders>
              <w:top w:val="single" w:sz="4" w:space="0" w:color="auto"/>
              <w:left w:val="single" w:sz="4" w:space="0" w:color="auto"/>
              <w:bottom w:val="nil"/>
              <w:right w:val="single" w:sz="4" w:space="0" w:color="auto"/>
            </w:tcBorders>
          </w:tcPr>
          <w:p w:rsidR="008354CB" w:rsidRPr="00E77C2D" w:rsidRDefault="008354CB" w:rsidP="00564C82">
            <w:pPr>
              <w:pStyle w:val="affffd"/>
              <w:ind w:firstLine="0"/>
            </w:pPr>
          </w:p>
        </w:tc>
        <w:tc>
          <w:tcPr>
            <w:tcW w:w="2912" w:type="dxa"/>
            <w:vMerge w:val="restart"/>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По заданию на проектирование</w:t>
            </w:r>
          </w:p>
        </w:tc>
        <w:tc>
          <w:tcPr>
            <w:tcW w:w="4111" w:type="dxa"/>
            <w:vMerge w:val="restart"/>
            <w:tcBorders>
              <w:top w:val="single" w:sz="4" w:space="0" w:color="auto"/>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nil"/>
              <w:bottom w:val="nil"/>
              <w:right w:val="single" w:sz="4" w:space="0" w:color="auto"/>
            </w:tcBorders>
          </w:tcPr>
          <w:p w:rsidR="008354CB" w:rsidRPr="00E77C2D" w:rsidRDefault="008354CB" w:rsidP="00564C82">
            <w:pPr>
              <w:pStyle w:val="affffff1"/>
              <w:ind w:firstLine="0"/>
            </w:pPr>
            <w:r w:rsidRPr="00E77C2D">
              <w:t>500 и более</w:t>
            </w:r>
          </w:p>
        </w:tc>
        <w:tc>
          <w:tcPr>
            <w:tcW w:w="1871"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3580" w:type="dxa"/>
            <w:gridSpan w:val="3"/>
            <w:tcBorders>
              <w:top w:val="nil"/>
              <w:left w:val="single" w:sz="4" w:space="0" w:color="auto"/>
              <w:bottom w:val="nil"/>
              <w:right w:val="single" w:sz="4" w:space="0" w:color="auto"/>
            </w:tcBorders>
          </w:tcPr>
          <w:p w:rsidR="008354CB" w:rsidRPr="00E77C2D" w:rsidRDefault="008354CB" w:rsidP="00564C82">
            <w:pPr>
              <w:pStyle w:val="affffd"/>
              <w:ind w:firstLine="0"/>
              <w:jc w:val="center"/>
            </w:pPr>
            <w:r w:rsidRPr="00E77C2D">
              <w:rPr>
                <w:noProof/>
              </w:rPr>
              <w:drawing>
                <wp:inline distT="0" distB="0" distL="0" distR="0">
                  <wp:extent cx="314325"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912"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single" w:sz="4" w:space="0" w:color="auto"/>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nil"/>
              <w:bottom w:val="nil"/>
              <w:right w:val="single" w:sz="4" w:space="0" w:color="auto"/>
            </w:tcBorders>
          </w:tcPr>
          <w:p w:rsidR="008354CB" w:rsidRPr="00E77C2D" w:rsidRDefault="008354CB" w:rsidP="00564C82">
            <w:pPr>
              <w:pStyle w:val="affffff1"/>
              <w:ind w:firstLine="0"/>
            </w:pPr>
            <w:r w:rsidRPr="00E77C2D">
              <w:lastRenderedPageBreak/>
              <w:t>250</w:t>
            </w:r>
          </w:p>
        </w:tc>
        <w:tc>
          <w:tcPr>
            <w:tcW w:w="1871"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3580" w:type="dxa"/>
            <w:gridSpan w:val="3"/>
            <w:tcBorders>
              <w:top w:val="nil"/>
              <w:left w:val="single" w:sz="4" w:space="0" w:color="auto"/>
              <w:bottom w:val="nil"/>
              <w:right w:val="single" w:sz="4" w:space="0" w:color="auto"/>
            </w:tcBorders>
          </w:tcPr>
          <w:p w:rsidR="008354CB" w:rsidRPr="00E77C2D" w:rsidRDefault="008354CB" w:rsidP="00564C82">
            <w:pPr>
              <w:pStyle w:val="affffd"/>
              <w:ind w:firstLine="0"/>
              <w:jc w:val="center"/>
            </w:pPr>
            <w:r w:rsidRPr="00E77C2D">
              <w:rPr>
                <w:noProof/>
              </w:rPr>
              <w:drawing>
                <wp:inline distT="0" distB="0" distL="0" distR="0">
                  <wp:extent cx="314325"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912"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single" w:sz="4" w:space="0" w:color="auto"/>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nil"/>
              <w:bottom w:val="nil"/>
              <w:right w:val="single" w:sz="4" w:space="0" w:color="auto"/>
            </w:tcBorders>
          </w:tcPr>
          <w:p w:rsidR="008354CB" w:rsidRPr="00E77C2D" w:rsidRDefault="008354CB" w:rsidP="00564C82">
            <w:pPr>
              <w:pStyle w:val="affffff1"/>
              <w:ind w:firstLine="0"/>
            </w:pPr>
            <w:r w:rsidRPr="00E77C2D">
              <w:t>100</w:t>
            </w:r>
          </w:p>
        </w:tc>
        <w:tc>
          <w:tcPr>
            <w:tcW w:w="1871"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3580" w:type="dxa"/>
            <w:gridSpan w:val="3"/>
            <w:tcBorders>
              <w:top w:val="nil"/>
              <w:left w:val="single" w:sz="4" w:space="0" w:color="auto"/>
              <w:bottom w:val="nil"/>
              <w:right w:val="single" w:sz="4" w:space="0" w:color="auto"/>
            </w:tcBorders>
          </w:tcPr>
          <w:p w:rsidR="008354CB" w:rsidRPr="00E77C2D" w:rsidRDefault="008354CB" w:rsidP="00564C82">
            <w:pPr>
              <w:pStyle w:val="affffd"/>
              <w:ind w:firstLine="0"/>
              <w:jc w:val="center"/>
            </w:pPr>
            <w:r w:rsidRPr="00E77C2D">
              <w:rPr>
                <w:noProof/>
              </w:rPr>
              <w:drawing>
                <wp:inline distT="0" distB="0" distL="0" distR="0">
                  <wp:extent cx="314325" cy="352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912"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single" w:sz="4" w:space="0" w:color="auto"/>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nil"/>
              <w:bottom w:val="single" w:sz="4" w:space="0" w:color="auto"/>
              <w:right w:val="single" w:sz="4" w:space="0" w:color="auto"/>
            </w:tcBorders>
          </w:tcPr>
          <w:p w:rsidR="008354CB" w:rsidRPr="00E77C2D" w:rsidRDefault="008354CB" w:rsidP="00564C82">
            <w:pPr>
              <w:pStyle w:val="affffff1"/>
              <w:ind w:firstLine="0"/>
            </w:pPr>
            <w:r w:rsidRPr="00E77C2D">
              <w:t>50 и менее</w:t>
            </w:r>
          </w:p>
        </w:tc>
        <w:tc>
          <w:tcPr>
            <w:tcW w:w="1871"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3580" w:type="dxa"/>
            <w:gridSpan w:val="3"/>
            <w:tcBorders>
              <w:top w:val="nil"/>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rPr>
                <w:noProof/>
              </w:rPr>
              <w:drawing>
                <wp:inline distT="0" distB="0" distL="0" distR="0">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912" w:type="dxa"/>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single" w:sz="4" w:space="0" w:color="auto"/>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15452" w:type="dxa"/>
            <w:gridSpan w:val="7"/>
            <w:tcBorders>
              <w:top w:val="single" w:sz="4" w:space="0" w:color="auto"/>
              <w:bottom w:val="single" w:sz="4" w:space="0" w:color="auto"/>
            </w:tcBorders>
          </w:tcPr>
          <w:p w:rsidR="008354CB" w:rsidRPr="00E77C2D" w:rsidRDefault="008354CB" w:rsidP="00564C82">
            <w:pPr>
              <w:pStyle w:val="12"/>
              <w:ind w:firstLine="0"/>
            </w:pPr>
            <w:r w:rsidRPr="00E77C2D">
              <w:t>V. Физкультурно-спортивные сооружения</w:t>
            </w:r>
          </w:p>
        </w:tc>
      </w:tr>
      <w:tr w:rsidR="00AB1E84" w:rsidRPr="00E77C2D" w:rsidTr="00AB1E84">
        <w:tc>
          <w:tcPr>
            <w:tcW w:w="2978" w:type="dxa"/>
            <w:tcBorders>
              <w:top w:val="single" w:sz="4" w:space="0" w:color="auto"/>
              <w:bottom w:val="single" w:sz="4" w:space="0" w:color="auto"/>
              <w:right w:val="single" w:sz="4" w:space="0" w:color="auto"/>
            </w:tcBorders>
          </w:tcPr>
          <w:p w:rsidR="00AB1E84" w:rsidRPr="00E77C2D" w:rsidRDefault="00AB1E84" w:rsidP="00AB1E84">
            <w:pPr>
              <w:pStyle w:val="affffff1"/>
              <w:ind w:firstLine="0"/>
            </w:pPr>
            <w:r w:rsidRPr="00705551">
              <w:t>Стадионы с трибунами на 1500 мест и более</w:t>
            </w:r>
          </w:p>
        </w:tc>
        <w:tc>
          <w:tcPr>
            <w:tcW w:w="1871" w:type="dxa"/>
            <w:tcBorders>
              <w:top w:val="single" w:sz="4" w:space="0" w:color="auto"/>
              <w:left w:val="single" w:sz="4" w:space="0" w:color="auto"/>
              <w:bottom w:val="single" w:sz="4" w:space="0" w:color="auto"/>
              <w:right w:val="single" w:sz="4" w:space="0" w:color="auto"/>
            </w:tcBorders>
          </w:tcPr>
          <w:p w:rsidR="00AB1E84" w:rsidRPr="00705551" w:rsidRDefault="00AB1E84" w:rsidP="00AB1E84">
            <w:pPr>
              <w:pStyle w:val="ConsPlusNormal"/>
              <w:jc w:val="center"/>
              <w:rPr>
                <w:rFonts w:ascii="Times New Roman" w:hAnsi="Times New Roman" w:cs="Times New Roman"/>
                <w:sz w:val="24"/>
                <w:szCs w:val="24"/>
              </w:rPr>
            </w:pPr>
            <w:r w:rsidRPr="00705551">
              <w:rPr>
                <w:rFonts w:ascii="Times New Roman" w:hAnsi="Times New Roman" w:cs="Times New Roman"/>
                <w:sz w:val="24"/>
                <w:szCs w:val="24"/>
              </w:rPr>
              <w:t>шт.</w:t>
            </w:r>
          </w:p>
        </w:tc>
        <w:tc>
          <w:tcPr>
            <w:tcW w:w="1843" w:type="dxa"/>
            <w:tcBorders>
              <w:top w:val="single" w:sz="4" w:space="0" w:color="auto"/>
              <w:left w:val="single" w:sz="4" w:space="0" w:color="auto"/>
              <w:bottom w:val="single" w:sz="4" w:space="0" w:color="auto"/>
              <w:right w:val="single" w:sz="4" w:space="0" w:color="auto"/>
            </w:tcBorders>
          </w:tcPr>
          <w:p w:rsidR="00AB1E84" w:rsidRPr="00705551" w:rsidRDefault="00AB1E84" w:rsidP="00AB1E84">
            <w:pPr>
              <w:pStyle w:val="ConsPlusNormal"/>
              <w:jc w:val="center"/>
              <w:rPr>
                <w:rFonts w:ascii="Times New Roman" w:hAnsi="Times New Roman" w:cs="Times New Roman"/>
                <w:sz w:val="24"/>
                <w:szCs w:val="24"/>
              </w:rPr>
            </w:pPr>
            <w:r w:rsidRPr="00705551">
              <w:rPr>
                <w:rFonts w:ascii="Times New Roman" w:hAnsi="Times New Roman" w:cs="Times New Roman"/>
                <w:sz w:val="24"/>
                <w:szCs w:val="24"/>
              </w:rPr>
              <w:t>0,01</w:t>
            </w:r>
          </w:p>
        </w:tc>
        <w:tc>
          <w:tcPr>
            <w:tcW w:w="1737" w:type="dxa"/>
            <w:gridSpan w:val="2"/>
            <w:tcBorders>
              <w:top w:val="single" w:sz="4" w:space="0" w:color="auto"/>
              <w:left w:val="single" w:sz="4" w:space="0" w:color="auto"/>
              <w:bottom w:val="single" w:sz="4" w:space="0" w:color="auto"/>
              <w:right w:val="single" w:sz="4" w:space="0" w:color="auto"/>
            </w:tcBorders>
          </w:tcPr>
          <w:p w:rsidR="00AB1E84" w:rsidRPr="00705551" w:rsidRDefault="00AB1E84" w:rsidP="00AB1E84">
            <w:pPr>
              <w:pStyle w:val="ConsPlusNormal"/>
              <w:jc w:val="center"/>
              <w:rPr>
                <w:rFonts w:ascii="Times New Roman" w:hAnsi="Times New Roman" w:cs="Times New Roman"/>
                <w:sz w:val="24"/>
                <w:szCs w:val="24"/>
              </w:rPr>
            </w:pPr>
            <w:r w:rsidRPr="00705551">
              <w:rPr>
                <w:rFonts w:ascii="Times New Roman" w:hAnsi="Times New Roman" w:cs="Times New Roman"/>
                <w:sz w:val="24"/>
                <w:szCs w:val="24"/>
              </w:rPr>
              <w:t>0,01</w:t>
            </w:r>
          </w:p>
        </w:tc>
        <w:tc>
          <w:tcPr>
            <w:tcW w:w="2912" w:type="dxa"/>
            <w:tcBorders>
              <w:top w:val="single" w:sz="4" w:space="0" w:color="auto"/>
              <w:left w:val="single" w:sz="4" w:space="0" w:color="auto"/>
              <w:bottom w:val="single" w:sz="4" w:space="0" w:color="auto"/>
              <w:right w:val="single" w:sz="4" w:space="0" w:color="auto"/>
            </w:tcBorders>
          </w:tcPr>
          <w:p w:rsidR="00AB1E84" w:rsidRPr="00705551" w:rsidRDefault="00AB1E84" w:rsidP="00AB1E84">
            <w:pPr>
              <w:pStyle w:val="ConsPlusNormal"/>
              <w:jc w:val="center"/>
              <w:rPr>
                <w:rFonts w:ascii="Times New Roman" w:hAnsi="Times New Roman" w:cs="Times New Roman"/>
                <w:sz w:val="24"/>
                <w:szCs w:val="24"/>
              </w:rPr>
            </w:pPr>
            <w:r w:rsidRPr="00705551">
              <w:rPr>
                <w:rFonts w:ascii="Times New Roman" w:hAnsi="Times New Roman" w:cs="Times New Roman"/>
                <w:sz w:val="24"/>
                <w:szCs w:val="24"/>
              </w:rPr>
              <w:t>-</w:t>
            </w:r>
          </w:p>
        </w:tc>
        <w:tc>
          <w:tcPr>
            <w:tcW w:w="4111" w:type="dxa"/>
            <w:tcBorders>
              <w:top w:val="nil"/>
              <w:left w:val="single" w:sz="4" w:space="0" w:color="auto"/>
              <w:bottom w:val="single" w:sz="4" w:space="0" w:color="auto"/>
            </w:tcBorders>
          </w:tcPr>
          <w:p w:rsidR="00AB1E84" w:rsidRPr="00705551" w:rsidRDefault="00AB1E84" w:rsidP="00AB1E84">
            <w:pPr>
              <w:pStyle w:val="ConsPlusNormal"/>
              <w:jc w:val="center"/>
              <w:rPr>
                <w:rFonts w:ascii="Times New Roman" w:hAnsi="Times New Roman" w:cs="Times New Roman"/>
                <w:sz w:val="24"/>
                <w:szCs w:val="24"/>
              </w:rPr>
            </w:pPr>
            <w:r w:rsidRPr="00705551">
              <w:rPr>
                <w:rFonts w:ascii="Times New Roman" w:hAnsi="Times New Roman" w:cs="Times New Roman"/>
                <w:sz w:val="24"/>
                <w:szCs w:val="24"/>
              </w:rPr>
              <w:t>в соответствии с генеральным планом</w:t>
            </w:r>
          </w:p>
        </w:tc>
      </w:tr>
      <w:tr w:rsidR="0003138B" w:rsidRPr="00E77C2D" w:rsidTr="00082C02">
        <w:tc>
          <w:tcPr>
            <w:tcW w:w="2978" w:type="dxa"/>
            <w:tcBorders>
              <w:top w:val="single" w:sz="4" w:space="0" w:color="auto"/>
              <w:bottom w:val="single" w:sz="4" w:space="0" w:color="auto"/>
              <w:right w:val="single" w:sz="4" w:space="0" w:color="auto"/>
            </w:tcBorders>
          </w:tcPr>
          <w:p w:rsidR="0003138B" w:rsidRPr="00705551" w:rsidRDefault="0003138B" w:rsidP="0003138B">
            <w:pPr>
              <w:pStyle w:val="ConsPlusNormal"/>
              <w:ind w:firstLine="0"/>
              <w:jc w:val="left"/>
              <w:rPr>
                <w:rFonts w:ascii="Times New Roman" w:hAnsi="Times New Roman" w:cs="Times New Roman"/>
                <w:sz w:val="24"/>
                <w:szCs w:val="24"/>
              </w:rPr>
            </w:pPr>
            <w:r w:rsidRPr="00705551">
              <w:rPr>
                <w:rFonts w:ascii="Times New Roman" w:hAnsi="Times New Roman" w:cs="Times New Roman"/>
                <w:sz w:val="24"/>
                <w:szCs w:val="24"/>
              </w:rPr>
              <w:t>Плоскостные спортсооружения</w:t>
            </w:r>
          </w:p>
        </w:tc>
        <w:tc>
          <w:tcPr>
            <w:tcW w:w="1871"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площадь игровой зоны, м</w:t>
            </w:r>
            <w:r w:rsidRPr="00705551">
              <w:rPr>
                <w:rFonts w:ascii="Times New Roman" w:hAnsi="Times New Roman" w:cs="Times New Roman"/>
                <w:sz w:val="24"/>
                <w:szCs w:val="24"/>
                <w:vertAlign w:val="superscript"/>
              </w:rPr>
              <w:t>2</w:t>
            </w:r>
          </w:p>
        </w:tc>
        <w:tc>
          <w:tcPr>
            <w:tcW w:w="1843"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412,5</w:t>
            </w:r>
          </w:p>
        </w:tc>
        <w:tc>
          <w:tcPr>
            <w:tcW w:w="1737" w:type="dxa"/>
            <w:gridSpan w:val="2"/>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412,5</w:t>
            </w:r>
          </w:p>
        </w:tc>
        <w:tc>
          <w:tcPr>
            <w:tcW w:w="2912"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по заданию на проектирование</w:t>
            </w:r>
          </w:p>
        </w:tc>
        <w:tc>
          <w:tcPr>
            <w:tcW w:w="4111" w:type="dxa"/>
            <w:vMerge w:val="restart"/>
            <w:tcBorders>
              <w:top w:val="nil"/>
              <w:left w:val="single" w:sz="4" w:space="0" w:color="auto"/>
            </w:tcBorders>
          </w:tcPr>
          <w:p w:rsidR="0003138B" w:rsidRPr="00705551" w:rsidRDefault="0003138B" w:rsidP="0003138B">
            <w:pPr>
              <w:pStyle w:val="ConsPlusNormal"/>
              <w:jc w:val="center"/>
              <w:rPr>
                <w:rFonts w:ascii="Times New Roman" w:hAnsi="Times New Roman" w:cs="Times New Roman"/>
                <w:sz w:val="24"/>
                <w:szCs w:val="24"/>
              </w:rPr>
            </w:pPr>
          </w:p>
        </w:tc>
      </w:tr>
      <w:tr w:rsidR="0003138B" w:rsidRPr="00E77C2D" w:rsidTr="00082C02">
        <w:tc>
          <w:tcPr>
            <w:tcW w:w="2978" w:type="dxa"/>
            <w:tcBorders>
              <w:top w:val="single" w:sz="4" w:space="0" w:color="auto"/>
              <w:bottom w:val="single" w:sz="4" w:space="0" w:color="auto"/>
              <w:right w:val="single" w:sz="4" w:space="0" w:color="auto"/>
            </w:tcBorders>
          </w:tcPr>
          <w:p w:rsidR="0003138B" w:rsidRPr="00705551" w:rsidRDefault="0003138B" w:rsidP="0003138B">
            <w:pPr>
              <w:pStyle w:val="ConsPlusNormal"/>
              <w:ind w:firstLine="0"/>
              <w:jc w:val="left"/>
              <w:rPr>
                <w:rFonts w:ascii="Times New Roman" w:hAnsi="Times New Roman" w:cs="Times New Roman"/>
                <w:sz w:val="24"/>
                <w:szCs w:val="24"/>
              </w:rPr>
            </w:pPr>
            <w:r w:rsidRPr="00705551">
              <w:rPr>
                <w:rFonts w:ascii="Times New Roman" w:hAnsi="Times New Roman" w:cs="Times New Roman"/>
                <w:sz w:val="24"/>
                <w:szCs w:val="24"/>
              </w:rPr>
              <w:t xml:space="preserve">Спортивные залы, 2 </w:t>
            </w:r>
            <w:proofErr w:type="spellStart"/>
            <w:r w:rsidRPr="00705551">
              <w:rPr>
                <w:rFonts w:ascii="Times New Roman" w:hAnsi="Times New Roman" w:cs="Times New Roman"/>
                <w:sz w:val="24"/>
                <w:szCs w:val="24"/>
              </w:rPr>
              <w:t>эт</w:t>
            </w:r>
            <w:proofErr w:type="spellEnd"/>
            <w:r w:rsidRPr="00705551">
              <w:rPr>
                <w:rFonts w:ascii="Times New Roman" w:hAnsi="Times New Roman" w:cs="Times New Roman"/>
                <w:sz w:val="24"/>
                <w:szCs w:val="24"/>
              </w:rPr>
              <w:t>.</w:t>
            </w:r>
          </w:p>
        </w:tc>
        <w:tc>
          <w:tcPr>
            <w:tcW w:w="1871"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м</w:t>
            </w:r>
            <w:r w:rsidRPr="00705551">
              <w:rPr>
                <w:rFonts w:ascii="Times New Roman" w:hAnsi="Times New Roman" w:cs="Times New Roman"/>
                <w:sz w:val="24"/>
                <w:szCs w:val="24"/>
                <w:vertAlign w:val="superscript"/>
              </w:rPr>
              <w:t>2</w:t>
            </w:r>
          </w:p>
        </w:tc>
        <w:tc>
          <w:tcPr>
            <w:tcW w:w="1843"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123,9</w:t>
            </w:r>
          </w:p>
        </w:tc>
        <w:tc>
          <w:tcPr>
            <w:tcW w:w="1737" w:type="dxa"/>
            <w:gridSpan w:val="2"/>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69,3</w:t>
            </w:r>
          </w:p>
        </w:tc>
        <w:tc>
          <w:tcPr>
            <w:tcW w:w="2912"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 xml:space="preserve">для городских поселений - </w:t>
            </w:r>
            <w:r>
              <w:rPr>
                <w:rFonts w:ascii="Times New Roman" w:hAnsi="Times New Roman" w:cs="Times New Roman"/>
                <w:sz w:val="24"/>
                <w:szCs w:val="24"/>
              </w:rPr>
              <w:t>206,5</w:t>
            </w:r>
          </w:p>
        </w:tc>
        <w:tc>
          <w:tcPr>
            <w:tcW w:w="4111" w:type="dxa"/>
            <w:vMerge/>
            <w:tcBorders>
              <w:left w:val="single" w:sz="4" w:space="0" w:color="auto"/>
            </w:tcBorders>
          </w:tcPr>
          <w:p w:rsidR="0003138B" w:rsidRPr="00705551" w:rsidRDefault="0003138B" w:rsidP="0003138B">
            <w:pPr>
              <w:pStyle w:val="ConsPlusNormal"/>
              <w:jc w:val="center"/>
              <w:rPr>
                <w:rFonts w:ascii="Times New Roman" w:hAnsi="Times New Roman" w:cs="Times New Roman"/>
                <w:sz w:val="24"/>
                <w:szCs w:val="24"/>
              </w:rPr>
            </w:pPr>
          </w:p>
        </w:tc>
      </w:tr>
      <w:tr w:rsidR="0003138B" w:rsidRPr="00E77C2D" w:rsidTr="00082C02">
        <w:tc>
          <w:tcPr>
            <w:tcW w:w="2978" w:type="dxa"/>
            <w:tcBorders>
              <w:top w:val="single" w:sz="4" w:space="0" w:color="auto"/>
              <w:bottom w:val="single" w:sz="4" w:space="0" w:color="auto"/>
              <w:right w:val="single" w:sz="4" w:space="0" w:color="auto"/>
            </w:tcBorders>
          </w:tcPr>
          <w:p w:rsidR="0003138B" w:rsidRPr="00705551" w:rsidRDefault="0003138B" w:rsidP="0003138B">
            <w:pPr>
              <w:pStyle w:val="ConsPlusNormal"/>
              <w:ind w:firstLine="0"/>
              <w:jc w:val="left"/>
              <w:rPr>
                <w:rFonts w:ascii="Times New Roman" w:hAnsi="Times New Roman" w:cs="Times New Roman"/>
                <w:sz w:val="24"/>
                <w:szCs w:val="24"/>
              </w:rPr>
            </w:pPr>
            <w:r w:rsidRPr="00705551">
              <w:rPr>
                <w:rFonts w:ascii="Times New Roman" w:hAnsi="Times New Roman" w:cs="Times New Roman"/>
                <w:sz w:val="24"/>
                <w:szCs w:val="24"/>
              </w:rPr>
              <w:t xml:space="preserve">Крытые плавательные бассейны, 1 </w:t>
            </w:r>
            <w:proofErr w:type="spellStart"/>
            <w:r w:rsidRPr="00705551">
              <w:rPr>
                <w:rFonts w:ascii="Times New Roman" w:hAnsi="Times New Roman" w:cs="Times New Roman"/>
                <w:sz w:val="24"/>
                <w:szCs w:val="24"/>
              </w:rPr>
              <w:t>эт</w:t>
            </w:r>
            <w:proofErr w:type="spellEnd"/>
            <w:r w:rsidRPr="00705551">
              <w:rPr>
                <w:rFonts w:ascii="Times New Roman" w:hAnsi="Times New Roman" w:cs="Times New Roman"/>
                <w:sz w:val="24"/>
                <w:szCs w:val="24"/>
              </w:rPr>
              <w:t>.</w:t>
            </w:r>
          </w:p>
        </w:tc>
        <w:tc>
          <w:tcPr>
            <w:tcW w:w="1871"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шт.</w:t>
            </w:r>
          </w:p>
        </w:tc>
        <w:tc>
          <w:tcPr>
            <w:tcW w:w="1843"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0,05</w:t>
            </w:r>
          </w:p>
        </w:tc>
        <w:tc>
          <w:tcPr>
            <w:tcW w:w="1737" w:type="dxa"/>
            <w:gridSpan w:val="2"/>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0,04</w:t>
            </w:r>
          </w:p>
        </w:tc>
        <w:tc>
          <w:tcPr>
            <w:tcW w:w="2912"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по заданию на проектирование</w:t>
            </w:r>
          </w:p>
        </w:tc>
        <w:tc>
          <w:tcPr>
            <w:tcW w:w="4111" w:type="dxa"/>
            <w:vMerge/>
            <w:tcBorders>
              <w:left w:val="single" w:sz="4" w:space="0" w:color="auto"/>
            </w:tcBorders>
          </w:tcPr>
          <w:p w:rsidR="0003138B" w:rsidRPr="00705551" w:rsidRDefault="0003138B" w:rsidP="0003138B">
            <w:pPr>
              <w:pStyle w:val="ConsPlusNormal"/>
              <w:jc w:val="center"/>
              <w:rPr>
                <w:rFonts w:ascii="Times New Roman" w:hAnsi="Times New Roman" w:cs="Times New Roman"/>
                <w:sz w:val="24"/>
                <w:szCs w:val="24"/>
              </w:rPr>
            </w:pPr>
          </w:p>
        </w:tc>
      </w:tr>
      <w:tr w:rsidR="0003138B" w:rsidRPr="00E77C2D" w:rsidTr="00082C02">
        <w:tc>
          <w:tcPr>
            <w:tcW w:w="2978" w:type="dxa"/>
            <w:tcBorders>
              <w:top w:val="single" w:sz="4" w:space="0" w:color="auto"/>
              <w:bottom w:val="single" w:sz="4" w:space="0" w:color="auto"/>
              <w:right w:val="single" w:sz="4" w:space="0" w:color="auto"/>
            </w:tcBorders>
          </w:tcPr>
          <w:p w:rsidR="0003138B" w:rsidRPr="00705551" w:rsidRDefault="0003138B" w:rsidP="0003138B">
            <w:pPr>
              <w:pStyle w:val="ConsPlusNormal"/>
              <w:ind w:firstLine="0"/>
              <w:jc w:val="left"/>
              <w:rPr>
                <w:rFonts w:ascii="Times New Roman" w:hAnsi="Times New Roman" w:cs="Times New Roman"/>
                <w:sz w:val="24"/>
                <w:szCs w:val="24"/>
              </w:rPr>
            </w:pPr>
            <w:r w:rsidRPr="00705551">
              <w:rPr>
                <w:rFonts w:ascii="Times New Roman" w:hAnsi="Times New Roman" w:cs="Times New Roman"/>
                <w:sz w:val="24"/>
                <w:szCs w:val="24"/>
              </w:rPr>
              <w:t xml:space="preserve">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1 </w:t>
            </w:r>
            <w:proofErr w:type="spellStart"/>
            <w:r w:rsidRPr="00705551">
              <w:rPr>
                <w:rFonts w:ascii="Times New Roman" w:hAnsi="Times New Roman" w:cs="Times New Roman"/>
                <w:sz w:val="24"/>
                <w:szCs w:val="24"/>
              </w:rPr>
              <w:t>эт</w:t>
            </w:r>
            <w:proofErr w:type="spellEnd"/>
            <w:r w:rsidRPr="00705551">
              <w:rPr>
                <w:rFonts w:ascii="Times New Roman" w:hAnsi="Times New Roman" w:cs="Times New Roman"/>
                <w:sz w:val="24"/>
                <w:szCs w:val="24"/>
              </w:rPr>
              <w:t>.</w:t>
            </w:r>
          </w:p>
        </w:tc>
        <w:tc>
          <w:tcPr>
            <w:tcW w:w="1871"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м</w:t>
            </w:r>
            <w:r w:rsidRPr="00705551">
              <w:rPr>
                <w:rFonts w:ascii="Times New Roman" w:hAnsi="Times New Roman" w:cs="Times New Roman"/>
                <w:sz w:val="24"/>
                <w:szCs w:val="24"/>
                <w:vertAlign w:val="superscript"/>
              </w:rPr>
              <w:t>2</w:t>
            </w:r>
          </w:p>
        </w:tc>
        <w:tc>
          <w:tcPr>
            <w:tcW w:w="1843"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46</w:t>
            </w:r>
          </w:p>
        </w:tc>
        <w:tc>
          <w:tcPr>
            <w:tcW w:w="1737" w:type="dxa"/>
            <w:gridSpan w:val="2"/>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33</w:t>
            </w:r>
          </w:p>
        </w:tc>
        <w:tc>
          <w:tcPr>
            <w:tcW w:w="2912"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 xml:space="preserve">для </w:t>
            </w:r>
            <w:r>
              <w:rPr>
                <w:rFonts w:ascii="Times New Roman" w:hAnsi="Times New Roman" w:cs="Times New Roman"/>
                <w:sz w:val="24"/>
                <w:szCs w:val="24"/>
              </w:rPr>
              <w:t>городских поселений - 76,67</w:t>
            </w:r>
          </w:p>
        </w:tc>
        <w:tc>
          <w:tcPr>
            <w:tcW w:w="4111" w:type="dxa"/>
            <w:vMerge/>
            <w:tcBorders>
              <w:left w:val="single" w:sz="4" w:space="0" w:color="auto"/>
            </w:tcBorders>
          </w:tcPr>
          <w:p w:rsidR="0003138B" w:rsidRPr="00705551" w:rsidRDefault="0003138B" w:rsidP="0003138B">
            <w:pPr>
              <w:pStyle w:val="ConsPlusNormal"/>
              <w:jc w:val="center"/>
              <w:rPr>
                <w:rFonts w:ascii="Times New Roman" w:hAnsi="Times New Roman" w:cs="Times New Roman"/>
                <w:sz w:val="24"/>
                <w:szCs w:val="24"/>
              </w:rPr>
            </w:pPr>
          </w:p>
        </w:tc>
      </w:tr>
      <w:tr w:rsidR="0003138B" w:rsidRPr="00E77C2D" w:rsidTr="00082C02">
        <w:tc>
          <w:tcPr>
            <w:tcW w:w="2978" w:type="dxa"/>
            <w:tcBorders>
              <w:top w:val="single" w:sz="4" w:space="0" w:color="auto"/>
              <w:bottom w:val="single" w:sz="4" w:space="0" w:color="auto"/>
              <w:right w:val="single" w:sz="4" w:space="0" w:color="auto"/>
            </w:tcBorders>
          </w:tcPr>
          <w:p w:rsidR="0003138B" w:rsidRPr="00705551" w:rsidRDefault="0003138B" w:rsidP="0003138B">
            <w:pPr>
              <w:pStyle w:val="ConsPlusNormal"/>
              <w:ind w:firstLine="0"/>
              <w:jc w:val="left"/>
              <w:rPr>
                <w:rFonts w:ascii="Times New Roman" w:hAnsi="Times New Roman" w:cs="Times New Roman"/>
                <w:sz w:val="24"/>
                <w:szCs w:val="24"/>
              </w:rPr>
            </w:pPr>
            <w:r w:rsidRPr="00705551">
              <w:rPr>
                <w:rFonts w:ascii="Times New Roman" w:hAnsi="Times New Roman" w:cs="Times New Roman"/>
                <w:sz w:val="24"/>
                <w:szCs w:val="24"/>
              </w:rPr>
              <w:t xml:space="preserve">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w:t>
            </w:r>
            <w:r w:rsidRPr="00705551">
              <w:rPr>
                <w:rFonts w:ascii="Times New Roman" w:hAnsi="Times New Roman" w:cs="Times New Roman"/>
                <w:sz w:val="24"/>
                <w:szCs w:val="24"/>
              </w:rPr>
              <w:lastRenderedPageBreak/>
              <w:t>велодорожки, споты (плаза начального уровня), площадки с тренажерами, сезонные катки</w:t>
            </w:r>
          </w:p>
        </w:tc>
        <w:tc>
          <w:tcPr>
            <w:tcW w:w="1871"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lastRenderedPageBreak/>
              <w:t>площадь игровой зоны, м</w:t>
            </w:r>
            <w:r w:rsidRPr="00705551">
              <w:rPr>
                <w:rFonts w:ascii="Times New Roman" w:hAnsi="Times New Roman" w:cs="Times New Roman"/>
                <w:sz w:val="24"/>
                <w:szCs w:val="24"/>
                <w:vertAlign w:val="superscript"/>
              </w:rPr>
              <w:t>2</w:t>
            </w:r>
          </w:p>
        </w:tc>
        <w:tc>
          <w:tcPr>
            <w:tcW w:w="1843"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90,8</w:t>
            </w:r>
          </w:p>
        </w:tc>
        <w:tc>
          <w:tcPr>
            <w:tcW w:w="1737" w:type="dxa"/>
            <w:gridSpan w:val="2"/>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76,8</w:t>
            </w:r>
          </w:p>
        </w:tc>
        <w:tc>
          <w:tcPr>
            <w:tcW w:w="2912" w:type="dxa"/>
            <w:tcBorders>
              <w:top w:val="single" w:sz="4" w:space="0" w:color="auto"/>
              <w:left w:val="single" w:sz="4" w:space="0" w:color="auto"/>
              <w:bottom w:val="single" w:sz="4" w:space="0" w:color="auto"/>
              <w:right w:val="single" w:sz="4" w:space="0" w:color="auto"/>
            </w:tcBorders>
          </w:tcPr>
          <w:p w:rsidR="0003138B" w:rsidRPr="00705551" w:rsidRDefault="0003138B" w:rsidP="0003138B">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по заданию на проектирование</w:t>
            </w:r>
          </w:p>
        </w:tc>
        <w:tc>
          <w:tcPr>
            <w:tcW w:w="4111" w:type="dxa"/>
            <w:vMerge/>
            <w:tcBorders>
              <w:left w:val="single" w:sz="4" w:space="0" w:color="auto"/>
              <w:bottom w:val="single" w:sz="4" w:space="0" w:color="auto"/>
            </w:tcBorders>
          </w:tcPr>
          <w:p w:rsidR="0003138B" w:rsidRPr="00705551" w:rsidRDefault="0003138B" w:rsidP="0003138B">
            <w:pPr>
              <w:pStyle w:val="ConsPlusNormal"/>
              <w:jc w:val="center"/>
              <w:rPr>
                <w:rFonts w:ascii="Times New Roman" w:hAnsi="Times New Roman" w:cs="Times New Roman"/>
                <w:sz w:val="24"/>
                <w:szCs w:val="24"/>
              </w:rPr>
            </w:pPr>
          </w:p>
        </w:tc>
      </w:tr>
      <w:tr w:rsidR="00E77C2D" w:rsidRPr="00E77C2D" w:rsidTr="00767B2F">
        <w:tc>
          <w:tcPr>
            <w:tcW w:w="15452" w:type="dxa"/>
            <w:gridSpan w:val="7"/>
            <w:tcBorders>
              <w:top w:val="single" w:sz="4" w:space="0" w:color="auto"/>
              <w:bottom w:val="single" w:sz="4" w:space="0" w:color="auto"/>
            </w:tcBorders>
          </w:tcPr>
          <w:p w:rsidR="008354CB" w:rsidRPr="00E77C2D" w:rsidRDefault="008354CB" w:rsidP="00564C82">
            <w:pPr>
              <w:pStyle w:val="12"/>
              <w:ind w:firstLine="0"/>
            </w:pPr>
            <w:bookmarkStart w:id="33" w:name="sub_404"/>
            <w:r w:rsidRPr="00E77C2D">
              <w:t>VI. Предприятия торговли, общественного питания и бытового обслуживания</w:t>
            </w:r>
            <w:bookmarkEnd w:id="33"/>
          </w:p>
        </w:tc>
      </w:tr>
      <w:tr w:rsidR="00E77C2D" w:rsidRPr="00E77C2D" w:rsidTr="00767B2F">
        <w:tc>
          <w:tcPr>
            <w:tcW w:w="2978" w:type="dxa"/>
            <w:vMerge w:val="restart"/>
            <w:tcBorders>
              <w:top w:val="single" w:sz="4" w:space="0" w:color="auto"/>
              <w:right w:val="single" w:sz="4" w:space="0" w:color="auto"/>
            </w:tcBorders>
          </w:tcPr>
          <w:p w:rsidR="00F4127E" w:rsidRPr="00E77C2D" w:rsidRDefault="00F4127E" w:rsidP="00564C82">
            <w:pPr>
              <w:pStyle w:val="affffff1"/>
              <w:ind w:firstLine="0"/>
            </w:pPr>
            <w:bookmarkStart w:id="34" w:name="sub_4042"/>
            <w:r w:rsidRPr="00E77C2D">
              <w:t>Торговые центры</w:t>
            </w:r>
            <w:bookmarkEnd w:id="34"/>
          </w:p>
        </w:tc>
        <w:tc>
          <w:tcPr>
            <w:tcW w:w="1871" w:type="dxa"/>
            <w:tcBorders>
              <w:top w:val="single" w:sz="4" w:space="0" w:color="auto"/>
              <w:left w:val="single" w:sz="4" w:space="0" w:color="auto"/>
              <w:bottom w:val="nil"/>
              <w:right w:val="single" w:sz="4" w:space="0" w:color="auto"/>
            </w:tcBorders>
          </w:tcPr>
          <w:p w:rsidR="00F4127E" w:rsidRPr="00E77C2D" w:rsidRDefault="00F4127E" w:rsidP="00564C82">
            <w:pPr>
              <w:pStyle w:val="affffff1"/>
              <w:ind w:firstLine="0"/>
            </w:pPr>
            <w:r w:rsidRPr="00E77C2D">
              <w:t>кв. м торговой площади</w:t>
            </w:r>
          </w:p>
        </w:tc>
        <w:tc>
          <w:tcPr>
            <w:tcW w:w="1843" w:type="dxa"/>
            <w:tcBorders>
              <w:top w:val="single" w:sz="4" w:space="0" w:color="auto"/>
              <w:left w:val="single" w:sz="4" w:space="0" w:color="auto"/>
              <w:bottom w:val="nil"/>
              <w:right w:val="single" w:sz="4" w:space="0" w:color="auto"/>
            </w:tcBorders>
          </w:tcPr>
          <w:p w:rsidR="00F4127E" w:rsidRPr="00E77C2D" w:rsidRDefault="00F4127E" w:rsidP="00564C82">
            <w:pPr>
              <w:pStyle w:val="affffd"/>
              <w:ind w:firstLine="0"/>
            </w:pPr>
          </w:p>
        </w:tc>
        <w:tc>
          <w:tcPr>
            <w:tcW w:w="1720" w:type="dxa"/>
            <w:tcBorders>
              <w:top w:val="single" w:sz="4" w:space="0" w:color="auto"/>
              <w:left w:val="single" w:sz="4" w:space="0" w:color="auto"/>
              <w:bottom w:val="nil"/>
              <w:right w:val="single" w:sz="4" w:space="0" w:color="auto"/>
            </w:tcBorders>
          </w:tcPr>
          <w:p w:rsidR="00F4127E" w:rsidRPr="00E77C2D" w:rsidRDefault="00F4127E" w:rsidP="00564C82">
            <w:pPr>
              <w:pStyle w:val="affffd"/>
              <w:ind w:firstLine="0"/>
              <w:jc w:val="center"/>
            </w:pPr>
            <w:r w:rsidRPr="00E77C2D">
              <w:t>300</w:t>
            </w:r>
          </w:p>
        </w:tc>
        <w:tc>
          <w:tcPr>
            <w:tcW w:w="2929" w:type="dxa"/>
            <w:gridSpan w:val="2"/>
            <w:vMerge w:val="restart"/>
            <w:tcBorders>
              <w:top w:val="single" w:sz="4" w:space="0" w:color="auto"/>
              <w:left w:val="single" w:sz="4" w:space="0" w:color="auto"/>
              <w:bottom w:val="single" w:sz="4" w:space="0" w:color="auto"/>
              <w:right w:val="single" w:sz="4" w:space="0" w:color="auto"/>
            </w:tcBorders>
          </w:tcPr>
          <w:p w:rsidR="00F4127E" w:rsidRPr="00E77C2D" w:rsidRDefault="00996A7E" w:rsidP="00564C82">
            <w:pPr>
              <w:pStyle w:val="affffff1"/>
              <w:ind w:firstLine="0"/>
            </w:pPr>
            <w:r w:rsidRPr="00E77C2D">
              <w:t>Т</w:t>
            </w:r>
            <w:r w:rsidR="00F4127E" w:rsidRPr="00E77C2D">
              <w:t>орговые центры местного значения с числом обслуживаемого населения, тыс. чел.:</w:t>
            </w:r>
          </w:p>
          <w:p w:rsidR="00F4127E" w:rsidRPr="00E77C2D" w:rsidRDefault="00F4127E" w:rsidP="00564C82">
            <w:pPr>
              <w:pStyle w:val="affffff1"/>
              <w:ind w:firstLine="0"/>
            </w:pPr>
            <w:r w:rsidRPr="00E77C2D">
              <w:t>от 4 до 6 - 0,4 - 0,6 га на объект;</w:t>
            </w:r>
          </w:p>
          <w:p w:rsidR="00F4127E" w:rsidRPr="00E77C2D" w:rsidRDefault="00F4127E" w:rsidP="00564C82">
            <w:pPr>
              <w:pStyle w:val="affffff1"/>
              <w:ind w:firstLine="0"/>
            </w:pPr>
            <w:r w:rsidRPr="00E77C2D">
              <w:t>от 6 до 10 - 0,6 - 0,8 га на объект;</w:t>
            </w:r>
          </w:p>
          <w:p w:rsidR="00F4127E" w:rsidRPr="00E77C2D" w:rsidRDefault="00F4127E" w:rsidP="00564C82">
            <w:pPr>
              <w:pStyle w:val="affffff1"/>
              <w:ind w:firstLine="0"/>
            </w:pPr>
            <w:r w:rsidRPr="00E77C2D">
              <w:t>от 10 до 15 - 0,8 - 1,1 га на объект;</w:t>
            </w:r>
          </w:p>
          <w:p w:rsidR="00F4127E" w:rsidRPr="00E77C2D" w:rsidRDefault="00F4127E" w:rsidP="00564C82">
            <w:pPr>
              <w:pStyle w:val="affffff1"/>
              <w:ind w:firstLine="0"/>
            </w:pPr>
            <w:r w:rsidRPr="00E77C2D">
              <w:t>от 15 до 20 - 1,1 - 1,3 га на объект. Торговые центры малых городских поселений и сельских поселений с числом жителей, тыс. чел.:</w:t>
            </w:r>
          </w:p>
          <w:p w:rsidR="00F4127E" w:rsidRPr="00E77C2D" w:rsidRDefault="00F4127E" w:rsidP="00564C82">
            <w:pPr>
              <w:pStyle w:val="affffff1"/>
              <w:ind w:firstLine="0"/>
            </w:pPr>
            <w:r w:rsidRPr="00E77C2D">
              <w:t>до 1 - 0,1 - 0,2 га;</w:t>
            </w:r>
          </w:p>
          <w:p w:rsidR="00F4127E" w:rsidRPr="00E77C2D" w:rsidRDefault="00F4127E" w:rsidP="00564C82">
            <w:pPr>
              <w:pStyle w:val="affffff1"/>
              <w:ind w:firstLine="0"/>
            </w:pPr>
            <w:r w:rsidRPr="00E77C2D">
              <w:t>от 1 до 3 - 0,2 - 0,4 га;</w:t>
            </w:r>
          </w:p>
          <w:p w:rsidR="00F4127E" w:rsidRPr="00E77C2D" w:rsidRDefault="00F4127E" w:rsidP="00564C82">
            <w:pPr>
              <w:pStyle w:val="affffff1"/>
              <w:ind w:firstLine="0"/>
            </w:pPr>
            <w:r w:rsidRPr="00E77C2D">
              <w:t>от 3 до 4 - 0,4 - 0,6 га;</w:t>
            </w:r>
          </w:p>
          <w:p w:rsidR="00F4127E" w:rsidRPr="00E77C2D" w:rsidRDefault="00F4127E" w:rsidP="00564C82">
            <w:pPr>
              <w:pStyle w:val="affffff1"/>
              <w:ind w:firstLine="0"/>
            </w:pPr>
            <w:r w:rsidRPr="00E77C2D">
              <w:t>от 5 до 6 - 0,6 - 1,0 га;</w:t>
            </w:r>
          </w:p>
          <w:p w:rsidR="00F4127E" w:rsidRPr="00E77C2D" w:rsidRDefault="00F4127E" w:rsidP="00564C82">
            <w:pPr>
              <w:pStyle w:val="affffff1"/>
              <w:ind w:firstLine="0"/>
            </w:pPr>
            <w:r w:rsidRPr="00E77C2D">
              <w:t>от 7 до 10 1,0 - 1,2 га</w:t>
            </w:r>
          </w:p>
          <w:p w:rsidR="00F4127E" w:rsidRPr="00E77C2D" w:rsidRDefault="00F4127E" w:rsidP="00564C82">
            <w:pPr>
              <w:pStyle w:val="affffff1"/>
              <w:ind w:firstLine="0"/>
            </w:pPr>
            <w:r w:rsidRPr="00E77C2D">
              <w:t>Предприятия торговли (возможно встроенно-пристроенные), м2 торговой площади:</w:t>
            </w:r>
          </w:p>
          <w:p w:rsidR="00F4127E" w:rsidRPr="00E77C2D" w:rsidRDefault="00F4127E" w:rsidP="00564C82">
            <w:pPr>
              <w:pStyle w:val="affffff1"/>
              <w:ind w:firstLine="0"/>
            </w:pPr>
            <w:r w:rsidRPr="00E77C2D">
              <w:t xml:space="preserve">до 250 - 0,08 га на 100 кв. м торговой </w:t>
            </w:r>
            <w:r w:rsidRPr="00E77C2D">
              <w:lastRenderedPageBreak/>
              <w:t>площади;</w:t>
            </w:r>
          </w:p>
          <w:p w:rsidR="00F4127E" w:rsidRPr="00E77C2D" w:rsidRDefault="00F4127E" w:rsidP="00564C82">
            <w:pPr>
              <w:pStyle w:val="affffff1"/>
              <w:ind w:firstLine="0"/>
            </w:pPr>
            <w:r w:rsidRPr="00E77C2D">
              <w:t>от 250 до 650 - 0,08 - 0,06</w:t>
            </w:r>
          </w:p>
          <w:p w:rsidR="00F4127E" w:rsidRPr="00E77C2D" w:rsidRDefault="00F4127E" w:rsidP="00564C82">
            <w:pPr>
              <w:pStyle w:val="affffff1"/>
              <w:ind w:firstLine="0"/>
            </w:pPr>
            <w:r w:rsidRPr="00E77C2D">
              <w:t>650 - 1500 - 0,06 - 0,04</w:t>
            </w:r>
          </w:p>
          <w:p w:rsidR="00F4127E" w:rsidRPr="00E77C2D" w:rsidRDefault="00F4127E" w:rsidP="00564C82">
            <w:pPr>
              <w:pStyle w:val="affffff1"/>
              <w:ind w:firstLine="0"/>
            </w:pPr>
            <w:r w:rsidRPr="00E77C2D">
              <w:t>1500 - 3500 - 0,04 - 0,02</w:t>
            </w:r>
          </w:p>
          <w:p w:rsidR="00F4127E" w:rsidRPr="00E77C2D" w:rsidRDefault="00F4127E" w:rsidP="00564C82">
            <w:pPr>
              <w:pStyle w:val="affffff1"/>
              <w:ind w:firstLine="0"/>
            </w:pPr>
            <w:r w:rsidRPr="00E77C2D">
              <w:t>3500 - 0,02</w:t>
            </w:r>
          </w:p>
        </w:tc>
        <w:tc>
          <w:tcPr>
            <w:tcW w:w="4111" w:type="dxa"/>
            <w:vMerge w:val="restart"/>
            <w:tcBorders>
              <w:top w:val="nil"/>
              <w:left w:val="single" w:sz="4" w:space="0" w:color="auto"/>
              <w:bottom w:val="single" w:sz="4" w:space="0" w:color="auto"/>
            </w:tcBorders>
          </w:tcPr>
          <w:p w:rsidR="00F4127E" w:rsidRPr="00E77C2D" w:rsidRDefault="00F4127E" w:rsidP="00564C82">
            <w:pPr>
              <w:pStyle w:val="affffff1"/>
              <w:ind w:firstLine="0"/>
            </w:pPr>
            <w:r w:rsidRPr="00E77C2D">
              <w:lastRenderedPageBreak/>
              <w:t>Нормативная обеспеченность населения площадью торговых об</w:t>
            </w:r>
            <w:r w:rsidR="00996A7E" w:rsidRPr="00E77C2D">
              <w:t xml:space="preserve">ъектов </w:t>
            </w:r>
            <w:r w:rsidRPr="00E77C2D">
              <w:t xml:space="preserve">должна быть не ниже установленных </w:t>
            </w:r>
            <w:hyperlink r:id="rId21" w:history="1">
              <w:r w:rsidRPr="00E77C2D">
                <w:rPr>
                  <w:rStyle w:val="affc"/>
                  <w:color w:val="auto"/>
                </w:rPr>
                <w:t>постановлением</w:t>
              </w:r>
            </w:hyperlink>
            <w:r w:rsidRPr="00E77C2D">
              <w:t xml:space="preserve"> главы администрации (губернатора) Краснодарског</w:t>
            </w:r>
            <w:r w:rsidR="00996A7E" w:rsidRPr="00E77C2D">
              <w:t>о края от 21 ноября 2016 года №916 «</w:t>
            </w:r>
            <w:r w:rsidRPr="00E77C2D">
              <w:t xml:space="preserve">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22" w:history="1">
              <w:r w:rsidR="00996A7E" w:rsidRPr="00E77C2D">
                <w:rPr>
                  <w:rStyle w:val="affc"/>
                  <w:color w:val="auto"/>
                </w:rPr>
                <w:t>Приложением №</w:t>
              </w:r>
              <w:r w:rsidRPr="00E77C2D">
                <w:rPr>
                  <w:rStyle w:val="affc"/>
                  <w:color w:val="auto"/>
                </w:rPr>
                <w:t>1</w:t>
              </w:r>
            </w:hyperlink>
            <w:r w:rsidRPr="00E77C2D">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23" w:history="1">
              <w:r w:rsidRPr="00E77C2D">
                <w:rPr>
                  <w:rStyle w:val="affc"/>
                  <w:color w:val="auto"/>
                </w:rPr>
                <w:t xml:space="preserve">Приложением </w:t>
              </w:r>
              <w:r w:rsidR="00996A7E" w:rsidRPr="00E77C2D">
                <w:rPr>
                  <w:rStyle w:val="affc"/>
                  <w:color w:val="auto"/>
                </w:rPr>
                <w:t>№</w:t>
              </w:r>
              <w:r w:rsidRPr="00E77C2D">
                <w:rPr>
                  <w:rStyle w:val="affc"/>
                  <w:color w:val="auto"/>
                </w:rPr>
                <w:t>2</w:t>
              </w:r>
            </w:hyperlink>
            <w:r w:rsidRPr="00E77C2D">
              <w:t xml:space="preserve"> указанного постановления</w:t>
            </w:r>
          </w:p>
          <w:p w:rsidR="00F4127E" w:rsidRPr="00E77C2D" w:rsidRDefault="00F4127E" w:rsidP="00564C82">
            <w:pPr>
              <w:pStyle w:val="affffff1"/>
              <w:ind w:firstLine="0"/>
            </w:pPr>
            <w:r w:rsidRPr="00E77C2D">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w:t>
            </w:r>
            <w:r w:rsidRPr="00E77C2D">
              <w:lastRenderedPageBreak/>
              <w:t>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w:t>
            </w:r>
            <w:r w:rsidR="00996A7E" w:rsidRPr="00E77C2D">
              <w:t xml:space="preserve"> </w:t>
            </w:r>
            <w:r w:rsidR="00996A7E" w:rsidRPr="00E77C2D">
              <w:rPr>
                <w:highlight w:val="yellow"/>
              </w:rPr>
              <w:t>таблицей 21</w:t>
            </w:r>
            <w:r w:rsidRPr="00E77C2D">
              <w:t xml:space="preserve"> Настоящих нормативов</w:t>
            </w:r>
          </w:p>
          <w:p w:rsidR="00F4127E" w:rsidRPr="00E77C2D" w:rsidRDefault="00F4127E" w:rsidP="00564C82">
            <w:pPr>
              <w:pStyle w:val="affffff1"/>
              <w:ind w:firstLine="0"/>
            </w:pPr>
            <w:r w:rsidRPr="00E77C2D">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w:t>
            </w:r>
            <w:r w:rsidRPr="00E77C2D">
              <w:lastRenderedPageBreak/>
              <w:t>площади магазинов и в отдельных объектах)</w:t>
            </w:r>
          </w:p>
        </w:tc>
      </w:tr>
      <w:tr w:rsidR="00E77C2D" w:rsidRPr="00E77C2D" w:rsidTr="00767B2F">
        <w:tc>
          <w:tcPr>
            <w:tcW w:w="2978" w:type="dxa"/>
            <w:vMerge/>
            <w:tcBorders>
              <w:bottom w:val="nil"/>
              <w:right w:val="single" w:sz="4" w:space="0" w:color="auto"/>
            </w:tcBorders>
          </w:tcPr>
          <w:p w:rsidR="00F4127E" w:rsidRPr="00E77C2D" w:rsidRDefault="00F4127E" w:rsidP="00564C82">
            <w:pPr>
              <w:pStyle w:val="affffff1"/>
              <w:ind w:firstLine="0"/>
            </w:pPr>
          </w:p>
        </w:tc>
        <w:tc>
          <w:tcPr>
            <w:tcW w:w="1871" w:type="dxa"/>
            <w:tcBorders>
              <w:top w:val="nil"/>
              <w:left w:val="single" w:sz="4" w:space="0" w:color="auto"/>
              <w:bottom w:val="nil"/>
              <w:right w:val="single" w:sz="4" w:space="0" w:color="auto"/>
            </w:tcBorders>
          </w:tcPr>
          <w:p w:rsidR="00F4127E" w:rsidRPr="00E77C2D" w:rsidRDefault="00F4127E" w:rsidP="00564C82">
            <w:pPr>
              <w:pStyle w:val="affffd"/>
              <w:ind w:firstLine="0"/>
            </w:pPr>
          </w:p>
        </w:tc>
        <w:tc>
          <w:tcPr>
            <w:tcW w:w="1843" w:type="dxa"/>
            <w:tcBorders>
              <w:top w:val="nil"/>
              <w:left w:val="single" w:sz="4" w:space="0" w:color="auto"/>
              <w:bottom w:val="nil"/>
              <w:right w:val="single" w:sz="4" w:space="0" w:color="auto"/>
            </w:tcBorders>
          </w:tcPr>
          <w:p w:rsidR="00F4127E" w:rsidRPr="00E77C2D" w:rsidRDefault="00F4127E" w:rsidP="00564C82">
            <w:pPr>
              <w:pStyle w:val="affffff1"/>
              <w:ind w:firstLine="0"/>
            </w:pPr>
            <w:r w:rsidRPr="00E77C2D">
              <w:t>280 (100 - для микрорайонов и жилых районов)</w:t>
            </w:r>
          </w:p>
        </w:tc>
        <w:tc>
          <w:tcPr>
            <w:tcW w:w="1720" w:type="dxa"/>
            <w:tcBorders>
              <w:top w:val="nil"/>
              <w:left w:val="single" w:sz="4" w:space="0" w:color="auto"/>
              <w:bottom w:val="nil"/>
              <w:right w:val="single" w:sz="4" w:space="0" w:color="auto"/>
            </w:tcBorders>
          </w:tcPr>
          <w:p w:rsidR="00F4127E" w:rsidRPr="00E77C2D" w:rsidRDefault="00F4127E" w:rsidP="00564C82">
            <w:pPr>
              <w:pStyle w:val="affffd"/>
              <w:ind w:firstLine="0"/>
              <w:jc w:val="center"/>
            </w:pPr>
            <w:r w:rsidRPr="00E77C2D">
              <w:t>100</w:t>
            </w:r>
          </w:p>
        </w:tc>
        <w:tc>
          <w:tcPr>
            <w:tcW w:w="2929" w:type="dxa"/>
            <w:gridSpan w:val="2"/>
            <w:vMerge/>
            <w:tcBorders>
              <w:top w:val="single" w:sz="4" w:space="0" w:color="auto"/>
              <w:left w:val="single" w:sz="4" w:space="0" w:color="auto"/>
              <w:bottom w:val="single" w:sz="4" w:space="0" w:color="auto"/>
              <w:right w:val="single" w:sz="4" w:space="0" w:color="auto"/>
            </w:tcBorders>
          </w:tcPr>
          <w:p w:rsidR="00F4127E" w:rsidRPr="00E77C2D" w:rsidRDefault="00F4127E" w:rsidP="00564C82">
            <w:pPr>
              <w:pStyle w:val="affffd"/>
              <w:ind w:firstLine="0"/>
            </w:pPr>
          </w:p>
        </w:tc>
        <w:tc>
          <w:tcPr>
            <w:tcW w:w="4111" w:type="dxa"/>
            <w:vMerge/>
            <w:tcBorders>
              <w:top w:val="nil"/>
              <w:left w:val="single" w:sz="4" w:space="0" w:color="auto"/>
              <w:bottom w:val="single" w:sz="4" w:space="0" w:color="auto"/>
            </w:tcBorders>
          </w:tcPr>
          <w:p w:rsidR="00F4127E" w:rsidRPr="00E77C2D" w:rsidRDefault="00F4127E" w:rsidP="00564C82">
            <w:pPr>
              <w:pStyle w:val="affffd"/>
              <w:ind w:firstLine="0"/>
            </w:pPr>
          </w:p>
        </w:tc>
      </w:tr>
      <w:tr w:rsidR="00E77C2D" w:rsidRPr="00E77C2D" w:rsidTr="00767B2F">
        <w:tc>
          <w:tcPr>
            <w:tcW w:w="2978" w:type="dxa"/>
            <w:tcBorders>
              <w:top w:val="nil"/>
              <w:bottom w:val="nil"/>
              <w:right w:val="single" w:sz="4" w:space="0" w:color="auto"/>
            </w:tcBorders>
          </w:tcPr>
          <w:p w:rsidR="008354CB" w:rsidRPr="00E77C2D" w:rsidRDefault="008354CB" w:rsidP="00564C82">
            <w:pPr>
              <w:pStyle w:val="affffff1"/>
              <w:ind w:firstLine="0"/>
            </w:pPr>
            <w:r w:rsidRPr="00E77C2D">
              <w:t>в том числе:</w:t>
            </w:r>
          </w:p>
        </w:tc>
        <w:tc>
          <w:tcPr>
            <w:tcW w:w="1871" w:type="dxa"/>
            <w:tcBorders>
              <w:top w:val="nil"/>
              <w:left w:val="single" w:sz="4" w:space="0" w:color="auto"/>
              <w:bottom w:val="nil"/>
              <w:right w:val="single" w:sz="4" w:space="0" w:color="auto"/>
            </w:tcBorders>
          </w:tcPr>
          <w:p w:rsidR="008354CB" w:rsidRPr="00E77C2D" w:rsidRDefault="008354CB" w:rsidP="00564C82">
            <w:pPr>
              <w:pStyle w:val="affffd"/>
              <w:ind w:firstLine="0"/>
            </w:pPr>
          </w:p>
        </w:tc>
        <w:tc>
          <w:tcPr>
            <w:tcW w:w="1843" w:type="dxa"/>
            <w:tcBorders>
              <w:top w:val="nil"/>
              <w:left w:val="single" w:sz="4" w:space="0" w:color="auto"/>
              <w:bottom w:val="nil"/>
              <w:right w:val="single" w:sz="4" w:space="0" w:color="auto"/>
            </w:tcBorders>
          </w:tcPr>
          <w:p w:rsidR="008354CB" w:rsidRPr="00E77C2D" w:rsidRDefault="008354CB" w:rsidP="00564C82">
            <w:pPr>
              <w:pStyle w:val="affffd"/>
              <w:ind w:firstLine="0"/>
            </w:pPr>
          </w:p>
        </w:tc>
        <w:tc>
          <w:tcPr>
            <w:tcW w:w="1720" w:type="dxa"/>
            <w:tcBorders>
              <w:top w:val="nil"/>
              <w:left w:val="single" w:sz="4" w:space="0" w:color="auto"/>
              <w:bottom w:val="nil"/>
              <w:right w:val="single" w:sz="4" w:space="0" w:color="auto"/>
            </w:tcBorders>
          </w:tcPr>
          <w:p w:rsidR="008354CB" w:rsidRPr="00E77C2D" w:rsidRDefault="008354CB" w:rsidP="00564C82">
            <w:pPr>
              <w:pStyle w:val="affffd"/>
              <w:ind w:firstLine="0"/>
            </w:pPr>
          </w:p>
        </w:tc>
        <w:tc>
          <w:tcPr>
            <w:tcW w:w="2929" w:type="dxa"/>
            <w:gridSpan w:val="2"/>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vMerge w:val="restart"/>
            <w:tcBorders>
              <w:top w:val="nil"/>
              <w:bottom w:val="nil"/>
              <w:right w:val="single" w:sz="4" w:space="0" w:color="auto"/>
            </w:tcBorders>
          </w:tcPr>
          <w:p w:rsidR="008354CB" w:rsidRPr="00E77C2D" w:rsidRDefault="008354CB" w:rsidP="00F4127E">
            <w:pPr>
              <w:pStyle w:val="affffff1"/>
              <w:ind w:right="-141" w:firstLine="0"/>
            </w:pPr>
            <w:r w:rsidRPr="00E77C2D">
              <w:t>магазины продовольственных товаров</w:t>
            </w:r>
          </w:p>
        </w:tc>
        <w:tc>
          <w:tcPr>
            <w:tcW w:w="1871" w:type="dxa"/>
            <w:vMerge w:val="restart"/>
            <w:tcBorders>
              <w:top w:val="nil"/>
              <w:left w:val="single" w:sz="4" w:space="0" w:color="auto"/>
              <w:bottom w:val="nil"/>
              <w:right w:val="single" w:sz="4" w:space="0" w:color="auto"/>
            </w:tcBorders>
          </w:tcPr>
          <w:p w:rsidR="008354CB" w:rsidRPr="00E77C2D" w:rsidRDefault="008354CB" w:rsidP="00564C82">
            <w:pPr>
              <w:pStyle w:val="affffd"/>
              <w:ind w:firstLine="0"/>
            </w:pPr>
          </w:p>
        </w:tc>
        <w:tc>
          <w:tcPr>
            <w:tcW w:w="1843" w:type="dxa"/>
            <w:vMerge w:val="restart"/>
            <w:tcBorders>
              <w:top w:val="nil"/>
              <w:left w:val="single" w:sz="4" w:space="0" w:color="auto"/>
              <w:bottom w:val="nil"/>
              <w:right w:val="single" w:sz="4" w:space="0" w:color="auto"/>
            </w:tcBorders>
          </w:tcPr>
          <w:p w:rsidR="008354CB" w:rsidRPr="00E77C2D" w:rsidRDefault="008354CB" w:rsidP="00564C82">
            <w:pPr>
              <w:pStyle w:val="affffff1"/>
              <w:ind w:firstLine="0"/>
            </w:pPr>
            <w:r w:rsidRPr="00E77C2D">
              <w:t>100 (70 - для микрорайонов и жилых районов)</w:t>
            </w:r>
          </w:p>
        </w:tc>
        <w:tc>
          <w:tcPr>
            <w:tcW w:w="1720" w:type="dxa"/>
            <w:tcBorders>
              <w:top w:val="nil"/>
              <w:left w:val="single" w:sz="4" w:space="0" w:color="auto"/>
              <w:bottom w:val="nil"/>
              <w:right w:val="single" w:sz="4" w:space="0" w:color="auto"/>
            </w:tcBorders>
          </w:tcPr>
          <w:p w:rsidR="008354CB" w:rsidRPr="00E77C2D" w:rsidRDefault="008354CB" w:rsidP="00564C82">
            <w:pPr>
              <w:pStyle w:val="affffd"/>
              <w:ind w:firstLine="0"/>
            </w:pPr>
          </w:p>
        </w:tc>
        <w:tc>
          <w:tcPr>
            <w:tcW w:w="2929" w:type="dxa"/>
            <w:gridSpan w:val="2"/>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vMerge/>
            <w:tcBorders>
              <w:top w:val="nil"/>
              <w:bottom w:val="nil"/>
              <w:right w:val="single" w:sz="4" w:space="0" w:color="auto"/>
            </w:tcBorders>
          </w:tcPr>
          <w:p w:rsidR="008354CB" w:rsidRPr="00E77C2D" w:rsidRDefault="008354CB" w:rsidP="00564C82">
            <w:pPr>
              <w:pStyle w:val="affffd"/>
              <w:ind w:firstLine="0"/>
            </w:pPr>
          </w:p>
        </w:tc>
        <w:tc>
          <w:tcPr>
            <w:tcW w:w="1871" w:type="dxa"/>
            <w:vMerge/>
            <w:tcBorders>
              <w:top w:val="nil"/>
              <w:left w:val="single" w:sz="4" w:space="0" w:color="auto"/>
              <w:bottom w:val="nil"/>
              <w:right w:val="single" w:sz="4" w:space="0" w:color="auto"/>
            </w:tcBorders>
          </w:tcPr>
          <w:p w:rsidR="008354CB" w:rsidRPr="00E77C2D" w:rsidRDefault="008354CB" w:rsidP="00564C82">
            <w:pPr>
              <w:pStyle w:val="affffd"/>
              <w:ind w:firstLine="0"/>
            </w:pPr>
          </w:p>
        </w:tc>
        <w:tc>
          <w:tcPr>
            <w:tcW w:w="1843" w:type="dxa"/>
            <w:vMerge/>
            <w:tcBorders>
              <w:top w:val="nil"/>
              <w:left w:val="single" w:sz="4" w:space="0" w:color="auto"/>
              <w:bottom w:val="nil"/>
              <w:right w:val="single" w:sz="4" w:space="0" w:color="auto"/>
            </w:tcBorders>
          </w:tcPr>
          <w:p w:rsidR="008354CB" w:rsidRPr="00E77C2D" w:rsidRDefault="008354CB" w:rsidP="00564C82">
            <w:pPr>
              <w:pStyle w:val="affffd"/>
              <w:ind w:firstLine="0"/>
            </w:pPr>
          </w:p>
        </w:tc>
        <w:tc>
          <w:tcPr>
            <w:tcW w:w="1720" w:type="dxa"/>
            <w:tcBorders>
              <w:top w:val="nil"/>
              <w:left w:val="single" w:sz="4" w:space="0" w:color="auto"/>
              <w:bottom w:val="nil"/>
              <w:right w:val="single" w:sz="4" w:space="0" w:color="auto"/>
            </w:tcBorders>
          </w:tcPr>
          <w:p w:rsidR="008354CB" w:rsidRPr="00E77C2D" w:rsidRDefault="008354CB" w:rsidP="00564C82">
            <w:pPr>
              <w:pStyle w:val="affffd"/>
              <w:ind w:firstLine="0"/>
            </w:pPr>
          </w:p>
        </w:tc>
        <w:tc>
          <w:tcPr>
            <w:tcW w:w="2929" w:type="dxa"/>
            <w:gridSpan w:val="2"/>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vMerge/>
            <w:tcBorders>
              <w:top w:val="nil"/>
              <w:bottom w:val="nil"/>
              <w:right w:val="single" w:sz="4" w:space="0" w:color="auto"/>
            </w:tcBorders>
          </w:tcPr>
          <w:p w:rsidR="008354CB" w:rsidRPr="00E77C2D" w:rsidRDefault="008354CB" w:rsidP="00564C82">
            <w:pPr>
              <w:pStyle w:val="affffd"/>
              <w:ind w:firstLine="0"/>
            </w:pPr>
          </w:p>
        </w:tc>
        <w:tc>
          <w:tcPr>
            <w:tcW w:w="1871" w:type="dxa"/>
            <w:vMerge/>
            <w:tcBorders>
              <w:top w:val="nil"/>
              <w:left w:val="single" w:sz="4" w:space="0" w:color="auto"/>
              <w:bottom w:val="nil"/>
              <w:right w:val="single" w:sz="4" w:space="0" w:color="auto"/>
            </w:tcBorders>
          </w:tcPr>
          <w:p w:rsidR="008354CB" w:rsidRPr="00E77C2D" w:rsidRDefault="008354CB" w:rsidP="00564C82">
            <w:pPr>
              <w:pStyle w:val="affffd"/>
              <w:ind w:firstLine="0"/>
            </w:pPr>
          </w:p>
        </w:tc>
        <w:tc>
          <w:tcPr>
            <w:tcW w:w="1843" w:type="dxa"/>
            <w:vMerge/>
            <w:tcBorders>
              <w:top w:val="nil"/>
              <w:left w:val="single" w:sz="4" w:space="0" w:color="auto"/>
              <w:bottom w:val="nil"/>
              <w:right w:val="single" w:sz="4" w:space="0" w:color="auto"/>
            </w:tcBorders>
          </w:tcPr>
          <w:p w:rsidR="008354CB" w:rsidRPr="00E77C2D" w:rsidRDefault="008354CB" w:rsidP="00564C82">
            <w:pPr>
              <w:pStyle w:val="affffd"/>
              <w:ind w:firstLine="0"/>
            </w:pPr>
          </w:p>
        </w:tc>
        <w:tc>
          <w:tcPr>
            <w:tcW w:w="1720" w:type="dxa"/>
            <w:tcBorders>
              <w:top w:val="nil"/>
              <w:left w:val="single" w:sz="4" w:space="0" w:color="auto"/>
              <w:bottom w:val="nil"/>
              <w:right w:val="single" w:sz="4" w:space="0" w:color="auto"/>
            </w:tcBorders>
          </w:tcPr>
          <w:p w:rsidR="008354CB" w:rsidRPr="00E77C2D" w:rsidRDefault="008354CB" w:rsidP="00564C82">
            <w:pPr>
              <w:pStyle w:val="affffd"/>
              <w:ind w:firstLine="0"/>
              <w:jc w:val="center"/>
            </w:pPr>
            <w:r w:rsidRPr="00E77C2D">
              <w:t>200</w:t>
            </w:r>
          </w:p>
        </w:tc>
        <w:tc>
          <w:tcPr>
            <w:tcW w:w="2929" w:type="dxa"/>
            <w:gridSpan w:val="2"/>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nil"/>
              <w:bottom w:val="single" w:sz="4" w:space="0" w:color="auto"/>
              <w:right w:val="single" w:sz="4" w:space="0" w:color="auto"/>
            </w:tcBorders>
          </w:tcPr>
          <w:p w:rsidR="008354CB" w:rsidRPr="00E77C2D" w:rsidRDefault="008354CB" w:rsidP="00F4127E">
            <w:pPr>
              <w:pStyle w:val="affffff1"/>
              <w:ind w:left="-100" w:right="-141" w:firstLine="0"/>
            </w:pPr>
            <w:r w:rsidRPr="00E77C2D">
              <w:t>магазины непродовольственных товаров</w:t>
            </w:r>
          </w:p>
        </w:tc>
        <w:tc>
          <w:tcPr>
            <w:tcW w:w="1871" w:type="dxa"/>
            <w:tcBorders>
              <w:top w:val="nil"/>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1843" w:type="dxa"/>
            <w:tcBorders>
              <w:top w:val="nil"/>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180 (30 - для микрорайонов и жилых районов)</w:t>
            </w:r>
          </w:p>
          <w:p w:rsidR="008354CB" w:rsidRPr="00E77C2D" w:rsidRDefault="008354CB" w:rsidP="00564C82">
            <w:pPr>
              <w:pStyle w:val="affffd"/>
              <w:ind w:firstLine="0"/>
            </w:pPr>
          </w:p>
        </w:tc>
        <w:tc>
          <w:tcPr>
            <w:tcW w:w="1720" w:type="dxa"/>
            <w:tcBorders>
              <w:top w:val="nil"/>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w:t>
            </w:r>
          </w:p>
        </w:tc>
        <w:tc>
          <w:tcPr>
            <w:tcW w:w="2929" w:type="dxa"/>
            <w:gridSpan w:val="2"/>
            <w:vMerge/>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vMerge/>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bookmarkStart w:id="35" w:name="sub_4045"/>
            <w:r w:rsidRPr="00E77C2D">
              <w:lastRenderedPageBreak/>
              <w:t>Рынок, ярмарка</w:t>
            </w:r>
            <w:bookmarkEnd w:id="35"/>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996A7E">
            <w:pPr>
              <w:pStyle w:val="affffff1"/>
              <w:ind w:firstLine="0"/>
              <w:jc w:val="center"/>
            </w:pPr>
            <w:r w:rsidRPr="00E77C2D">
              <w:t>кв. м торг. площади</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по заданию на проектирование</w:t>
            </w: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по заданию на проектирование</w:t>
            </w:r>
          </w:p>
        </w:tc>
        <w:tc>
          <w:tcPr>
            <w:tcW w:w="4111" w:type="dxa"/>
            <w:tcBorders>
              <w:top w:val="nil"/>
              <w:left w:val="single" w:sz="4" w:space="0" w:color="auto"/>
              <w:bottom w:val="single" w:sz="4" w:space="0" w:color="auto"/>
            </w:tcBorders>
          </w:tcPr>
          <w:p w:rsidR="008354CB" w:rsidRPr="00E77C2D" w:rsidRDefault="008354CB" w:rsidP="00564C82">
            <w:pPr>
              <w:pStyle w:val="affffff1"/>
              <w:ind w:firstLine="0"/>
            </w:pPr>
            <w:r w:rsidRPr="00E77C2D">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24" w:history="1">
              <w:r w:rsidRPr="00E77C2D">
                <w:rPr>
                  <w:rStyle w:val="affc"/>
                  <w:color w:val="auto"/>
                </w:rPr>
                <w:t>постановлением</w:t>
              </w:r>
            </w:hyperlink>
            <w:r w:rsidRPr="00E77C2D">
              <w:t xml:space="preserve"> главы администрации (губернатора) Краснодарског</w:t>
            </w:r>
            <w:r w:rsidR="00FE3C72" w:rsidRPr="00E77C2D">
              <w:t>о края от 21 ноября 2016 года №916 «</w:t>
            </w:r>
            <w:r w:rsidRPr="00E77C2D">
              <w:t xml:space="preserve">Об утверждении нормативов минимальной обеспеченности населения Краснодарского </w:t>
            </w:r>
            <w:r w:rsidR="00FE3C72" w:rsidRPr="00E77C2D">
              <w:t>края площадью торговых объектов»</w:t>
            </w:r>
            <w:r w:rsidRPr="00E77C2D">
              <w:t xml:space="preserve"> в соответствии с </w:t>
            </w:r>
            <w:hyperlink r:id="rId25" w:history="1">
              <w:r w:rsidR="00FE3C72" w:rsidRPr="00E77C2D">
                <w:rPr>
                  <w:rStyle w:val="affc"/>
                  <w:color w:val="auto"/>
                </w:rPr>
                <w:t>Приложением №</w:t>
              </w:r>
              <w:r w:rsidRPr="00E77C2D">
                <w:rPr>
                  <w:rStyle w:val="affc"/>
                  <w:color w:val="auto"/>
                </w:rPr>
                <w:t>4</w:t>
              </w:r>
            </w:hyperlink>
            <w:r w:rsidRPr="00E77C2D">
              <w:t xml:space="preserve"> указанного постановления</w:t>
            </w:r>
          </w:p>
          <w:p w:rsidR="008354CB" w:rsidRPr="00E77C2D" w:rsidRDefault="008354CB" w:rsidP="00564C82">
            <w:pPr>
              <w:pStyle w:val="affffff1"/>
              <w:ind w:firstLine="0"/>
            </w:pPr>
            <w:r w:rsidRPr="00E77C2D">
              <w:t>Ярмарки - на основании решения органов местного самоуправления муниципального образования, в соответствии с видом ярмарки</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Рыночный комплекс, м2 торговой площади на 1 тыс. чел. розничной торговли</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FE3C72" w:rsidP="00FE3C72">
            <w:pPr>
              <w:pStyle w:val="affffff1"/>
              <w:ind w:firstLine="0"/>
              <w:jc w:val="center"/>
            </w:pPr>
            <w:r w:rsidRPr="00E77C2D">
              <w:t>к</w:t>
            </w:r>
            <w:r w:rsidR="008354CB" w:rsidRPr="00E77C2D">
              <w:t>в. м торг. площади</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40</w:t>
            </w: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От 7 до 14 м2 торговой площади рыночного комплекса в зависимости от вместимости: 14м2 - при торговой площади до 600 м2</w:t>
            </w:r>
          </w:p>
          <w:p w:rsidR="008354CB" w:rsidRPr="00E77C2D" w:rsidRDefault="008354CB" w:rsidP="00564C82">
            <w:pPr>
              <w:pStyle w:val="affffff1"/>
              <w:ind w:firstLine="0"/>
            </w:pPr>
            <w:r w:rsidRPr="00E77C2D">
              <w:t>7м2 - св. 3000м2</w:t>
            </w:r>
          </w:p>
        </w:tc>
        <w:tc>
          <w:tcPr>
            <w:tcW w:w="4111" w:type="dxa"/>
            <w:tcBorders>
              <w:top w:val="nil"/>
              <w:left w:val="single" w:sz="4" w:space="0" w:color="auto"/>
              <w:bottom w:val="single" w:sz="4" w:space="0" w:color="auto"/>
            </w:tcBorders>
          </w:tcPr>
          <w:p w:rsidR="008354CB" w:rsidRPr="00E77C2D" w:rsidRDefault="008354CB" w:rsidP="00564C82">
            <w:pPr>
              <w:pStyle w:val="affffff1"/>
              <w:ind w:firstLine="0"/>
            </w:pPr>
            <w:r w:rsidRPr="00E77C2D">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bookmarkStart w:id="36" w:name="sub_4047"/>
            <w:r w:rsidRPr="00E77C2D">
              <w:t>Предприятие общественного питания, место на 1 тыс. чел.</w:t>
            </w:r>
            <w:bookmarkEnd w:id="36"/>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1843"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40 (8 - для микрорайонов и жилых районов)</w:t>
            </w:r>
          </w:p>
        </w:tc>
        <w:tc>
          <w:tcPr>
            <w:tcW w:w="1720"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40</w:t>
            </w:r>
          </w:p>
        </w:tc>
        <w:tc>
          <w:tcPr>
            <w:tcW w:w="2929" w:type="dxa"/>
            <w:gridSpan w:val="2"/>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При числе мест, га на 100 мест:</w:t>
            </w:r>
          </w:p>
          <w:p w:rsidR="008354CB" w:rsidRPr="00E77C2D" w:rsidRDefault="008354CB" w:rsidP="00564C82">
            <w:pPr>
              <w:pStyle w:val="affffff1"/>
              <w:ind w:firstLine="0"/>
            </w:pPr>
            <w:r w:rsidRPr="00E77C2D">
              <w:t>до 50 - 0,2 - 0,25;</w:t>
            </w:r>
          </w:p>
          <w:p w:rsidR="008354CB" w:rsidRPr="00E77C2D" w:rsidRDefault="008354CB" w:rsidP="00564C82">
            <w:pPr>
              <w:pStyle w:val="affffff1"/>
              <w:ind w:firstLine="0"/>
            </w:pPr>
            <w:r w:rsidRPr="00E77C2D">
              <w:t>свыше 50 до 150 - 0,2 - 0,15;</w:t>
            </w:r>
          </w:p>
          <w:p w:rsidR="008354CB" w:rsidRPr="00E77C2D" w:rsidRDefault="008354CB" w:rsidP="00564C82">
            <w:pPr>
              <w:pStyle w:val="affffff1"/>
              <w:ind w:firstLine="0"/>
            </w:pPr>
            <w:r w:rsidRPr="00E77C2D">
              <w:t>свыше 150 - 0,1</w:t>
            </w:r>
          </w:p>
        </w:tc>
        <w:tc>
          <w:tcPr>
            <w:tcW w:w="4111" w:type="dxa"/>
            <w:tcBorders>
              <w:top w:val="nil"/>
              <w:left w:val="single" w:sz="4" w:space="0" w:color="auto"/>
              <w:bottom w:val="single" w:sz="4" w:space="0" w:color="auto"/>
            </w:tcBorders>
          </w:tcPr>
          <w:p w:rsidR="008354CB" w:rsidRPr="00E77C2D" w:rsidRDefault="008354CB" w:rsidP="00564C82">
            <w:pPr>
              <w:pStyle w:val="affffff1"/>
              <w:ind w:firstLine="0"/>
            </w:pPr>
            <w:r w:rsidRPr="00E77C2D">
              <w:t xml:space="preserve">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w:t>
            </w:r>
            <w:r w:rsidRPr="00E77C2D">
              <w:lastRenderedPageBreak/>
              <w:t>1 тыс. работающих (учащихся) в максимальную смену. В производс</w:t>
            </w:r>
            <w:r w:rsidR="00FE3C72" w:rsidRPr="00E77C2D">
              <w:t>твенных зонах сельских населенных пунктов</w:t>
            </w:r>
            <w:r w:rsidRPr="00E77C2D">
              <w:t xml:space="preserve">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8354CB" w:rsidRPr="00E77C2D" w:rsidRDefault="008354CB" w:rsidP="00FE3C72">
            <w:pPr>
              <w:pStyle w:val="affffff1"/>
              <w:ind w:firstLine="0"/>
            </w:pPr>
            <w:r w:rsidRPr="00E77C2D">
              <w:t>Радиус обслуживания предприятий общественного питания следует принимать в соответствии с</w:t>
            </w:r>
            <w:r w:rsidR="00FE3C72" w:rsidRPr="00E77C2D">
              <w:t xml:space="preserve"> </w:t>
            </w:r>
            <w:r w:rsidR="00FE3C72" w:rsidRPr="00E77C2D">
              <w:rPr>
                <w:highlight w:val="yellow"/>
              </w:rPr>
              <w:t>таблицей 21</w:t>
            </w:r>
            <w:r w:rsidR="00FE3C72" w:rsidRPr="00E77C2D">
              <w:t xml:space="preserve"> настоящих Н</w:t>
            </w:r>
            <w:r w:rsidRPr="00E77C2D">
              <w:t>ормативов</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lastRenderedPageBreak/>
              <w:t>Магазины кулинарии, м2 торговой площади на 1 тыс. чел.</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FE3C72" w:rsidP="00FE3C72">
            <w:pPr>
              <w:pStyle w:val="affffff1"/>
              <w:ind w:firstLine="0"/>
              <w:jc w:val="center"/>
            </w:pPr>
            <w:r w:rsidRPr="00E77C2D">
              <w:t>кв. м торг. п</w:t>
            </w:r>
            <w:r w:rsidR="008354CB" w:rsidRPr="00E77C2D">
              <w:t>лощади</w:t>
            </w:r>
          </w:p>
        </w:tc>
        <w:tc>
          <w:tcPr>
            <w:tcW w:w="1843"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6 (3 - для микрорайонов и жилых районов)</w:t>
            </w:r>
          </w:p>
        </w:tc>
        <w:tc>
          <w:tcPr>
            <w:tcW w:w="1720"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2929" w:type="dxa"/>
            <w:gridSpan w:val="2"/>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bookmarkStart w:id="37" w:name="sub_4049"/>
            <w:r w:rsidRPr="00E77C2D">
              <w:t>Предприятия бытового обслуживания, рабочее место на 1 тыс. чел.</w:t>
            </w:r>
            <w:bookmarkEnd w:id="37"/>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FE3C72" w:rsidP="00FE3C72">
            <w:pPr>
              <w:pStyle w:val="affffff1"/>
              <w:ind w:firstLine="0"/>
              <w:jc w:val="center"/>
            </w:pPr>
            <w:r w:rsidRPr="00E77C2D">
              <w:t>р</w:t>
            </w:r>
            <w:r w:rsidR="008354CB" w:rsidRPr="00E77C2D">
              <w:t>абочее место на 1000 чел.</w:t>
            </w:r>
          </w:p>
        </w:tc>
        <w:tc>
          <w:tcPr>
            <w:tcW w:w="1843"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9 (2,0 - для микрорайонов и жилых районов)</w:t>
            </w:r>
          </w:p>
        </w:tc>
        <w:tc>
          <w:tcPr>
            <w:tcW w:w="1720"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7</w:t>
            </w:r>
          </w:p>
        </w:tc>
        <w:tc>
          <w:tcPr>
            <w:tcW w:w="2929" w:type="dxa"/>
            <w:gridSpan w:val="2"/>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tcBorders>
              <w:top w:val="nil"/>
              <w:left w:val="single" w:sz="4" w:space="0" w:color="auto"/>
              <w:bottom w:val="single" w:sz="4" w:space="0" w:color="auto"/>
            </w:tcBorders>
          </w:tcPr>
          <w:p w:rsidR="008354CB" w:rsidRPr="00E77C2D" w:rsidRDefault="008354CB" w:rsidP="00564C82">
            <w:pPr>
              <w:pStyle w:val="affffff1"/>
              <w:ind w:firstLine="0"/>
            </w:pPr>
            <w:r w:rsidRPr="00E77C2D">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8354CB" w:rsidRPr="00E77C2D" w:rsidRDefault="008354CB" w:rsidP="00FE3C72">
            <w:pPr>
              <w:pStyle w:val="affffff1"/>
              <w:ind w:firstLine="0"/>
            </w:pPr>
            <w:r w:rsidRPr="00E77C2D">
              <w:t>Радиус обслуживания предприятий бытового обслуживания следует принимать в соответствии с</w:t>
            </w:r>
            <w:r w:rsidR="00FE3C72" w:rsidRPr="00E77C2D">
              <w:t xml:space="preserve"> </w:t>
            </w:r>
            <w:r w:rsidR="00FE3C72" w:rsidRPr="00E77C2D">
              <w:rPr>
                <w:highlight w:val="yellow"/>
              </w:rPr>
              <w:t>таблицей 21</w:t>
            </w:r>
            <w:r w:rsidR="00FE3C72" w:rsidRPr="00E77C2D">
              <w:t xml:space="preserve"> н</w:t>
            </w:r>
            <w:r w:rsidRPr="00E77C2D">
              <w:t>ас</w:t>
            </w:r>
            <w:r w:rsidR="00FE3C72" w:rsidRPr="00E77C2D">
              <w:t>тоящих Н</w:t>
            </w:r>
            <w:r w:rsidRPr="00E77C2D">
              <w:t>ормативов</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В том числе:</w:t>
            </w:r>
          </w:p>
          <w:p w:rsidR="008354CB" w:rsidRPr="00E77C2D" w:rsidRDefault="008354CB" w:rsidP="00564C82">
            <w:pPr>
              <w:pStyle w:val="affffff1"/>
              <w:ind w:firstLine="0"/>
            </w:pPr>
            <w:r w:rsidRPr="00E77C2D">
              <w:t>непосредственного обслуживания населения</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1843" w:type="dxa"/>
            <w:tcBorders>
              <w:top w:val="single" w:sz="4" w:space="0" w:color="auto"/>
              <w:left w:val="single" w:sz="4" w:space="0" w:color="auto"/>
              <w:bottom w:val="single" w:sz="4" w:space="0" w:color="auto"/>
              <w:right w:val="single" w:sz="4" w:space="0" w:color="auto"/>
            </w:tcBorders>
          </w:tcPr>
          <w:p w:rsidR="008354CB" w:rsidRPr="00E77C2D" w:rsidRDefault="008354CB" w:rsidP="003464C0">
            <w:pPr>
              <w:pStyle w:val="affffff1"/>
              <w:ind w:firstLine="0"/>
              <w:jc w:val="center"/>
            </w:pPr>
            <w:r w:rsidRPr="00E77C2D">
              <w:t>5 (2 - для микрорайонов и жилых районов)</w:t>
            </w:r>
          </w:p>
        </w:tc>
        <w:tc>
          <w:tcPr>
            <w:tcW w:w="1720"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4</w:t>
            </w:r>
          </w:p>
        </w:tc>
        <w:tc>
          <w:tcPr>
            <w:tcW w:w="2929" w:type="dxa"/>
            <w:gridSpan w:val="2"/>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На 10 рабочих мест для предприятий мощностью, рабочих мест:</w:t>
            </w:r>
          </w:p>
          <w:p w:rsidR="008354CB" w:rsidRPr="00E77C2D" w:rsidRDefault="008354CB" w:rsidP="00564C82">
            <w:pPr>
              <w:pStyle w:val="affffff1"/>
              <w:ind w:firstLine="0"/>
            </w:pPr>
            <w:r w:rsidRPr="00E77C2D">
              <w:t>0,1 - 0,2 га 10 - 50 мест;</w:t>
            </w:r>
          </w:p>
          <w:p w:rsidR="008354CB" w:rsidRPr="00E77C2D" w:rsidRDefault="008354CB" w:rsidP="00564C82">
            <w:pPr>
              <w:pStyle w:val="affffff1"/>
              <w:ind w:firstLine="0"/>
            </w:pPr>
            <w:r w:rsidRPr="00E77C2D">
              <w:t>0,05 - 0,08 - 50 - 150 мест</w:t>
            </w:r>
          </w:p>
          <w:p w:rsidR="008354CB" w:rsidRPr="00E77C2D" w:rsidRDefault="008354CB" w:rsidP="00564C82">
            <w:pPr>
              <w:pStyle w:val="affffff1"/>
              <w:ind w:firstLine="0"/>
            </w:pPr>
            <w:r w:rsidRPr="00E77C2D">
              <w:t>0,03 - 0,04 - св. 150 мест</w:t>
            </w:r>
          </w:p>
        </w:tc>
        <w:tc>
          <w:tcPr>
            <w:tcW w:w="4111" w:type="dxa"/>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lastRenderedPageBreak/>
              <w:t>Производственные предприятия централизованного выполнения заказов, объект</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объект</w:t>
            </w:r>
          </w:p>
        </w:tc>
        <w:tc>
          <w:tcPr>
            <w:tcW w:w="1843"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4</w:t>
            </w:r>
          </w:p>
        </w:tc>
        <w:tc>
          <w:tcPr>
            <w:tcW w:w="1720"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3</w:t>
            </w:r>
          </w:p>
        </w:tc>
        <w:tc>
          <w:tcPr>
            <w:tcW w:w="2929" w:type="dxa"/>
            <w:gridSpan w:val="2"/>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0,52 - 1,2 га</w:t>
            </w:r>
          </w:p>
        </w:tc>
        <w:tc>
          <w:tcPr>
            <w:tcW w:w="4111" w:type="dxa"/>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15452" w:type="dxa"/>
            <w:gridSpan w:val="7"/>
            <w:tcBorders>
              <w:top w:val="single" w:sz="4" w:space="0" w:color="auto"/>
              <w:bottom w:val="single" w:sz="4" w:space="0" w:color="auto"/>
            </w:tcBorders>
          </w:tcPr>
          <w:p w:rsidR="003464C0" w:rsidRPr="00E77C2D" w:rsidRDefault="003464C0" w:rsidP="00564C82">
            <w:pPr>
              <w:pStyle w:val="affffd"/>
              <w:ind w:firstLine="0"/>
            </w:pPr>
            <w:r w:rsidRPr="00E77C2D">
              <w:t>Предприятия коммунального обслуживания</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Прачечные, кг белья в смену на 1 тыс. чел.</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ff1"/>
              <w:ind w:firstLine="0"/>
              <w:jc w:val="center"/>
            </w:pPr>
            <w:r w:rsidRPr="00E77C2D">
              <w:t>кг белья в смену на 1 тыс. чел.</w:t>
            </w:r>
          </w:p>
        </w:tc>
        <w:tc>
          <w:tcPr>
            <w:tcW w:w="1843" w:type="dxa"/>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ff1"/>
              <w:ind w:firstLine="0"/>
              <w:jc w:val="center"/>
            </w:pPr>
            <w:r w:rsidRPr="00E77C2D">
              <w:t>120 (10 - для микрорайонов и жилых районов)</w:t>
            </w:r>
          </w:p>
        </w:tc>
        <w:tc>
          <w:tcPr>
            <w:tcW w:w="1720" w:type="dxa"/>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d"/>
              <w:ind w:firstLine="0"/>
              <w:jc w:val="center"/>
            </w:pPr>
            <w:r w:rsidRPr="00E77C2D">
              <w:t>60</w:t>
            </w:r>
          </w:p>
        </w:tc>
        <w:tc>
          <w:tcPr>
            <w:tcW w:w="2929" w:type="dxa"/>
            <w:gridSpan w:val="2"/>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d"/>
              <w:ind w:firstLine="0"/>
              <w:jc w:val="center"/>
            </w:pPr>
          </w:p>
        </w:tc>
        <w:tc>
          <w:tcPr>
            <w:tcW w:w="4111" w:type="dxa"/>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single" w:sz="4" w:space="0" w:color="auto"/>
              <w:bottom w:val="nil"/>
              <w:right w:val="single" w:sz="4" w:space="0" w:color="auto"/>
            </w:tcBorders>
          </w:tcPr>
          <w:p w:rsidR="008354CB" w:rsidRPr="00E77C2D" w:rsidRDefault="008354CB" w:rsidP="00564C82">
            <w:pPr>
              <w:pStyle w:val="affffff1"/>
              <w:ind w:firstLine="0"/>
            </w:pPr>
            <w:r w:rsidRPr="00E77C2D">
              <w:t>В том числе:</w:t>
            </w:r>
          </w:p>
          <w:p w:rsidR="008354CB" w:rsidRPr="00E77C2D" w:rsidRDefault="008354CB" w:rsidP="00564C82">
            <w:pPr>
              <w:pStyle w:val="affffff1"/>
              <w:ind w:firstLine="0"/>
            </w:pPr>
            <w:r w:rsidRPr="00E77C2D">
              <w:t>прачечные самообслуживания, объект</w:t>
            </w:r>
          </w:p>
        </w:tc>
        <w:tc>
          <w:tcPr>
            <w:tcW w:w="1871" w:type="dxa"/>
            <w:tcBorders>
              <w:top w:val="single" w:sz="4" w:space="0" w:color="auto"/>
              <w:left w:val="single" w:sz="4" w:space="0" w:color="auto"/>
              <w:bottom w:val="nil"/>
              <w:right w:val="single" w:sz="4" w:space="0" w:color="auto"/>
            </w:tcBorders>
          </w:tcPr>
          <w:p w:rsidR="008354CB" w:rsidRPr="00E77C2D" w:rsidRDefault="008354CB" w:rsidP="00FE3C72">
            <w:pPr>
              <w:pStyle w:val="affffff1"/>
              <w:ind w:firstLine="0"/>
              <w:jc w:val="center"/>
            </w:pPr>
            <w:r w:rsidRPr="00E77C2D">
              <w:t>объект</w:t>
            </w:r>
          </w:p>
        </w:tc>
        <w:tc>
          <w:tcPr>
            <w:tcW w:w="1843" w:type="dxa"/>
            <w:tcBorders>
              <w:top w:val="single" w:sz="4" w:space="0" w:color="auto"/>
              <w:left w:val="single" w:sz="4" w:space="0" w:color="auto"/>
              <w:bottom w:val="nil"/>
              <w:right w:val="single" w:sz="4" w:space="0" w:color="auto"/>
            </w:tcBorders>
          </w:tcPr>
          <w:p w:rsidR="008354CB" w:rsidRPr="00E77C2D" w:rsidRDefault="008354CB" w:rsidP="00FE3C72">
            <w:pPr>
              <w:pStyle w:val="affffff1"/>
              <w:ind w:firstLine="0"/>
              <w:jc w:val="center"/>
            </w:pPr>
            <w:r w:rsidRPr="00E77C2D">
              <w:t>10 (10 - для микрорайонов и жилых районов)</w:t>
            </w:r>
          </w:p>
        </w:tc>
        <w:tc>
          <w:tcPr>
            <w:tcW w:w="1720" w:type="dxa"/>
            <w:tcBorders>
              <w:top w:val="single" w:sz="4" w:space="0" w:color="auto"/>
              <w:left w:val="single" w:sz="4" w:space="0" w:color="auto"/>
              <w:bottom w:val="nil"/>
              <w:right w:val="single" w:sz="4" w:space="0" w:color="auto"/>
            </w:tcBorders>
          </w:tcPr>
          <w:p w:rsidR="008354CB" w:rsidRPr="00E77C2D" w:rsidRDefault="008354CB" w:rsidP="00FE3C72">
            <w:pPr>
              <w:pStyle w:val="affffd"/>
              <w:ind w:firstLine="0"/>
              <w:jc w:val="center"/>
            </w:pPr>
            <w:r w:rsidRPr="00E77C2D">
              <w:t>20</w:t>
            </w:r>
          </w:p>
        </w:tc>
        <w:tc>
          <w:tcPr>
            <w:tcW w:w="2929" w:type="dxa"/>
            <w:gridSpan w:val="2"/>
            <w:tcBorders>
              <w:top w:val="single" w:sz="4" w:space="0" w:color="auto"/>
              <w:left w:val="single" w:sz="4" w:space="0" w:color="auto"/>
              <w:bottom w:val="nil"/>
              <w:right w:val="single" w:sz="4" w:space="0" w:color="auto"/>
            </w:tcBorders>
          </w:tcPr>
          <w:p w:rsidR="008354CB" w:rsidRPr="00E77C2D" w:rsidRDefault="008354CB" w:rsidP="00FE3C72">
            <w:pPr>
              <w:pStyle w:val="affffff1"/>
              <w:ind w:firstLine="0"/>
              <w:jc w:val="center"/>
            </w:pPr>
            <w:r w:rsidRPr="00E77C2D">
              <w:t>0,1 - 0,2 га на объект</w:t>
            </w:r>
          </w:p>
        </w:tc>
        <w:tc>
          <w:tcPr>
            <w:tcW w:w="4111" w:type="dxa"/>
            <w:vMerge w:val="restart"/>
            <w:tcBorders>
              <w:top w:val="nil"/>
              <w:left w:val="single" w:sz="4" w:space="0" w:color="auto"/>
              <w:bottom w:val="single" w:sz="4" w:space="0" w:color="auto"/>
            </w:tcBorders>
          </w:tcPr>
          <w:p w:rsidR="008354CB" w:rsidRPr="00E77C2D" w:rsidRDefault="008354CB" w:rsidP="00564C82">
            <w:pPr>
              <w:pStyle w:val="affffff1"/>
              <w:ind w:firstLine="0"/>
            </w:pPr>
            <w:r w:rsidRPr="00E77C2D">
              <w:t>Показатель расчета фабрик-прачечных дан с учетом обслуживания общественного сектора до 40 кг белья в смену</w:t>
            </w:r>
          </w:p>
        </w:tc>
      </w:tr>
      <w:tr w:rsidR="00E77C2D" w:rsidRPr="00E77C2D" w:rsidTr="00767B2F">
        <w:tc>
          <w:tcPr>
            <w:tcW w:w="2978" w:type="dxa"/>
            <w:tcBorders>
              <w:top w:val="nil"/>
              <w:bottom w:val="single" w:sz="4" w:space="0" w:color="auto"/>
              <w:right w:val="single" w:sz="4" w:space="0" w:color="auto"/>
            </w:tcBorders>
          </w:tcPr>
          <w:p w:rsidR="008354CB" w:rsidRPr="00E77C2D" w:rsidRDefault="008354CB" w:rsidP="00564C82">
            <w:pPr>
              <w:pStyle w:val="affffff1"/>
              <w:ind w:firstLine="0"/>
            </w:pPr>
            <w:r w:rsidRPr="00E77C2D">
              <w:t>фабрики-прачечные, объект</w:t>
            </w:r>
          </w:p>
        </w:tc>
        <w:tc>
          <w:tcPr>
            <w:tcW w:w="1871" w:type="dxa"/>
            <w:tcBorders>
              <w:top w:val="nil"/>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1843" w:type="dxa"/>
            <w:tcBorders>
              <w:top w:val="nil"/>
              <w:left w:val="single" w:sz="4" w:space="0" w:color="auto"/>
              <w:bottom w:val="single" w:sz="4" w:space="0" w:color="auto"/>
              <w:right w:val="single" w:sz="4" w:space="0" w:color="auto"/>
            </w:tcBorders>
          </w:tcPr>
          <w:p w:rsidR="008354CB" w:rsidRPr="00E77C2D" w:rsidRDefault="008354CB" w:rsidP="00FE3C72">
            <w:pPr>
              <w:pStyle w:val="affffff1"/>
              <w:ind w:firstLine="0"/>
              <w:jc w:val="center"/>
            </w:pPr>
            <w:r w:rsidRPr="00E77C2D">
              <w:t>110</w:t>
            </w:r>
          </w:p>
        </w:tc>
        <w:tc>
          <w:tcPr>
            <w:tcW w:w="1720" w:type="dxa"/>
            <w:tcBorders>
              <w:top w:val="nil"/>
              <w:left w:val="single" w:sz="4" w:space="0" w:color="auto"/>
              <w:bottom w:val="single" w:sz="4" w:space="0" w:color="auto"/>
              <w:right w:val="single" w:sz="4" w:space="0" w:color="auto"/>
            </w:tcBorders>
          </w:tcPr>
          <w:p w:rsidR="008354CB" w:rsidRPr="00E77C2D" w:rsidRDefault="008354CB" w:rsidP="00FE3C72">
            <w:pPr>
              <w:pStyle w:val="affffd"/>
              <w:ind w:firstLine="0"/>
              <w:jc w:val="center"/>
            </w:pPr>
            <w:r w:rsidRPr="00E77C2D">
              <w:t>40</w:t>
            </w:r>
          </w:p>
        </w:tc>
        <w:tc>
          <w:tcPr>
            <w:tcW w:w="2929" w:type="dxa"/>
            <w:gridSpan w:val="2"/>
            <w:tcBorders>
              <w:top w:val="nil"/>
              <w:left w:val="single" w:sz="4" w:space="0" w:color="auto"/>
              <w:bottom w:val="single" w:sz="4" w:space="0" w:color="auto"/>
              <w:right w:val="single" w:sz="4" w:space="0" w:color="auto"/>
            </w:tcBorders>
          </w:tcPr>
          <w:p w:rsidR="008354CB" w:rsidRPr="00E77C2D" w:rsidRDefault="008354CB" w:rsidP="00FE3C72">
            <w:pPr>
              <w:pStyle w:val="affffff1"/>
              <w:ind w:firstLine="0"/>
              <w:jc w:val="center"/>
            </w:pPr>
            <w:r w:rsidRPr="00E77C2D">
              <w:t>0,5 - 1,0 га на объект</w:t>
            </w:r>
          </w:p>
        </w:tc>
        <w:tc>
          <w:tcPr>
            <w:tcW w:w="4111" w:type="dxa"/>
            <w:vMerge/>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Химчистки, кг вещей в смену на 1 тыс. чел.</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ff1"/>
              <w:ind w:firstLine="0"/>
              <w:jc w:val="center"/>
            </w:pPr>
            <w:r w:rsidRPr="00E77C2D">
              <w:t>кг вещей смену на 1 тыс. чел.</w:t>
            </w:r>
          </w:p>
        </w:tc>
        <w:tc>
          <w:tcPr>
            <w:tcW w:w="1843" w:type="dxa"/>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ff1"/>
              <w:ind w:firstLine="0"/>
              <w:jc w:val="center"/>
            </w:pPr>
            <w:r w:rsidRPr="00E77C2D">
              <w:t>11,4 (4,0 - для микрорайонов и жилых районов)</w:t>
            </w:r>
          </w:p>
        </w:tc>
        <w:tc>
          <w:tcPr>
            <w:tcW w:w="1720" w:type="dxa"/>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d"/>
              <w:ind w:firstLine="0"/>
              <w:jc w:val="center"/>
            </w:pPr>
            <w:r w:rsidRPr="00E77C2D">
              <w:t>3,5</w:t>
            </w:r>
          </w:p>
        </w:tc>
        <w:tc>
          <w:tcPr>
            <w:tcW w:w="2929" w:type="dxa"/>
            <w:gridSpan w:val="2"/>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d"/>
              <w:ind w:firstLine="0"/>
              <w:jc w:val="center"/>
            </w:pPr>
          </w:p>
        </w:tc>
        <w:tc>
          <w:tcPr>
            <w:tcW w:w="4111" w:type="dxa"/>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single" w:sz="4" w:space="0" w:color="auto"/>
              <w:bottom w:val="nil"/>
              <w:right w:val="single" w:sz="4" w:space="0" w:color="auto"/>
            </w:tcBorders>
          </w:tcPr>
          <w:p w:rsidR="008354CB" w:rsidRPr="00E77C2D" w:rsidRDefault="008354CB" w:rsidP="00564C82">
            <w:pPr>
              <w:pStyle w:val="affffff1"/>
              <w:ind w:firstLine="0"/>
            </w:pPr>
            <w:r w:rsidRPr="00E77C2D">
              <w:t>В том числе:</w:t>
            </w:r>
          </w:p>
          <w:p w:rsidR="008354CB" w:rsidRPr="00E77C2D" w:rsidRDefault="008354CB" w:rsidP="00564C82">
            <w:pPr>
              <w:pStyle w:val="affffff1"/>
              <w:ind w:firstLine="0"/>
            </w:pPr>
            <w:r w:rsidRPr="00E77C2D">
              <w:t>химчистки самообслуживания, объект</w:t>
            </w:r>
          </w:p>
        </w:tc>
        <w:tc>
          <w:tcPr>
            <w:tcW w:w="1871" w:type="dxa"/>
            <w:vMerge w:val="restart"/>
            <w:tcBorders>
              <w:top w:val="single" w:sz="4" w:space="0" w:color="auto"/>
              <w:left w:val="single" w:sz="4" w:space="0" w:color="auto"/>
              <w:bottom w:val="nil"/>
              <w:right w:val="single" w:sz="4" w:space="0" w:color="auto"/>
            </w:tcBorders>
          </w:tcPr>
          <w:p w:rsidR="008354CB" w:rsidRPr="00E77C2D" w:rsidRDefault="008354CB" w:rsidP="00FE3C72">
            <w:pPr>
              <w:pStyle w:val="affffff1"/>
              <w:ind w:firstLine="0"/>
              <w:jc w:val="center"/>
            </w:pPr>
            <w:r w:rsidRPr="00E77C2D">
              <w:t>объект</w:t>
            </w:r>
          </w:p>
        </w:tc>
        <w:tc>
          <w:tcPr>
            <w:tcW w:w="1843" w:type="dxa"/>
            <w:tcBorders>
              <w:top w:val="single" w:sz="4" w:space="0" w:color="auto"/>
              <w:left w:val="single" w:sz="4" w:space="0" w:color="auto"/>
              <w:bottom w:val="nil"/>
              <w:right w:val="single" w:sz="4" w:space="0" w:color="auto"/>
            </w:tcBorders>
          </w:tcPr>
          <w:p w:rsidR="008354CB" w:rsidRPr="00E77C2D" w:rsidRDefault="008354CB" w:rsidP="00FE3C72">
            <w:pPr>
              <w:pStyle w:val="affffff1"/>
              <w:ind w:firstLine="0"/>
              <w:jc w:val="center"/>
            </w:pPr>
            <w:r w:rsidRPr="00E77C2D">
              <w:t>4,0 (4,0 - для микрорайонов и жилых районов)</w:t>
            </w:r>
          </w:p>
        </w:tc>
        <w:tc>
          <w:tcPr>
            <w:tcW w:w="1720" w:type="dxa"/>
            <w:tcBorders>
              <w:top w:val="single" w:sz="4" w:space="0" w:color="auto"/>
              <w:left w:val="single" w:sz="4" w:space="0" w:color="auto"/>
              <w:bottom w:val="nil"/>
              <w:right w:val="single" w:sz="4" w:space="0" w:color="auto"/>
            </w:tcBorders>
          </w:tcPr>
          <w:p w:rsidR="008354CB" w:rsidRPr="00E77C2D" w:rsidRDefault="008354CB" w:rsidP="00FE3C72">
            <w:pPr>
              <w:pStyle w:val="affffd"/>
              <w:ind w:firstLine="0"/>
              <w:jc w:val="center"/>
            </w:pPr>
            <w:r w:rsidRPr="00E77C2D">
              <w:t>1,2</w:t>
            </w:r>
          </w:p>
        </w:tc>
        <w:tc>
          <w:tcPr>
            <w:tcW w:w="2929" w:type="dxa"/>
            <w:gridSpan w:val="2"/>
            <w:tcBorders>
              <w:top w:val="single" w:sz="4" w:space="0" w:color="auto"/>
              <w:left w:val="single" w:sz="4" w:space="0" w:color="auto"/>
              <w:bottom w:val="nil"/>
              <w:right w:val="single" w:sz="4" w:space="0" w:color="auto"/>
            </w:tcBorders>
          </w:tcPr>
          <w:p w:rsidR="008354CB" w:rsidRPr="00E77C2D" w:rsidRDefault="008354CB" w:rsidP="00FE3C72">
            <w:pPr>
              <w:pStyle w:val="affffff1"/>
              <w:ind w:firstLine="0"/>
              <w:jc w:val="center"/>
            </w:pPr>
            <w:r w:rsidRPr="00E77C2D">
              <w:t>0,1 - 0,2 га на объект</w:t>
            </w:r>
          </w:p>
        </w:tc>
        <w:tc>
          <w:tcPr>
            <w:tcW w:w="4111" w:type="dxa"/>
            <w:vMerge w:val="restart"/>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nil"/>
              <w:bottom w:val="single" w:sz="4" w:space="0" w:color="auto"/>
              <w:right w:val="single" w:sz="4" w:space="0" w:color="auto"/>
            </w:tcBorders>
          </w:tcPr>
          <w:p w:rsidR="008354CB" w:rsidRPr="00E77C2D" w:rsidRDefault="008354CB" w:rsidP="00564C82">
            <w:pPr>
              <w:pStyle w:val="affffff1"/>
              <w:ind w:firstLine="0"/>
            </w:pPr>
            <w:r w:rsidRPr="00E77C2D">
              <w:t>фабрики-химчистки</w:t>
            </w:r>
          </w:p>
        </w:tc>
        <w:tc>
          <w:tcPr>
            <w:tcW w:w="1871" w:type="dxa"/>
            <w:vMerge/>
            <w:tcBorders>
              <w:top w:val="nil"/>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1843" w:type="dxa"/>
            <w:tcBorders>
              <w:top w:val="nil"/>
              <w:left w:val="single" w:sz="4" w:space="0" w:color="auto"/>
              <w:bottom w:val="single" w:sz="4" w:space="0" w:color="auto"/>
              <w:right w:val="single" w:sz="4" w:space="0" w:color="auto"/>
            </w:tcBorders>
          </w:tcPr>
          <w:p w:rsidR="008354CB" w:rsidRPr="00E77C2D" w:rsidRDefault="008354CB" w:rsidP="00FE3C72">
            <w:pPr>
              <w:pStyle w:val="affffd"/>
              <w:ind w:firstLine="0"/>
              <w:jc w:val="center"/>
            </w:pPr>
            <w:r w:rsidRPr="00E77C2D">
              <w:t>7,4</w:t>
            </w:r>
          </w:p>
        </w:tc>
        <w:tc>
          <w:tcPr>
            <w:tcW w:w="1720" w:type="dxa"/>
            <w:tcBorders>
              <w:top w:val="nil"/>
              <w:left w:val="single" w:sz="4" w:space="0" w:color="auto"/>
              <w:bottom w:val="single" w:sz="4" w:space="0" w:color="auto"/>
              <w:right w:val="single" w:sz="4" w:space="0" w:color="auto"/>
            </w:tcBorders>
          </w:tcPr>
          <w:p w:rsidR="008354CB" w:rsidRPr="00E77C2D" w:rsidRDefault="008354CB" w:rsidP="00FE3C72">
            <w:pPr>
              <w:pStyle w:val="affffd"/>
              <w:ind w:firstLine="0"/>
              <w:jc w:val="center"/>
            </w:pPr>
            <w:r w:rsidRPr="00E77C2D">
              <w:t>2,3</w:t>
            </w:r>
          </w:p>
        </w:tc>
        <w:tc>
          <w:tcPr>
            <w:tcW w:w="2929" w:type="dxa"/>
            <w:gridSpan w:val="2"/>
            <w:tcBorders>
              <w:top w:val="nil"/>
              <w:left w:val="single" w:sz="4" w:space="0" w:color="auto"/>
              <w:bottom w:val="single" w:sz="4" w:space="0" w:color="auto"/>
              <w:right w:val="single" w:sz="4" w:space="0" w:color="auto"/>
            </w:tcBorders>
          </w:tcPr>
          <w:p w:rsidR="008354CB" w:rsidRPr="00E77C2D" w:rsidRDefault="008354CB" w:rsidP="00FE3C72">
            <w:pPr>
              <w:pStyle w:val="affffff1"/>
              <w:ind w:firstLine="0"/>
              <w:jc w:val="center"/>
            </w:pPr>
            <w:r w:rsidRPr="00E77C2D">
              <w:t>0,5 - 1,0 га на объект</w:t>
            </w:r>
          </w:p>
        </w:tc>
        <w:tc>
          <w:tcPr>
            <w:tcW w:w="4111" w:type="dxa"/>
            <w:vMerge/>
            <w:tcBorders>
              <w:top w:val="nil"/>
              <w:left w:val="single" w:sz="4" w:space="0" w:color="auto"/>
              <w:bottom w:val="single" w:sz="4" w:space="0" w:color="auto"/>
            </w:tcBorders>
          </w:tcPr>
          <w:p w:rsidR="008354CB" w:rsidRPr="00E77C2D" w:rsidRDefault="008354CB"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Бани, место на 1 тыс. чел.</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FE3C72" w:rsidP="00FE3C72">
            <w:pPr>
              <w:pStyle w:val="affffff1"/>
              <w:ind w:firstLine="0"/>
              <w:jc w:val="center"/>
            </w:pPr>
            <w:r w:rsidRPr="00E77C2D">
              <w:t>м</w:t>
            </w:r>
            <w:r w:rsidR="008354CB" w:rsidRPr="00E77C2D">
              <w:t>есто на 1000 чел.</w:t>
            </w:r>
          </w:p>
        </w:tc>
        <w:tc>
          <w:tcPr>
            <w:tcW w:w="1843" w:type="dxa"/>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d"/>
              <w:ind w:firstLine="0"/>
              <w:jc w:val="center"/>
            </w:pPr>
            <w:r w:rsidRPr="00E77C2D">
              <w:t>5</w:t>
            </w:r>
          </w:p>
        </w:tc>
        <w:tc>
          <w:tcPr>
            <w:tcW w:w="1720" w:type="dxa"/>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d"/>
              <w:ind w:firstLine="0"/>
              <w:jc w:val="center"/>
            </w:pPr>
            <w:r w:rsidRPr="00E77C2D">
              <w:t>7</w:t>
            </w:r>
          </w:p>
        </w:tc>
        <w:tc>
          <w:tcPr>
            <w:tcW w:w="2929" w:type="dxa"/>
            <w:gridSpan w:val="2"/>
            <w:tcBorders>
              <w:top w:val="single" w:sz="4" w:space="0" w:color="auto"/>
              <w:left w:val="single" w:sz="4" w:space="0" w:color="auto"/>
              <w:bottom w:val="single" w:sz="4" w:space="0" w:color="auto"/>
              <w:right w:val="single" w:sz="4" w:space="0" w:color="auto"/>
            </w:tcBorders>
          </w:tcPr>
          <w:p w:rsidR="008354CB" w:rsidRPr="00E77C2D" w:rsidRDefault="008354CB" w:rsidP="00FE3C72">
            <w:pPr>
              <w:pStyle w:val="affffff1"/>
              <w:ind w:firstLine="0"/>
              <w:jc w:val="center"/>
            </w:pPr>
            <w:r w:rsidRPr="00E77C2D">
              <w:t>0,2 - 0,4 га на объект</w:t>
            </w:r>
          </w:p>
        </w:tc>
        <w:tc>
          <w:tcPr>
            <w:tcW w:w="4111" w:type="dxa"/>
            <w:tcBorders>
              <w:top w:val="nil"/>
              <w:left w:val="single" w:sz="4" w:space="0" w:color="auto"/>
              <w:bottom w:val="single" w:sz="4" w:space="0" w:color="auto"/>
            </w:tcBorders>
          </w:tcPr>
          <w:p w:rsidR="008354CB" w:rsidRPr="00E77C2D" w:rsidRDefault="008354CB" w:rsidP="00564C82">
            <w:pPr>
              <w:pStyle w:val="affffff1"/>
              <w:ind w:firstLine="0"/>
            </w:pPr>
            <w:r w:rsidRPr="00E77C2D">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E77C2D" w:rsidRPr="00E77C2D" w:rsidTr="00767B2F">
        <w:tc>
          <w:tcPr>
            <w:tcW w:w="15452" w:type="dxa"/>
            <w:gridSpan w:val="7"/>
            <w:tcBorders>
              <w:top w:val="single" w:sz="4" w:space="0" w:color="auto"/>
              <w:bottom w:val="nil"/>
            </w:tcBorders>
          </w:tcPr>
          <w:p w:rsidR="008354CB" w:rsidRPr="00E77C2D" w:rsidRDefault="008354CB" w:rsidP="00564C82">
            <w:pPr>
              <w:pStyle w:val="12"/>
              <w:ind w:firstLine="0"/>
            </w:pPr>
            <w:bookmarkStart w:id="38" w:name="sub_407"/>
            <w:r w:rsidRPr="00E77C2D">
              <w:lastRenderedPageBreak/>
              <w:t>VII Организации и учреждения управления, проектные организации, кредитно-финансовые учреждения и предприятия связи</w:t>
            </w:r>
            <w:bookmarkEnd w:id="38"/>
          </w:p>
        </w:tc>
      </w:tr>
      <w:tr w:rsidR="00E77C2D" w:rsidRPr="00E77C2D" w:rsidTr="00767B2F">
        <w:tc>
          <w:tcPr>
            <w:tcW w:w="2978" w:type="dxa"/>
            <w:tcBorders>
              <w:top w:val="single" w:sz="4" w:space="0" w:color="auto"/>
              <w:bottom w:val="single" w:sz="4" w:space="0" w:color="auto"/>
              <w:right w:val="single" w:sz="4" w:space="0" w:color="auto"/>
            </w:tcBorders>
          </w:tcPr>
          <w:p w:rsidR="003464C0" w:rsidRPr="00E77C2D" w:rsidRDefault="003464C0" w:rsidP="00564C82">
            <w:pPr>
              <w:pStyle w:val="affffff1"/>
              <w:ind w:firstLine="0"/>
            </w:pPr>
            <w:bookmarkStart w:id="39" w:name="sub_1710"/>
            <w:r w:rsidRPr="00E77C2D">
              <w:t>Участковый пункт полиции</w:t>
            </w:r>
            <w:bookmarkEnd w:id="39"/>
          </w:p>
        </w:tc>
        <w:tc>
          <w:tcPr>
            <w:tcW w:w="1871" w:type="dxa"/>
            <w:tcBorders>
              <w:top w:val="single" w:sz="4" w:space="0" w:color="auto"/>
              <w:left w:val="single" w:sz="4" w:space="0" w:color="auto"/>
              <w:bottom w:val="single" w:sz="4" w:space="0" w:color="auto"/>
              <w:right w:val="single" w:sz="4" w:space="0" w:color="auto"/>
            </w:tcBorders>
          </w:tcPr>
          <w:p w:rsidR="003464C0" w:rsidRPr="00E77C2D" w:rsidRDefault="003464C0" w:rsidP="003C320D">
            <w:pPr>
              <w:pStyle w:val="affffff1"/>
              <w:ind w:firstLine="0"/>
              <w:jc w:val="center"/>
            </w:pPr>
            <w:r w:rsidRPr="00E77C2D">
              <w:t>участковый уполномоченный (1 сотрудник)</w:t>
            </w:r>
          </w:p>
        </w:tc>
        <w:tc>
          <w:tcPr>
            <w:tcW w:w="3563" w:type="dxa"/>
            <w:gridSpan w:val="2"/>
            <w:tcBorders>
              <w:top w:val="single" w:sz="4" w:space="0" w:color="auto"/>
              <w:left w:val="single" w:sz="4" w:space="0" w:color="auto"/>
              <w:bottom w:val="single" w:sz="4" w:space="0" w:color="auto"/>
              <w:right w:val="single" w:sz="4" w:space="0" w:color="auto"/>
            </w:tcBorders>
          </w:tcPr>
          <w:p w:rsidR="003464C0" w:rsidRPr="00E77C2D" w:rsidRDefault="003C320D" w:rsidP="003C320D">
            <w:pPr>
              <w:pStyle w:val="affffff1"/>
              <w:ind w:firstLine="0"/>
              <w:jc w:val="center"/>
            </w:pPr>
            <w:r w:rsidRPr="003C320D">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929" w:type="dxa"/>
            <w:gridSpan w:val="2"/>
            <w:tcBorders>
              <w:top w:val="single" w:sz="4" w:space="0" w:color="auto"/>
              <w:left w:val="single" w:sz="4" w:space="0" w:color="auto"/>
              <w:bottom w:val="single" w:sz="4" w:space="0" w:color="auto"/>
              <w:right w:val="single" w:sz="4" w:space="0" w:color="auto"/>
            </w:tcBorders>
          </w:tcPr>
          <w:p w:rsidR="003464C0" w:rsidRPr="00E77C2D" w:rsidRDefault="003464C0" w:rsidP="003C320D">
            <w:pPr>
              <w:pStyle w:val="affffff1"/>
              <w:ind w:firstLine="0"/>
              <w:jc w:val="center"/>
            </w:pPr>
            <w:r w:rsidRPr="00E77C2D">
              <w:t>по заданию на проектирование</w:t>
            </w:r>
          </w:p>
        </w:tc>
        <w:tc>
          <w:tcPr>
            <w:tcW w:w="4111" w:type="dxa"/>
            <w:tcBorders>
              <w:top w:val="single" w:sz="4" w:space="0" w:color="auto"/>
              <w:left w:val="single" w:sz="4" w:space="0" w:color="auto"/>
              <w:bottom w:val="single" w:sz="4" w:space="0" w:color="auto"/>
            </w:tcBorders>
          </w:tcPr>
          <w:p w:rsidR="003464C0" w:rsidRPr="00E77C2D" w:rsidRDefault="003464C0" w:rsidP="00564C82">
            <w:pPr>
              <w:pStyle w:val="affffff1"/>
              <w:ind w:firstLine="0"/>
            </w:pPr>
            <w:r w:rsidRPr="00E77C2D">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E77C2D" w:rsidRPr="00E77C2D" w:rsidTr="00767B2F">
        <w:tc>
          <w:tcPr>
            <w:tcW w:w="15452" w:type="dxa"/>
            <w:gridSpan w:val="7"/>
            <w:tcBorders>
              <w:top w:val="single" w:sz="4" w:space="0" w:color="auto"/>
              <w:bottom w:val="single" w:sz="4" w:space="0" w:color="auto"/>
            </w:tcBorders>
          </w:tcPr>
          <w:p w:rsidR="008354CB" w:rsidRPr="00E77C2D" w:rsidRDefault="008354CB" w:rsidP="00564C82">
            <w:pPr>
              <w:pStyle w:val="12"/>
              <w:ind w:firstLine="0"/>
            </w:pPr>
            <w:r w:rsidRPr="00E77C2D">
              <w:t>VIII Учреждения жилищно-коммунального хозяйства</w:t>
            </w:r>
          </w:p>
        </w:tc>
      </w:tr>
      <w:tr w:rsidR="00E77C2D" w:rsidRPr="00E77C2D" w:rsidTr="00767B2F">
        <w:tc>
          <w:tcPr>
            <w:tcW w:w="2978" w:type="dxa"/>
            <w:tcBorders>
              <w:top w:val="single" w:sz="4" w:space="0" w:color="auto"/>
              <w:bottom w:val="nil"/>
              <w:right w:val="single" w:sz="4" w:space="0" w:color="auto"/>
            </w:tcBorders>
          </w:tcPr>
          <w:p w:rsidR="00694D21" w:rsidRPr="00E77C2D" w:rsidRDefault="00694D21" w:rsidP="00564C82">
            <w:pPr>
              <w:pStyle w:val="affffff1"/>
              <w:ind w:firstLine="0"/>
            </w:pPr>
            <w:r w:rsidRPr="00E77C2D">
              <w:t>Жилищно-эксплуатационные организации, объект:</w:t>
            </w:r>
          </w:p>
        </w:tc>
        <w:tc>
          <w:tcPr>
            <w:tcW w:w="1871" w:type="dxa"/>
            <w:vMerge w:val="restart"/>
            <w:tcBorders>
              <w:top w:val="single" w:sz="4" w:space="0" w:color="auto"/>
              <w:left w:val="single" w:sz="4" w:space="0" w:color="auto"/>
              <w:bottom w:val="single" w:sz="4" w:space="0" w:color="auto"/>
              <w:right w:val="single" w:sz="4" w:space="0" w:color="auto"/>
            </w:tcBorders>
          </w:tcPr>
          <w:p w:rsidR="00694D21" w:rsidRPr="00E77C2D" w:rsidRDefault="00694D21" w:rsidP="00694D21">
            <w:pPr>
              <w:pStyle w:val="affffff1"/>
              <w:ind w:firstLine="0"/>
              <w:jc w:val="center"/>
            </w:pPr>
            <w:r w:rsidRPr="00E77C2D">
              <w:t>объект</w:t>
            </w:r>
          </w:p>
        </w:tc>
        <w:tc>
          <w:tcPr>
            <w:tcW w:w="3563" w:type="dxa"/>
            <w:gridSpan w:val="2"/>
            <w:tcBorders>
              <w:top w:val="single" w:sz="4" w:space="0" w:color="auto"/>
              <w:left w:val="single" w:sz="4" w:space="0" w:color="auto"/>
              <w:bottom w:val="nil"/>
              <w:right w:val="single" w:sz="4" w:space="0" w:color="auto"/>
            </w:tcBorders>
          </w:tcPr>
          <w:p w:rsidR="00694D21" w:rsidRPr="00E77C2D" w:rsidRDefault="00694D21" w:rsidP="00564C82">
            <w:pPr>
              <w:pStyle w:val="affffd"/>
              <w:ind w:firstLine="0"/>
            </w:pPr>
          </w:p>
        </w:tc>
        <w:tc>
          <w:tcPr>
            <w:tcW w:w="2929" w:type="dxa"/>
            <w:gridSpan w:val="2"/>
            <w:tcBorders>
              <w:top w:val="single" w:sz="4" w:space="0" w:color="auto"/>
              <w:left w:val="single" w:sz="4" w:space="0" w:color="auto"/>
              <w:bottom w:val="nil"/>
              <w:right w:val="single" w:sz="4" w:space="0" w:color="auto"/>
            </w:tcBorders>
          </w:tcPr>
          <w:p w:rsidR="00694D21" w:rsidRPr="00E77C2D" w:rsidRDefault="00694D21" w:rsidP="00564C82">
            <w:pPr>
              <w:pStyle w:val="affffd"/>
              <w:ind w:firstLine="0"/>
            </w:pPr>
          </w:p>
        </w:tc>
        <w:tc>
          <w:tcPr>
            <w:tcW w:w="4111" w:type="dxa"/>
            <w:vMerge w:val="restart"/>
            <w:tcBorders>
              <w:top w:val="single" w:sz="4" w:space="0" w:color="auto"/>
              <w:left w:val="single" w:sz="4" w:space="0" w:color="auto"/>
              <w:bottom w:val="single" w:sz="4" w:space="0" w:color="auto"/>
            </w:tcBorders>
          </w:tcPr>
          <w:p w:rsidR="00694D21" w:rsidRPr="00E77C2D" w:rsidRDefault="00694D21" w:rsidP="00564C82">
            <w:pPr>
              <w:pStyle w:val="affffd"/>
              <w:ind w:firstLine="0"/>
            </w:pPr>
          </w:p>
        </w:tc>
      </w:tr>
      <w:tr w:rsidR="00E77C2D" w:rsidRPr="00E77C2D" w:rsidTr="00767B2F">
        <w:tc>
          <w:tcPr>
            <w:tcW w:w="2978" w:type="dxa"/>
            <w:tcBorders>
              <w:top w:val="nil"/>
              <w:bottom w:val="single" w:sz="4" w:space="0" w:color="auto"/>
              <w:right w:val="single" w:sz="4" w:space="0" w:color="auto"/>
            </w:tcBorders>
          </w:tcPr>
          <w:p w:rsidR="00694D21" w:rsidRPr="00E77C2D" w:rsidRDefault="00694D21" w:rsidP="00564C82">
            <w:pPr>
              <w:pStyle w:val="affffff1"/>
              <w:ind w:firstLine="0"/>
            </w:pPr>
            <w:r w:rsidRPr="00E77C2D">
              <w:t>микрорайона</w:t>
            </w:r>
          </w:p>
        </w:tc>
        <w:tc>
          <w:tcPr>
            <w:tcW w:w="1871" w:type="dxa"/>
            <w:vMerge/>
            <w:tcBorders>
              <w:top w:val="single" w:sz="4" w:space="0" w:color="auto"/>
              <w:left w:val="single" w:sz="4" w:space="0" w:color="auto"/>
              <w:bottom w:val="single" w:sz="4" w:space="0" w:color="auto"/>
              <w:right w:val="single" w:sz="4" w:space="0" w:color="auto"/>
            </w:tcBorders>
          </w:tcPr>
          <w:p w:rsidR="00694D21" w:rsidRPr="00E77C2D" w:rsidRDefault="00694D21" w:rsidP="00564C82">
            <w:pPr>
              <w:pStyle w:val="affffd"/>
              <w:ind w:firstLine="0"/>
            </w:pPr>
          </w:p>
        </w:tc>
        <w:tc>
          <w:tcPr>
            <w:tcW w:w="3563" w:type="dxa"/>
            <w:gridSpan w:val="2"/>
            <w:tcBorders>
              <w:top w:val="nil"/>
              <w:left w:val="single" w:sz="4" w:space="0" w:color="auto"/>
              <w:bottom w:val="single" w:sz="4" w:space="0" w:color="auto"/>
              <w:right w:val="single" w:sz="4" w:space="0" w:color="auto"/>
            </w:tcBorders>
          </w:tcPr>
          <w:p w:rsidR="00694D21" w:rsidRPr="00E77C2D" w:rsidRDefault="00694D21" w:rsidP="00694D21">
            <w:pPr>
              <w:pStyle w:val="affffd"/>
              <w:ind w:firstLine="0"/>
              <w:jc w:val="center"/>
            </w:pPr>
            <w:r w:rsidRPr="00E77C2D">
              <w:t>1 объект на микрорайон с населением до 20 тыс. чел.</w:t>
            </w:r>
          </w:p>
        </w:tc>
        <w:tc>
          <w:tcPr>
            <w:tcW w:w="2929" w:type="dxa"/>
            <w:gridSpan w:val="2"/>
            <w:tcBorders>
              <w:top w:val="nil"/>
              <w:left w:val="single" w:sz="4" w:space="0" w:color="auto"/>
              <w:bottom w:val="single" w:sz="4" w:space="0" w:color="auto"/>
              <w:right w:val="single" w:sz="4" w:space="0" w:color="auto"/>
            </w:tcBorders>
          </w:tcPr>
          <w:p w:rsidR="00694D21" w:rsidRPr="00E77C2D" w:rsidRDefault="00694D21" w:rsidP="00694D21">
            <w:pPr>
              <w:pStyle w:val="affffff1"/>
              <w:ind w:firstLine="0"/>
              <w:jc w:val="center"/>
            </w:pPr>
            <w:r w:rsidRPr="00E77C2D">
              <w:t>0,3 га на объект</w:t>
            </w:r>
          </w:p>
        </w:tc>
        <w:tc>
          <w:tcPr>
            <w:tcW w:w="4111" w:type="dxa"/>
            <w:vMerge/>
            <w:tcBorders>
              <w:top w:val="single" w:sz="4" w:space="0" w:color="auto"/>
              <w:left w:val="single" w:sz="4" w:space="0" w:color="auto"/>
              <w:bottom w:val="single" w:sz="4" w:space="0" w:color="auto"/>
            </w:tcBorders>
          </w:tcPr>
          <w:p w:rsidR="00694D21" w:rsidRPr="00E77C2D" w:rsidRDefault="00694D21"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694D21" w:rsidRPr="00E77C2D" w:rsidRDefault="00694D21" w:rsidP="00564C82">
            <w:pPr>
              <w:pStyle w:val="affffff1"/>
              <w:ind w:firstLine="0"/>
            </w:pPr>
            <w:r w:rsidRPr="00E77C2D">
              <w:t>Пункт приема вторичного сырья, объект</w:t>
            </w:r>
          </w:p>
        </w:tc>
        <w:tc>
          <w:tcPr>
            <w:tcW w:w="1871" w:type="dxa"/>
            <w:tcBorders>
              <w:top w:val="single" w:sz="4" w:space="0" w:color="auto"/>
              <w:left w:val="single" w:sz="4" w:space="0" w:color="auto"/>
              <w:bottom w:val="single" w:sz="4" w:space="0" w:color="auto"/>
              <w:right w:val="single" w:sz="4" w:space="0" w:color="auto"/>
            </w:tcBorders>
          </w:tcPr>
          <w:p w:rsidR="00694D21" w:rsidRPr="00E77C2D" w:rsidRDefault="00694D21" w:rsidP="00694D21">
            <w:pPr>
              <w:pStyle w:val="affffff1"/>
              <w:ind w:firstLine="0"/>
              <w:jc w:val="center"/>
            </w:pPr>
            <w:r w:rsidRPr="00E77C2D">
              <w:t>объект</w:t>
            </w:r>
          </w:p>
        </w:tc>
        <w:tc>
          <w:tcPr>
            <w:tcW w:w="3563" w:type="dxa"/>
            <w:gridSpan w:val="2"/>
            <w:tcBorders>
              <w:top w:val="single" w:sz="4" w:space="0" w:color="auto"/>
              <w:left w:val="single" w:sz="4" w:space="0" w:color="auto"/>
              <w:bottom w:val="single" w:sz="4" w:space="0" w:color="auto"/>
              <w:right w:val="single" w:sz="4" w:space="0" w:color="auto"/>
            </w:tcBorders>
          </w:tcPr>
          <w:p w:rsidR="00694D21" w:rsidRPr="00E77C2D" w:rsidRDefault="00694D21" w:rsidP="00694D21">
            <w:pPr>
              <w:pStyle w:val="affffd"/>
              <w:ind w:firstLine="0"/>
              <w:jc w:val="center"/>
            </w:pPr>
            <w:r w:rsidRPr="00E77C2D">
              <w:t>1 объект на микрорайон с населением до 20 тыс. чел.</w:t>
            </w:r>
          </w:p>
        </w:tc>
        <w:tc>
          <w:tcPr>
            <w:tcW w:w="2929" w:type="dxa"/>
            <w:gridSpan w:val="2"/>
            <w:tcBorders>
              <w:top w:val="single" w:sz="4" w:space="0" w:color="auto"/>
              <w:left w:val="single" w:sz="4" w:space="0" w:color="auto"/>
              <w:bottom w:val="single" w:sz="4" w:space="0" w:color="auto"/>
              <w:right w:val="single" w:sz="4" w:space="0" w:color="auto"/>
            </w:tcBorders>
          </w:tcPr>
          <w:p w:rsidR="00694D21" w:rsidRPr="00E77C2D" w:rsidRDefault="00694D21" w:rsidP="00694D21">
            <w:pPr>
              <w:pStyle w:val="affffff1"/>
              <w:ind w:firstLine="0"/>
              <w:jc w:val="center"/>
            </w:pPr>
            <w:r w:rsidRPr="00E77C2D">
              <w:t>0,01 га на объект</w:t>
            </w:r>
          </w:p>
        </w:tc>
        <w:tc>
          <w:tcPr>
            <w:tcW w:w="4111" w:type="dxa"/>
            <w:tcBorders>
              <w:top w:val="nil"/>
              <w:left w:val="single" w:sz="4" w:space="0" w:color="auto"/>
              <w:bottom w:val="single" w:sz="4" w:space="0" w:color="auto"/>
            </w:tcBorders>
          </w:tcPr>
          <w:p w:rsidR="00694D21" w:rsidRPr="00E77C2D" w:rsidRDefault="00694D21"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694D21" w:rsidRPr="00E77C2D" w:rsidRDefault="00694D21" w:rsidP="00564C82">
            <w:pPr>
              <w:pStyle w:val="affffff1"/>
              <w:ind w:firstLine="0"/>
            </w:pPr>
            <w:r w:rsidRPr="00E77C2D">
              <w:t>Общественные уборные</w:t>
            </w:r>
          </w:p>
        </w:tc>
        <w:tc>
          <w:tcPr>
            <w:tcW w:w="1871" w:type="dxa"/>
            <w:tcBorders>
              <w:top w:val="single" w:sz="4" w:space="0" w:color="auto"/>
              <w:left w:val="single" w:sz="4" w:space="0" w:color="auto"/>
              <w:bottom w:val="single" w:sz="4" w:space="0" w:color="auto"/>
              <w:right w:val="single" w:sz="4" w:space="0" w:color="auto"/>
            </w:tcBorders>
          </w:tcPr>
          <w:p w:rsidR="00694D21" w:rsidRPr="00E77C2D" w:rsidRDefault="00694D21" w:rsidP="00694D21">
            <w:pPr>
              <w:pStyle w:val="affffff1"/>
              <w:ind w:firstLine="0"/>
              <w:jc w:val="center"/>
            </w:pPr>
            <w:r w:rsidRPr="00E77C2D">
              <w:t>1 прибор</w:t>
            </w:r>
          </w:p>
        </w:tc>
        <w:tc>
          <w:tcPr>
            <w:tcW w:w="3563" w:type="dxa"/>
            <w:gridSpan w:val="2"/>
            <w:tcBorders>
              <w:top w:val="single" w:sz="4" w:space="0" w:color="auto"/>
              <w:left w:val="single" w:sz="4" w:space="0" w:color="auto"/>
              <w:bottom w:val="single" w:sz="4" w:space="0" w:color="auto"/>
              <w:right w:val="single" w:sz="4" w:space="0" w:color="auto"/>
            </w:tcBorders>
          </w:tcPr>
          <w:p w:rsidR="00694D21" w:rsidRPr="00E77C2D" w:rsidRDefault="00694D21" w:rsidP="00694D21">
            <w:pPr>
              <w:pStyle w:val="affffd"/>
              <w:ind w:firstLine="0"/>
              <w:jc w:val="center"/>
            </w:pPr>
            <w:r w:rsidRPr="00E77C2D">
              <w:t>3 (2 - для женщин и 1 для мужчин)</w:t>
            </w:r>
          </w:p>
        </w:tc>
        <w:tc>
          <w:tcPr>
            <w:tcW w:w="2929" w:type="dxa"/>
            <w:gridSpan w:val="2"/>
            <w:tcBorders>
              <w:top w:val="single" w:sz="4" w:space="0" w:color="auto"/>
              <w:left w:val="single" w:sz="4" w:space="0" w:color="auto"/>
              <w:bottom w:val="single" w:sz="4" w:space="0" w:color="auto"/>
              <w:right w:val="single" w:sz="4" w:space="0" w:color="auto"/>
            </w:tcBorders>
          </w:tcPr>
          <w:p w:rsidR="00694D21" w:rsidRPr="00E77C2D" w:rsidRDefault="00694D21" w:rsidP="00564C82">
            <w:pPr>
              <w:pStyle w:val="affffd"/>
              <w:ind w:firstLine="0"/>
            </w:pPr>
          </w:p>
        </w:tc>
        <w:tc>
          <w:tcPr>
            <w:tcW w:w="4111" w:type="dxa"/>
            <w:tcBorders>
              <w:top w:val="nil"/>
              <w:left w:val="single" w:sz="4" w:space="0" w:color="auto"/>
              <w:bottom w:val="single" w:sz="4" w:space="0" w:color="auto"/>
            </w:tcBorders>
          </w:tcPr>
          <w:p w:rsidR="00694D21" w:rsidRPr="00E77C2D" w:rsidRDefault="00694D21" w:rsidP="00564C82">
            <w:pPr>
              <w:pStyle w:val="affffff1"/>
              <w:ind w:firstLine="0"/>
            </w:pPr>
            <w:r w:rsidRPr="00E77C2D">
              <w:t xml:space="preserve">в местах массового пребывания людей (в </w:t>
            </w:r>
            <w:proofErr w:type="spellStart"/>
            <w:r w:rsidRPr="00E77C2D">
              <w:t>т.ч</w:t>
            </w:r>
            <w:proofErr w:type="spellEnd"/>
            <w:r w:rsidRPr="00E77C2D">
              <w:t>. на территориях парков, скверов) Радиус обслуживания - 500 м. На территориях рынков, общественных и торговых центров радиус - 150 м</w:t>
            </w:r>
          </w:p>
        </w:tc>
      </w:tr>
      <w:tr w:rsidR="00E77C2D" w:rsidRPr="00E77C2D" w:rsidTr="00767B2F">
        <w:tc>
          <w:tcPr>
            <w:tcW w:w="2978" w:type="dxa"/>
            <w:tcBorders>
              <w:top w:val="single" w:sz="4" w:space="0" w:color="auto"/>
              <w:bottom w:val="single" w:sz="4" w:space="0" w:color="auto"/>
              <w:right w:val="single" w:sz="4" w:space="0" w:color="auto"/>
            </w:tcBorders>
          </w:tcPr>
          <w:p w:rsidR="00694D21" w:rsidRPr="00E77C2D" w:rsidRDefault="00694D21" w:rsidP="00564C82">
            <w:pPr>
              <w:pStyle w:val="affffff1"/>
              <w:ind w:firstLine="0"/>
            </w:pPr>
            <w:r w:rsidRPr="00E77C2D">
              <w:t>Бюро похоронного обслуживания</w:t>
            </w:r>
          </w:p>
        </w:tc>
        <w:tc>
          <w:tcPr>
            <w:tcW w:w="1871" w:type="dxa"/>
            <w:vMerge w:val="restart"/>
            <w:tcBorders>
              <w:top w:val="single" w:sz="4" w:space="0" w:color="auto"/>
              <w:left w:val="single" w:sz="4" w:space="0" w:color="auto"/>
              <w:right w:val="single" w:sz="4" w:space="0" w:color="auto"/>
            </w:tcBorders>
          </w:tcPr>
          <w:p w:rsidR="00694D21" w:rsidRPr="00E77C2D" w:rsidRDefault="00694D21" w:rsidP="00694D21">
            <w:pPr>
              <w:pStyle w:val="affffff1"/>
              <w:ind w:firstLine="0"/>
              <w:jc w:val="center"/>
            </w:pPr>
            <w:r w:rsidRPr="00E77C2D">
              <w:t>1 объект</w:t>
            </w:r>
          </w:p>
        </w:tc>
        <w:tc>
          <w:tcPr>
            <w:tcW w:w="3563" w:type="dxa"/>
            <w:gridSpan w:val="2"/>
            <w:vMerge w:val="restart"/>
            <w:tcBorders>
              <w:top w:val="single" w:sz="4" w:space="0" w:color="auto"/>
              <w:left w:val="single" w:sz="4" w:space="0" w:color="auto"/>
              <w:right w:val="single" w:sz="4" w:space="0" w:color="auto"/>
            </w:tcBorders>
          </w:tcPr>
          <w:p w:rsidR="00694D21" w:rsidRPr="00E77C2D" w:rsidRDefault="00694D21" w:rsidP="00694D21">
            <w:pPr>
              <w:pStyle w:val="affffff1"/>
              <w:ind w:firstLine="0"/>
              <w:jc w:val="center"/>
            </w:pPr>
            <w:r w:rsidRPr="00E77C2D">
              <w:t>1 объект на поселение</w:t>
            </w:r>
          </w:p>
        </w:tc>
        <w:tc>
          <w:tcPr>
            <w:tcW w:w="2929" w:type="dxa"/>
            <w:gridSpan w:val="2"/>
            <w:vMerge w:val="restart"/>
            <w:tcBorders>
              <w:top w:val="single" w:sz="4" w:space="0" w:color="auto"/>
              <w:left w:val="single" w:sz="4" w:space="0" w:color="auto"/>
              <w:right w:val="single" w:sz="4" w:space="0" w:color="auto"/>
            </w:tcBorders>
          </w:tcPr>
          <w:p w:rsidR="00694D21" w:rsidRPr="00E77C2D" w:rsidRDefault="00694D21" w:rsidP="00694D21">
            <w:pPr>
              <w:pStyle w:val="affffff1"/>
              <w:ind w:firstLine="0"/>
              <w:jc w:val="center"/>
            </w:pPr>
            <w:r w:rsidRPr="00E77C2D">
              <w:t>По заданию на проектирование</w:t>
            </w:r>
          </w:p>
        </w:tc>
        <w:tc>
          <w:tcPr>
            <w:tcW w:w="4111" w:type="dxa"/>
            <w:tcBorders>
              <w:top w:val="single" w:sz="4" w:space="0" w:color="auto"/>
              <w:left w:val="single" w:sz="4" w:space="0" w:color="auto"/>
              <w:bottom w:val="single" w:sz="4" w:space="0" w:color="auto"/>
            </w:tcBorders>
          </w:tcPr>
          <w:p w:rsidR="00694D21" w:rsidRPr="00E77C2D" w:rsidRDefault="00694D21"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694D21" w:rsidRPr="00E77C2D" w:rsidRDefault="00694D21" w:rsidP="00564C82">
            <w:pPr>
              <w:pStyle w:val="affffff1"/>
              <w:ind w:firstLine="0"/>
            </w:pPr>
            <w:r w:rsidRPr="00E77C2D">
              <w:t>Дом траурных обрядов</w:t>
            </w:r>
          </w:p>
        </w:tc>
        <w:tc>
          <w:tcPr>
            <w:tcW w:w="1871" w:type="dxa"/>
            <w:vMerge/>
            <w:tcBorders>
              <w:left w:val="single" w:sz="4" w:space="0" w:color="auto"/>
              <w:bottom w:val="single" w:sz="4" w:space="0" w:color="auto"/>
              <w:right w:val="single" w:sz="4" w:space="0" w:color="auto"/>
            </w:tcBorders>
          </w:tcPr>
          <w:p w:rsidR="00694D21" w:rsidRPr="00E77C2D" w:rsidRDefault="00694D21" w:rsidP="00564C82">
            <w:pPr>
              <w:pStyle w:val="affffd"/>
              <w:ind w:firstLine="0"/>
            </w:pPr>
          </w:p>
        </w:tc>
        <w:tc>
          <w:tcPr>
            <w:tcW w:w="3563" w:type="dxa"/>
            <w:gridSpan w:val="2"/>
            <w:vMerge/>
            <w:tcBorders>
              <w:left w:val="single" w:sz="4" w:space="0" w:color="auto"/>
              <w:bottom w:val="single" w:sz="4" w:space="0" w:color="auto"/>
              <w:right w:val="single" w:sz="4" w:space="0" w:color="auto"/>
            </w:tcBorders>
          </w:tcPr>
          <w:p w:rsidR="00694D21" w:rsidRPr="00E77C2D" w:rsidRDefault="00694D21" w:rsidP="00564C82">
            <w:pPr>
              <w:pStyle w:val="affffd"/>
              <w:ind w:firstLine="0"/>
            </w:pPr>
          </w:p>
        </w:tc>
        <w:tc>
          <w:tcPr>
            <w:tcW w:w="2929" w:type="dxa"/>
            <w:gridSpan w:val="2"/>
            <w:vMerge/>
            <w:tcBorders>
              <w:left w:val="single" w:sz="4" w:space="0" w:color="auto"/>
              <w:bottom w:val="single" w:sz="4" w:space="0" w:color="auto"/>
              <w:right w:val="single" w:sz="4" w:space="0" w:color="auto"/>
            </w:tcBorders>
          </w:tcPr>
          <w:p w:rsidR="00694D21" w:rsidRPr="00E77C2D" w:rsidRDefault="00694D21" w:rsidP="00564C82">
            <w:pPr>
              <w:pStyle w:val="affffd"/>
              <w:ind w:firstLine="0"/>
            </w:pPr>
          </w:p>
        </w:tc>
        <w:tc>
          <w:tcPr>
            <w:tcW w:w="4111" w:type="dxa"/>
            <w:tcBorders>
              <w:top w:val="nil"/>
              <w:left w:val="single" w:sz="4" w:space="0" w:color="auto"/>
              <w:bottom w:val="single" w:sz="4" w:space="0" w:color="auto"/>
            </w:tcBorders>
          </w:tcPr>
          <w:p w:rsidR="00694D21" w:rsidRPr="00E77C2D" w:rsidRDefault="00694D21" w:rsidP="00564C82">
            <w:pPr>
              <w:pStyle w:val="affffd"/>
              <w:ind w:firstLine="0"/>
            </w:pP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 xml:space="preserve">Кладбище традиционного </w:t>
            </w:r>
            <w:r w:rsidRPr="00E77C2D">
              <w:lastRenderedPageBreak/>
              <w:t>захоронения</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lastRenderedPageBreak/>
              <w:t>га</w:t>
            </w:r>
          </w:p>
        </w:tc>
        <w:tc>
          <w:tcPr>
            <w:tcW w:w="3580" w:type="dxa"/>
            <w:gridSpan w:val="3"/>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0,24</w:t>
            </w:r>
          </w:p>
        </w:tc>
        <w:tc>
          <w:tcPr>
            <w:tcW w:w="2912"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4111" w:type="dxa"/>
            <w:tcBorders>
              <w:top w:val="nil"/>
              <w:left w:val="single" w:sz="4" w:space="0" w:color="auto"/>
              <w:bottom w:val="single" w:sz="4" w:space="0" w:color="auto"/>
            </w:tcBorders>
          </w:tcPr>
          <w:p w:rsidR="008354CB" w:rsidRPr="00E77C2D" w:rsidRDefault="008354CB" w:rsidP="00564C82">
            <w:pPr>
              <w:pStyle w:val="affffff1"/>
              <w:ind w:firstLine="0"/>
            </w:pPr>
            <w:r w:rsidRPr="00E77C2D">
              <w:t xml:space="preserve">Размер земельных участков, </w:t>
            </w:r>
            <w:r w:rsidRPr="00E77C2D">
              <w:lastRenderedPageBreak/>
              <w:t>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E77C2D" w:rsidRPr="00E77C2D" w:rsidTr="00767B2F">
        <w:tc>
          <w:tcPr>
            <w:tcW w:w="2978" w:type="dxa"/>
            <w:tcBorders>
              <w:top w:val="single" w:sz="4" w:space="0" w:color="auto"/>
              <w:bottom w:val="single" w:sz="4" w:space="0" w:color="auto"/>
              <w:right w:val="single" w:sz="4" w:space="0" w:color="auto"/>
            </w:tcBorders>
          </w:tcPr>
          <w:p w:rsidR="008354CB" w:rsidRPr="00E77C2D" w:rsidRDefault="008354CB" w:rsidP="00564C82">
            <w:pPr>
              <w:pStyle w:val="affffff1"/>
              <w:ind w:firstLine="0"/>
            </w:pPr>
            <w:r w:rsidRPr="00E77C2D">
              <w:lastRenderedPageBreak/>
              <w:t xml:space="preserve">Кладбище </w:t>
            </w:r>
            <w:proofErr w:type="spellStart"/>
            <w:r w:rsidRPr="00E77C2D">
              <w:t>урновых</w:t>
            </w:r>
            <w:proofErr w:type="spellEnd"/>
            <w:r w:rsidRPr="00E77C2D">
              <w:t xml:space="preserve"> захоронений после кремации</w:t>
            </w:r>
          </w:p>
        </w:tc>
        <w:tc>
          <w:tcPr>
            <w:tcW w:w="1871"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1843"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jc w:val="center"/>
            </w:pPr>
            <w:r w:rsidRPr="00E77C2D">
              <w:t>0,02</w:t>
            </w:r>
          </w:p>
        </w:tc>
        <w:tc>
          <w:tcPr>
            <w:tcW w:w="1720" w:type="dxa"/>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d"/>
              <w:ind w:firstLine="0"/>
            </w:pPr>
          </w:p>
        </w:tc>
        <w:tc>
          <w:tcPr>
            <w:tcW w:w="2929" w:type="dxa"/>
            <w:gridSpan w:val="2"/>
            <w:tcBorders>
              <w:top w:val="single" w:sz="4" w:space="0" w:color="auto"/>
              <w:left w:val="single" w:sz="4" w:space="0" w:color="auto"/>
              <w:bottom w:val="single" w:sz="4" w:space="0" w:color="auto"/>
              <w:right w:val="single" w:sz="4" w:space="0" w:color="auto"/>
            </w:tcBorders>
          </w:tcPr>
          <w:p w:rsidR="008354CB" w:rsidRPr="00E77C2D" w:rsidRDefault="008354CB" w:rsidP="00564C82">
            <w:pPr>
              <w:pStyle w:val="affffff1"/>
              <w:ind w:firstLine="0"/>
            </w:pPr>
            <w:r w:rsidRPr="00E77C2D">
              <w:t>по заданию на проектирование</w:t>
            </w:r>
          </w:p>
        </w:tc>
        <w:tc>
          <w:tcPr>
            <w:tcW w:w="4111" w:type="dxa"/>
            <w:tcBorders>
              <w:top w:val="nil"/>
              <w:left w:val="single" w:sz="4" w:space="0" w:color="auto"/>
              <w:bottom w:val="single" w:sz="4" w:space="0" w:color="auto"/>
            </w:tcBorders>
          </w:tcPr>
          <w:p w:rsidR="008354CB" w:rsidRPr="00E77C2D" w:rsidRDefault="008354CB" w:rsidP="00564C82">
            <w:pPr>
              <w:pStyle w:val="affffd"/>
              <w:ind w:firstLine="0"/>
            </w:pPr>
          </w:p>
        </w:tc>
      </w:tr>
    </w:tbl>
    <w:p w:rsidR="00BA2B7D" w:rsidRPr="00E77C2D" w:rsidRDefault="00BA2B7D" w:rsidP="00564C82">
      <w:pPr>
        <w:pStyle w:val="afffffffffffff"/>
        <w:ind w:firstLine="0"/>
        <w:rPr>
          <w:rFonts w:ascii="Times New Roman" w:hAnsi="Times New Roman" w:cs="Times New Roman"/>
          <w:color w:val="auto"/>
          <w:sz w:val="24"/>
          <w:szCs w:val="24"/>
        </w:rPr>
      </w:pPr>
    </w:p>
    <w:p w:rsidR="00921431" w:rsidRPr="00182FE0" w:rsidRDefault="003C320D" w:rsidP="00921431">
      <w:pPr>
        <w:spacing w:line="240" w:lineRule="auto"/>
        <w:rPr>
          <w:sz w:val="24"/>
          <w:szCs w:val="24"/>
        </w:rPr>
      </w:pPr>
      <w:r w:rsidRPr="00182FE0">
        <w:rPr>
          <w:sz w:val="24"/>
          <w:szCs w:val="24"/>
        </w:rPr>
        <w:t>&lt;*&gt; Расчетное количество мест в объектах дошкольного и среднего школьного образования определяется по следующим формулам:</w:t>
      </w:r>
    </w:p>
    <w:p w:rsidR="003C320D" w:rsidRPr="00E77C2D" w:rsidRDefault="003C320D" w:rsidP="003C320D">
      <w:pPr>
        <w:spacing w:line="240" w:lineRule="auto"/>
        <w:jc w:val="center"/>
        <w:rPr>
          <w:sz w:val="24"/>
          <w:szCs w:val="24"/>
        </w:rPr>
      </w:pPr>
      <w:r>
        <w:rPr>
          <w:noProof/>
          <w:position w:val="-16"/>
        </w:rPr>
        <w:drawing>
          <wp:inline distT="0" distB="0" distL="0" distR="0" wp14:anchorId="4DB2DC9A" wp14:editId="61C5E6F8">
            <wp:extent cx="5904504" cy="410647"/>
            <wp:effectExtent l="0" t="0" r="1270" b="889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433968" cy="447470"/>
                    </a:xfrm>
                    <a:prstGeom prst="rect">
                      <a:avLst/>
                    </a:prstGeom>
                    <a:noFill/>
                    <a:ln>
                      <a:noFill/>
                    </a:ln>
                  </pic:spPr>
                </pic:pic>
              </a:graphicData>
            </a:graphic>
          </wp:inline>
        </w:drawing>
      </w:r>
    </w:p>
    <w:p w:rsidR="003C320D" w:rsidRPr="00182FE0" w:rsidRDefault="003C320D" w:rsidP="003C320D">
      <w:pPr>
        <w:spacing w:line="240" w:lineRule="auto"/>
        <w:rPr>
          <w:sz w:val="24"/>
          <w:szCs w:val="24"/>
        </w:rPr>
      </w:pPr>
      <w:r w:rsidRPr="00182FE0">
        <w:rPr>
          <w:sz w:val="24"/>
          <w:szCs w:val="24"/>
        </w:rPr>
        <w:t>К7 - количество детей в возрасте от 7 до 8 лет,</w:t>
      </w:r>
    </w:p>
    <w:p w:rsidR="003C320D" w:rsidRPr="00182FE0" w:rsidRDefault="003C320D" w:rsidP="003C320D">
      <w:pPr>
        <w:spacing w:line="240" w:lineRule="auto"/>
        <w:rPr>
          <w:sz w:val="24"/>
          <w:szCs w:val="24"/>
        </w:rPr>
      </w:pPr>
      <w:r w:rsidRPr="00182FE0">
        <w:rPr>
          <w:sz w:val="24"/>
          <w:szCs w:val="24"/>
        </w:rPr>
        <w:t>К8 - количество детей в возрасте от 8 до 9 лет,</w:t>
      </w:r>
    </w:p>
    <w:p w:rsidR="003C320D" w:rsidRPr="00182FE0" w:rsidRDefault="003C320D" w:rsidP="003C320D">
      <w:pPr>
        <w:spacing w:line="240" w:lineRule="auto"/>
        <w:rPr>
          <w:sz w:val="24"/>
          <w:szCs w:val="24"/>
        </w:rPr>
      </w:pPr>
      <w:r w:rsidRPr="00182FE0">
        <w:rPr>
          <w:sz w:val="24"/>
          <w:szCs w:val="24"/>
        </w:rPr>
        <w:t>К9 - количество детей в возрасте от 9 до 10 лет,</w:t>
      </w:r>
    </w:p>
    <w:p w:rsidR="003C320D" w:rsidRPr="00182FE0" w:rsidRDefault="003C320D" w:rsidP="003C320D">
      <w:pPr>
        <w:spacing w:line="240" w:lineRule="auto"/>
        <w:rPr>
          <w:sz w:val="24"/>
          <w:szCs w:val="24"/>
        </w:rPr>
      </w:pPr>
      <w:r w:rsidRPr="00182FE0">
        <w:rPr>
          <w:sz w:val="24"/>
          <w:szCs w:val="24"/>
        </w:rPr>
        <w:t>К10 - количество детей в возрасте от 10 до 11 лет,</w:t>
      </w:r>
    </w:p>
    <w:p w:rsidR="003C320D" w:rsidRPr="00182FE0" w:rsidRDefault="003C320D" w:rsidP="003C320D">
      <w:pPr>
        <w:spacing w:line="240" w:lineRule="auto"/>
        <w:rPr>
          <w:sz w:val="24"/>
          <w:szCs w:val="24"/>
        </w:rPr>
      </w:pPr>
      <w:r w:rsidRPr="00182FE0">
        <w:rPr>
          <w:sz w:val="24"/>
          <w:szCs w:val="24"/>
        </w:rPr>
        <w:t>К11 - количество детей в возрасте от 11 до 12 лет,</w:t>
      </w:r>
    </w:p>
    <w:p w:rsidR="003C320D" w:rsidRPr="00182FE0" w:rsidRDefault="003C320D" w:rsidP="003C320D">
      <w:pPr>
        <w:spacing w:line="240" w:lineRule="auto"/>
        <w:rPr>
          <w:sz w:val="24"/>
          <w:szCs w:val="24"/>
        </w:rPr>
      </w:pPr>
      <w:r w:rsidRPr="00182FE0">
        <w:rPr>
          <w:sz w:val="24"/>
          <w:szCs w:val="24"/>
        </w:rPr>
        <w:t>К12 - количество детей в возрасте от 12 до 13 лет,</w:t>
      </w:r>
    </w:p>
    <w:p w:rsidR="003C320D" w:rsidRPr="00182FE0" w:rsidRDefault="003C320D" w:rsidP="003C320D">
      <w:pPr>
        <w:spacing w:line="240" w:lineRule="auto"/>
        <w:rPr>
          <w:sz w:val="24"/>
          <w:szCs w:val="24"/>
        </w:rPr>
      </w:pPr>
      <w:r w:rsidRPr="00182FE0">
        <w:rPr>
          <w:sz w:val="24"/>
          <w:szCs w:val="24"/>
        </w:rPr>
        <w:t>К13 - количество детей в возрасте от 13 до 14 лет,</w:t>
      </w:r>
    </w:p>
    <w:p w:rsidR="003C320D" w:rsidRPr="00182FE0" w:rsidRDefault="003C320D" w:rsidP="003C320D">
      <w:pPr>
        <w:spacing w:line="240" w:lineRule="auto"/>
        <w:rPr>
          <w:sz w:val="24"/>
          <w:szCs w:val="24"/>
        </w:rPr>
      </w:pPr>
      <w:r w:rsidRPr="00182FE0">
        <w:rPr>
          <w:sz w:val="24"/>
          <w:szCs w:val="24"/>
        </w:rPr>
        <w:t>К14 - количество детей в возрасте от 14 до 15 лет,</w:t>
      </w:r>
    </w:p>
    <w:p w:rsidR="003C320D" w:rsidRPr="00182FE0" w:rsidRDefault="003C320D" w:rsidP="003C320D">
      <w:pPr>
        <w:spacing w:line="240" w:lineRule="auto"/>
        <w:rPr>
          <w:sz w:val="24"/>
          <w:szCs w:val="24"/>
        </w:rPr>
      </w:pPr>
      <w:r w:rsidRPr="00182FE0">
        <w:rPr>
          <w:sz w:val="24"/>
          <w:szCs w:val="24"/>
        </w:rPr>
        <w:t>К15 - количество детей в возрасте от 15 до 16 лет,</w:t>
      </w:r>
    </w:p>
    <w:p w:rsidR="003C320D" w:rsidRPr="00182FE0" w:rsidRDefault="003C320D" w:rsidP="003C320D">
      <w:pPr>
        <w:spacing w:line="240" w:lineRule="auto"/>
        <w:rPr>
          <w:sz w:val="24"/>
          <w:szCs w:val="24"/>
        </w:rPr>
      </w:pPr>
      <w:r w:rsidRPr="00182FE0">
        <w:rPr>
          <w:sz w:val="24"/>
          <w:szCs w:val="24"/>
        </w:rPr>
        <w:t>К16 - количество детей в возрасте от 16 до 17 лет,</w:t>
      </w:r>
    </w:p>
    <w:p w:rsidR="003C320D" w:rsidRPr="00182FE0" w:rsidRDefault="003C320D" w:rsidP="003C320D">
      <w:pPr>
        <w:spacing w:line="240" w:lineRule="auto"/>
        <w:rPr>
          <w:sz w:val="24"/>
          <w:szCs w:val="24"/>
        </w:rPr>
      </w:pPr>
      <w:r w:rsidRPr="00182FE0">
        <w:rPr>
          <w:sz w:val="24"/>
          <w:szCs w:val="24"/>
        </w:rPr>
        <w:t>К17 - количество детей в возрасте от 17 до 18 лет,</w:t>
      </w:r>
    </w:p>
    <w:p w:rsidR="003C320D" w:rsidRPr="00182FE0" w:rsidRDefault="003C320D" w:rsidP="003C320D">
      <w:pPr>
        <w:spacing w:line="240" w:lineRule="auto"/>
        <w:rPr>
          <w:sz w:val="24"/>
          <w:szCs w:val="24"/>
        </w:rPr>
      </w:pPr>
      <w:r w:rsidRPr="00182FE0">
        <w:rPr>
          <w:sz w:val="24"/>
          <w:szCs w:val="24"/>
        </w:rPr>
        <w:t>N - общее количество населения</w:t>
      </w:r>
    </w:p>
    <w:p w:rsidR="003C320D" w:rsidRPr="00182FE0" w:rsidRDefault="003C320D" w:rsidP="003C320D">
      <w:pPr>
        <w:autoSpaceDE w:val="0"/>
        <w:spacing w:line="240" w:lineRule="auto"/>
        <w:rPr>
          <w:sz w:val="24"/>
          <w:szCs w:val="24"/>
        </w:rPr>
      </w:pPr>
      <w:proofErr w:type="spellStart"/>
      <w:r w:rsidRPr="00182FE0">
        <w:rPr>
          <w:sz w:val="24"/>
          <w:szCs w:val="24"/>
        </w:rPr>
        <w:t>Роош</w:t>
      </w:r>
      <w:proofErr w:type="spellEnd"/>
      <w:r w:rsidRPr="00182FE0">
        <w:rPr>
          <w:sz w:val="24"/>
          <w:szCs w:val="24"/>
        </w:rPr>
        <w:t xml:space="preserve"> - расчетное количество мест в объектах среднего школьного образования, мест на 1 тыс. чел.</w:t>
      </w:r>
    </w:p>
    <w:p w:rsidR="003C320D" w:rsidRDefault="003C320D" w:rsidP="003C320D">
      <w:pPr>
        <w:autoSpaceDE w:val="0"/>
        <w:spacing w:line="240" w:lineRule="auto"/>
        <w:jc w:val="center"/>
        <w:rPr>
          <w:rStyle w:val="afffb"/>
          <w:color w:val="auto"/>
        </w:rPr>
      </w:pPr>
      <w:r>
        <w:rPr>
          <w:noProof/>
          <w:position w:val="-16"/>
        </w:rPr>
        <w:drawing>
          <wp:inline distT="0" distB="0" distL="0" distR="0" wp14:anchorId="11D45D04" wp14:editId="1B011FD2">
            <wp:extent cx="3847641" cy="408497"/>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5069" cy="425211"/>
                    </a:xfrm>
                    <a:prstGeom prst="rect">
                      <a:avLst/>
                    </a:prstGeom>
                    <a:noFill/>
                    <a:ln>
                      <a:noFill/>
                    </a:ln>
                  </pic:spPr>
                </pic:pic>
              </a:graphicData>
            </a:graphic>
          </wp:inline>
        </w:drawing>
      </w:r>
    </w:p>
    <w:p w:rsidR="003C320D" w:rsidRDefault="003C320D" w:rsidP="003C320D">
      <w:pPr>
        <w:autoSpaceDE w:val="0"/>
        <w:spacing w:line="240" w:lineRule="auto"/>
        <w:rPr>
          <w:rStyle w:val="afffb"/>
          <w:color w:val="auto"/>
        </w:rPr>
      </w:pPr>
    </w:p>
    <w:p w:rsidR="00182FE0" w:rsidRPr="00182FE0" w:rsidRDefault="00182FE0" w:rsidP="00182FE0">
      <w:pPr>
        <w:spacing w:line="240" w:lineRule="auto"/>
        <w:rPr>
          <w:sz w:val="24"/>
          <w:szCs w:val="24"/>
        </w:rPr>
      </w:pPr>
      <w:r w:rsidRPr="00182FE0">
        <w:rPr>
          <w:sz w:val="24"/>
          <w:szCs w:val="24"/>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3C320D" w:rsidRPr="00182FE0" w:rsidRDefault="00182FE0" w:rsidP="00182FE0">
      <w:pPr>
        <w:autoSpaceDE w:val="0"/>
        <w:spacing w:line="240" w:lineRule="auto"/>
        <w:rPr>
          <w:rStyle w:val="afffb"/>
          <w:color w:val="auto"/>
          <w:sz w:val="24"/>
          <w:szCs w:val="24"/>
        </w:rPr>
        <w:sectPr w:rsidR="003C320D" w:rsidRPr="00182FE0" w:rsidSect="003464C0">
          <w:headerReference w:type="even" r:id="rId28"/>
          <w:headerReference w:type="default" r:id="rId29"/>
          <w:footerReference w:type="even" r:id="rId30"/>
          <w:footerReference w:type="default" r:id="rId31"/>
          <w:headerReference w:type="first" r:id="rId32"/>
          <w:footerReference w:type="first" r:id="rId33"/>
          <w:pgSz w:w="16838" w:h="11906" w:orient="landscape"/>
          <w:pgMar w:top="851" w:right="1134" w:bottom="568" w:left="1134" w:header="720" w:footer="709" w:gutter="0"/>
          <w:cols w:space="720"/>
          <w:docGrid w:linePitch="600" w:charSpace="32768"/>
        </w:sectPr>
      </w:pPr>
      <w:r w:rsidRPr="00182FE0">
        <w:rPr>
          <w:sz w:val="24"/>
          <w:szCs w:val="24"/>
        </w:rPr>
        <w:lastRenderedPageBreak/>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1F3F94" w:rsidRPr="00E77C2D" w:rsidRDefault="00813F76" w:rsidP="001F3F94">
      <w:pPr>
        <w:spacing w:line="240" w:lineRule="auto"/>
        <w:ind w:firstLine="0"/>
        <w:jc w:val="right"/>
        <w:rPr>
          <w:rStyle w:val="afffb"/>
          <w:color w:val="auto"/>
          <w:sz w:val="24"/>
          <w:szCs w:val="24"/>
        </w:rPr>
      </w:pPr>
      <w:r w:rsidRPr="00E77C2D">
        <w:rPr>
          <w:rStyle w:val="afffb"/>
          <w:color w:val="auto"/>
          <w:sz w:val="24"/>
          <w:szCs w:val="24"/>
        </w:rPr>
        <w:lastRenderedPageBreak/>
        <w:t>Таблица 20</w:t>
      </w:r>
    </w:p>
    <w:p w:rsidR="001F3F94" w:rsidRPr="00E77C2D" w:rsidRDefault="001F3F94" w:rsidP="001F3F94">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1680"/>
      </w:tblGrid>
      <w:tr w:rsidR="00E77C2D" w:rsidRPr="00E77C2D" w:rsidTr="00A9257C">
        <w:tc>
          <w:tcPr>
            <w:tcW w:w="3640" w:type="dxa"/>
            <w:vMerge w:val="restart"/>
            <w:tcBorders>
              <w:top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Образовательные учреждения начального профессионального образования</w:t>
            </w:r>
          </w:p>
        </w:tc>
        <w:tc>
          <w:tcPr>
            <w:tcW w:w="6160" w:type="dxa"/>
            <w:gridSpan w:val="4"/>
            <w:tcBorders>
              <w:top w:val="single" w:sz="4" w:space="0" w:color="auto"/>
              <w:left w:val="single" w:sz="4" w:space="0" w:color="auto"/>
              <w:bottom w:val="single" w:sz="4" w:space="0" w:color="auto"/>
            </w:tcBorders>
          </w:tcPr>
          <w:p w:rsidR="001F3F94" w:rsidRPr="00E77C2D" w:rsidRDefault="001F3F94" w:rsidP="00A9257C">
            <w:pPr>
              <w:pStyle w:val="affffd"/>
              <w:ind w:firstLine="0"/>
              <w:jc w:val="center"/>
            </w:pPr>
            <w:r w:rsidRPr="00E77C2D">
              <w:t xml:space="preserve">Размер земельных участков (га) при количестве обучающихся </w:t>
            </w:r>
            <w:proofErr w:type="gramStart"/>
            <w:r w:rsidRPr="00E77C2D">
              <w:t>в учреждений</w:t>
            </w:r>
            <w:proofErr w:type="gramEnd"/>
          </w:p>
        </w:tc>
      </w:tr>
      <w:tr w:rsidR="00E77C2D" w:rsidRPr="00E77C2D" w:rsidTr="00A9257C">
        <w:tc>
          <w:tcPr>
            <w:tcW w:w="3640" w:type="dxa"/>
            <w:vMerge/>
            <w:tcBorders>
              <w:top w:val="single" w:sz="4" w:space="0" w:color="auto"/>
              <w:bottom w:val="single" w:sz="4" w:space="0" w:color="auto"/>
              <w:right w:val="single" w:sz="4" w:space="0" w:color="auto"/>
            </w:tcBorders>
          </w:tcPr>
          <w:p w:rsidR="001F3F94" w:rsidRPr="00E77C2D" w:rsidRDefault="001F3F94" w:rsidP="00A9257C">
            <w:pPr>
              <w:pStyle w:val="affffd"/>
              <w:ind w:firstLine="0"/>
            </w:pPr>
          </w:p>
        </w:tc>
        <w:tc>
          <w:tcPr>
            <w:tcW w:w="140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до 300 чел.</w:t>
            </w:r>
          </w:p>
        </w:tc>
        <w:tc>
          <w:tcPr>
            <w:tcW w:w="154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300 - 400 чел</w:t>
            </w:r>
          </w:p>
        </w:tc>
        <w:tc>
          <w:tcPr>
            <w:tcW w:w="154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400 - 600 чел.</w:t>
            </w:r>
          </w:p>
        </w:tc>
        <w:tc>
          <w:tcPr>
            <w:tcW w:w="1680" w:type="dxa"/>
            <w:tcBorders>
              <w:top w:val="single" w:sz="4" w:space="0" w:color="auto"/>
              <w:left w:val="single" w:sz="4" w:space="0" w:color="auto"/>
              <w:bottom w:val="single" w:sz="4" w:space="0" w:color="auto"/>
            </w:tcBorders>
          </w:tcPr>
          <w:p w:rsidR="001F3F94" w:rsidRPr="00E77C2D" w:rsidRDefault="001F3F94" w:rsidP="00A9257C">
            <w:pPr>
              <w:pStyle w:val="affffd"/>
              <w:ind w:firstLine="0"/>
              <w:jc w:val="center"/>
            </w:pPr>
            <w:r w:rsidRPr="00E77C2D">
              <w:t>600 - 1000 чел</w:t>
            </w:r>
          </w:p>
        </w:tc>
      </w:tr>
      <w:tr w:rsidR="00E77C2D" w:rsidRPr="00E77C2D" w:rsidTr="00A9257C">
        <w:tc>
          <w:tcPr>
            <w:tcW w:w="3640" w:type="dxa"/>
            <w:tcBorders>
              <w:top w:val="single" w:sz="4" w:space="0" w:color="auto"/>
              <w:bottom w:val="single" w:sz="4" w:space="0" w:color="auto"/>
              <w:right w:val="single" w:sz="4" w:space="0" w:color="auto"/>
            </w:tcBorders>
          </w:tcPr>
          <w:p w:rsidR="001F3F94" w:rsidRPr="00E77C2D" w:rsidRDefault="001F3F94" w:rsidP="00A9257C">
            <w:pPr>
              <w:pStyle w:val="affffff1"/>
              <w:ind w:firstLine="0"/>
            </w:pPr>
            <w:r w:rsidRPr="00E77C2D">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2</w:t>
            </w:r>
          </w:p>
        </w:tc>
        <w:tc>
          <w:tcPr>
            <w:tcW w:w="154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2.4</w:t>
            </w:r>
          </w:p>
        </w:tc>
        <w:tc>
          <w:tcPr>
            <w:tcW w:w="154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13,1</w:t>
            </w:r>
          </w:p>
        </w:tc>
        <w:tc>
          <w:tcPr>
            <w:tcW w:w="1680" w:type="dxa"/>
            <w:tcBorders>
              <w:top w:val="single" w:sz="4" w:space="0" w:color="auto"/>
              <w:left w:val="single" w:sz="4" w:space="0" w:color="auto"/>
              <w:bottom w:val="single" w:sz="4" w:space="0" w:color="auto"/>
            </w:tcBorders>
          </w:tcPr>
          <w:p w:rsidR="001F3F94" w:rsidRPr="00E77C2D" w:rsidRDefault="001F3F94" w:rsidP="00A9257C">
            <w:pPr>
              <w:pStyle w:val="affffd"/>
              <w:ind w:firstLine="0"/>
              <w:jc w:val="center"/>
            </w:pPr>
            <w:r w:rsidRPr="00E77C2D">
              <w:t>3.7</w:t>
            </w:r>
          </w:p>
        </w:tc>
      </w:tr>
      <w:tr w:rsidR="00E77C2D" w:rsidRPr="00E77C2D" w:rsidTr="00A9257C">
        <w:tc>
          <w:tcPr>
            <w:tcW w:w="3640" w:type="dxa"/>
            <w:tcBorders>
              <w:top w:val="single" w:sz="4" w:space="0" w:color="auto"/>
              <w:bottom w:val="single" w:sz="4" w:space="0" w:color="auto"/>
              <w:right w:val="single" w:sz="4" w:space="0" w:color="auto"/>
            </w:tcBorders>
          </w:tcPr>
          <w:p w:rsidR="001F3F94" w:rsidRPr="00E77C2D" w:rsidRDefault="001F3F94" w:rsidP="00A9257C">
            <w:pPr>
              <w:pStyle w:val="affffff1"/>
              <w:ind w:firstLine="0"/>
            </w:pPr>
            <w:r w:rsidRPr="00E77C2D">
              <w:t>Сельскохозяйственного профиля</w:t>
            </w:r>
            <w:hyperlink w:anchor="sub_5011" w:history="1">
              <w:r w:rsidRPr="00E77C2D">
                <w:rPr>
                  <w:rStyle w:val="affc"/>
                  <w:color w:val="auto"/>
                </w:rPr>
                <w:t>*</w:t>
              </w:r>
            </w:hyperlink>
          </w:p>
        </w:tc>
        <w:tc>
          <w:tcPr>
            <w:tcW w:w="140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2 - 3</w:t>
            </w:r>
          </w:p>
        </w:tc>
        <w:tc>
          <w:tcPr>
            <w:tcW w:w="154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2,4 - 3,6</w:t>
            </w:r>
          </w:p>
        </w:tc>
        <w:tc>
          <w:tcPr>
            <w:tcW w:w="154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3.1 - 4,2</w:t>
            </w:r>
          </w:p>
        </w:tc>
        <w:tc>
          <w:tcPr>
            <w:tcW w:w="1680" w:type="dxa"/>
            <w:tcBorders>
              <w:top w:val="single" w:sz="4" w:space="0" w:color="auto"/>
              <w:left w:val="single" w:sz="4" w:space="0" w:color="auto"/>
              <w:bottom w:val="single" w:sz="4" w:space="0" w:color="auto"/>
            </w:tcBorders>
          </w:tcPr>
          <w:p w:rsidR="001F3F94" w:rsidRPr="00E77C2D" w:rsidRDefault="001F3F94" w:rsidP="00A9257C">
            <w:pPr>
              <w:pStyle w:val="affffd"/>
              <w:ind w:firstLine="0"/>
              <w:jc w:val="center"/>
            </w:pPr>
            <w:r w:rsidRPr="00E77C2D">
              <w:t>3,7 - 4.6</w:t>
            </w:r>
          </w:p>
        </w:tc>
      </w:tr>
      <w:tr w:rsidR="00E77C2D" w:rsidRPr="00E77C2D" w:rsidTr="00A9257C">
        <w:tc>
          <w:tcPr>
            <w:tcW w:w="3640" w:type="dxa"/>
            <w:tcBorders>
              <w:top w:val="single" w:sz="4" w:space="0" w:color="auto"/>
              <w:bottom w:val="single" w:sz="4" w:space="0" w:color="auto"/>
              <w:right w:val="single" w:sz="4" w:space="0" w:color="auto"/>
            </w:tcBorders>
          </w:tcPr>
          <w:p w:rsidR="001F3F94" w:rsidRPr="00E77C2D" w:rsidRDefault="001F3F94" w:rsidP="00A9257C">
            <w:pPr>
              <w:pStyle w:val="affffff1"/>
              <w:ind w:firstLine="0"/>
            </w:pPr>
            <w:r w:rsidRPr="00E77C2D">
              <w:t>Размещаемых в районах реконструкции</w:t>
            </w:r>
            <w:hyperlink w:anchor="sub_5022" w:history="1">
              <w:r w:rsidRPr="00E77C2D">
                <w:rPr>
                  <w:rStyle w:val="affc"/>
                  <w:color w:val="auto"/>
                </w:rPr>
                <w:t>**</w:t>
              </w:r>
            </w:hyperlink>
          </w:p>
        </w:tc>
        <w:tc>
          <w:tcPr>
            <w:tcW w:w="140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1,2 - 2</w:t>
            </w:r>
          </w:p>
        </w:tc>
        <w:tc>
          <w:tcPr>
            <w:tcW w:w="154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1.3 - 2,4</w:t>
            </w:r>
          </w:p>
        </w:tc>
        <w:tc>
          <w:tcPr>
            <w:tcW w:w="154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1.5 - 3,1</w:t>
            </w:r>
          </w:p>
        </w:tc>
        <w:tc>
          <w:tcPr>
            <w:tcW w:w="1680" w:type="dxa"/>
            <w:tcBorders>
              <w:top w:val="single" w:sz="4" w:space="0" w:color="auto"/>
              <w:left w:val="single" w:sz="4" w:space="0" w:color="auto"/>
              <w:bottom w:val="single" w:sz="4" w:space="0" w:color="auto"/>
            </w:tcBorders>
          </w:tcPr>
          <w:p w:rsidR="001F3F94" w:rsidRPr="00E77C2D" w:rsidRDefault="001F3F94" w:rsidP="00A9257C">
            <w:pPr>
              <w:pStyle w:val="affffd"/>
              <w:ind w:firstLine="0"/>
              <w:jc w:val="center"/>
            </w:pPr>
            <w:r w:rsidRPr="00E77C2D">
              <w:t>1,9 - 3,7</w:t>
            </w:r>
          </w:p>
        </w:tc>
      </w:tr>
      <w:tr w:rsidR="00E77C2D" w:rsidRPr="00E77C2D" w:rsidTr="00A9257C">
        <w:tc>
          <w:tcPr>
            <w:tcW w:w="3640" w:type="dxa"/>
            <w:tcBorders>
              <w:top w:val="single" w:sz="4" w:space="0" w:color="auto"/>
              <w:bottom w:val="single" w:sz="4" w:space="0" w:color="auto"/>
              <w:right w:val="single" w:sz="4" w:space="0" w:color="auto"/>
            </w:tcBorders>
          </w:tcPr>
          <w:p w:rsidR="001F3F94" w:rsidRPr="00E77C2D" w:rsidRDefault="001F3F94" w:rsidP="00A9257C">
            <w:pPr>
              <w:pStyle w:val="affffff1"/>
              <w:ind w:firstLine="0"/>
            </w:pPr>
            <w:r w:rsidRPr="00E77C2D">
              <w:t xml:space="preserve">Гуманитарного профиля </w:t>
            </w:r>
            <w:hyperlink w:anchor="sub_5033" w:history="1">
              <w:r w:rsidRPr="00E77C2D">
                <w:rPr>
                  <w:rStyle w:val="affc"/>
                  <w:color w:val="auto"/>
                </w:rPr>
                <w:t>***</w:t>
              </w:r>
            </w:hyperlink>
          </w:p>
        </w:tc>
        <w:tc>
          <w:tcPr>
            <w:tcW w:w="140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1.4 - 2</w:t>
            </w:r>
          </w:p>
        </w:tc>
        <w:tc>
          <w:tcPr>
            <w:tcW w:w="154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1,7 - 2,4</w:t>
            </w:r>
          </w:p>
        </w:tc>
        <w:tc>
          <w:tcPr>
            <w:tcW w:w="1540" w:type="dxa"/>
            <w:tcBorders>
              <w:top w:val="single" w:sz="4" w:space="0" w:color="auto"/>
              <w:left w:val="single" w:sz="4" w:space="0" w:color="auto"/>
              <w:bottom w:val="single" w:sz="4" w:space="0" w:color="auto"/>
              <w:right w:val="single" w:sz="4" w:space="0" w:color="auto"/>
            </w:tcBorders>
          </w:tcPr>
          <w:p w:rsidR="001F3F94" w:rsidRPr="00E77C2D" w:rsidRDefault="001F3F94" w:rsidP="00A9257C">
            <w:pPr>
              <w:pStyle w:val="affffd"/>
              <w:ind w:firstLine="0"/>
              <w:jc w:val="center"/>
            </w:pPr>
            <w:r w:rsidRPr="00E77C2D">
              <w:t>2.2 - 3,1</w:t>
            </w:r>
          </w:p>
        </w:tc>
        <w:tc>
          <w:tcPr>
            <w:tcW w:w="1680" w:type="dxa"/>
            <w:tcBorders>
              <w:top w:val="single" w:sz="4" w:space="0" w:color="auto"/>
              <w:left w:val="single" w:sz="4" w:space="0" w:color="auto"/>
              <w:bottom w:val="single" w:sz="4" w:space="0" w:color="auto"/>
            </w:tcBorders>
          </w:tcPr>
          <w:p w:rsidR="001F3F94" w:rsidRPr="00E77C2D" w:rsidRDefault="001F3F94" w:rsidP="00A9257C">
            <w:pPr>
              <w:pStyle w:val="affffd"/>
              <w:ind w:firstLine="0"/>
              <w:jc w:val="center"/>
            </w:pPr>
            <w:r w:rsidRPr="00E77C2D">
              <w:t>2,6 - 3.7</w:t>
            </w:r>
          </w:p>
        </w:tc>
      </w:tr>
    </w:tbl>
    <w:p w:rsidR="001F3F94" w:rsidRPr="00E77C2D" w:rsidRDefault="001F3F94" w:rsidP="00767B2F">
      <w:pPr>
        <w:spacing w:line="240" w:lineRule="auto"/>
        <w:ind w:firstLine="851"/>
        <w:rPr>
          <w:sz w:val="24"/>
          <w:szCs w:val="24"/>
        </w:rPr>
      </w:pPr>
      <w:bookmarkStart w:id="40" w:name="sub_5011"/>
      <w:r w:rsidRPr="00E77C2D">
        <w:rPr>
          <w:sz w:val="24"/>
          <w:szCs w:val="24"/>
        </w:rPr>
        <w:t>* Допускается увеличение, но не более чем на 50%.</w:t>
      </w:r>
    </w:p>
    <w:p w:rsidR="001F3F94" w:rsidRPr="00E77C2D" w:rsidRDefault="001F3F94" w:rsidP="001F3F94">
      <w:pPr>
        <w:spacing w:line="240" w:lineRule="auto"/>
        <w:ind w:firstLine="851"/>
        <w:rPr>
          <w:sz w:val="24"/>
          <w:szCs w:val="24"/>
        </w:rPr>
      </w:pPr>
      <w:bookmarkStart w:id="41" w:name="sub_5022"/>
      <w:bookmarkEnd w:id="40"/>
      <w:r w:rsidRPr="00E77C2D">
        <w:rPr>
          <w:sz w:val="24"/>
          <w:szCs w:val="24"/>
        </w:rPr>
        <w:t>** Допускается сокращать, но не более чем на 50%.</w:t>
      </w:r>
    </w:p>
    <w:p w:rsidR="001F3F94" w:rsidRPr="00E77C2D" w:rsidRDefault="001F3F94" w:rsidP="001F3F94">
      <w:pPr>
        <w:spacing w:line="240" w:lineRule="auto"/>
        <w:ind w:firstLine="851"/>
        <w:rPr>
          <w:sz w:val="24"/>
          <w:szCs w:val="24"/>
        </w:rPr>
      </w:pPr>
      <w:bookmarkStart w:id="42" w:name="sub_5033"/>
      <w:bookmarkEnd w:id="41"/>
      <w:r w:rsidRPr="00E77C2D">
        <w:rPr>
          <w:sz w:val="24"/>
          <w:szCs w:val="24"/>
        </w:rPr>
        <w:t>*** Допускается сокращать, но не более чем на 30%</w:t>
      </w:r>
    </w:p>
    <w:bookmarkEnd w:id="42"/>
    <w:p w:rsidR="00BA2B7D" w:rsidRPr="00E77C2D" w:rsidRDefault="001F3F94" w:rsidP="00397FB4">
      <w:pPr>
        <w:spacing w:line="240" w:lineRule="auto"/>
        <w:ind w:firstLine="851"/>
        <w:rPr>
          <w:sz w:val="24"/>
          <w:szCs w:val="24"/>
        </w:rPr>
      </w:pPr>
      <w:r w:rsidRPr="00E77C2D">
        <w:rPr>
          <w:rStyle w:val="afffb"/>
          <w:color w:val="auto"/>
          <w:sz w:val="24"/>
          <w:szCs w:val="24"/>
        </w:rPr>
        <w:t>Примечание</w:t>
      </w:r>
      <w:r w:rsidRPr="00E77C2D">
        <w:rPr>
          <w:sz w:val="24"/>
          <w:szCs w:val="24"/>
        </w:rPr>
        <w:t>. В указанные размеры участков не входят участки общежитий, опытных полей и учебных полигонов.</w:t>
      </w:r>
    </w:p>
    <w:p w:rsidR="007132BE" w:rsidRPr="00E77C2D" w:rsidRDefault="007132BE" w:rsidP="007132BE">
      <w:pPr>
        <w:spacing w:line="240" w:lineRule="auto"/>
        <w:ind w:firstLine="0"/>
        <w:jc w:val="right"/>
        <w:rPr>
          <w:sz w:val="24"/>
          <w:szCs w:val="24"/>
        </w:rPr>
      </w:pPr>
      <w:r w:rsidRPr="00E77C2D">
        <w:rPr>
          <w:rStyle w:val="afffb"/>
          <w:color w:val="auto"/>
          <w:sz w:val="24"/>
          <w:szCs w:val="24"/>
        </w:rPr>
        <w:t xml:space="preserve">Таблица </w:t>
      </w:r>
      <w:r w:rsidR="00BA2B7D" w:rsidRPr="00E77C2D">
        <w:rPr>
          <w:rStyle w:val="afffb"/>
          <w:color w:val="auto"/>
          <w:sz w:val="24"/>
          <w:szCs w:val="24"/>
        </w:rPr>
        <w:t>2</w:t>
      </w:r>
      <w:r w:rsidR="00813F76" w:rsidRPr="00E77C2D">
        <w:rPr>
          <w:rStyle w:val="afffb"/>
          <w:color w:val="auto"/>
          <w:sz w:val="24"/>
          <w:szCs w:val="24"/>
        </w:rPr>
        <w:t>1</w:t>
      </w:r>
    </w:p>
    <w:p w:rsidR="007132BE" w:rsidRPr="00E77C2D" w:rsidRDefault="007132BE" w:rsidP="007132BE">
      <w:pPr>
        <w:spacing w:line="240" w:lineRule="auto"/>
        <w:ind w:firstLine="0"/>
        <w:rPr>
          <w:sz w:val="24"/>
          <w:szCs w:val="24"/>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6922"/>
        <w:gridCol w:w="2041"/>
      </w:tblGrid>
      <w:tr w:rsidR="00182FE0" w:rsidRPr="00222F8B" w:rsidTr="00A93428">
        <w:trPr>
          <w:jc w:val="center"/>
        </w:trPr>
        <w:tc>
          <w:tcPr>
            <w:tcW w:w="6922" w:type="dxa"/>
            <w:tcBorders>
              <w:top w:val="single" w:sz="4" w:space="0" w:color="auto"/>
              <w:left w:val="single" w:sz="4" w:space="0" w:color="auto"/>
              <w:bottom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bookmarkStart w:id="43" w:name="sub_5111"/>
            <w:r w:rsidRPr="00222F8B">
              <w:rPr>
                <w:rFonts w:ascii="Times New Roman" w:hAnsi="Times New Roman" w:cs="Times New Roman"/>
                <w:sz w:val="24"/>
                <w:szCs w:val="24"/>
              </w:rPr>
              <w:t>Учреждения, организации и предприятия обслуживания</w:t>
            </w:r>
          </w:p>
        </w:tc>
        <w:tc>
          <w:tcPr>
            <w:tcW w:w="2041" w:type="dxa"/>
            <w:tcBorders>
              <w:top w:val="single" w:sz="4" w:space="0" w:color="auto"/>
              <w:left w:val="single" w:sz="4" w:space="0" w:color="auto"/>
              <w:bottom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Радиус обслуживания, м</w:t>
            </w:r>
          </w:p>
        </w:tc>
      </w:tr>
      <w:tr w:rsidR="00182FE0" w:rsidRPr="00222F8B" w:rsidTr="00A93428">
        <w:trPr>
          <w:jc w:val="center"/>
        </w:trPr>
        <w:tc>
          <w:tcPr>
            <w:tcW w:w="6922" w:type="dxa"/>
            <w:tcBorders>
              <w:top w:val="single" w:sz="4" w:space="0" w:color="auto"/>
              <w:left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Общеобразовательные организации в городских поселениях и округах &lt;*&gt;</w:t>
            </w:r>
          </w:p>
        </w:tc>
        <w:tc>
          <w:tcPr>
            <w:tcW w:w="2041" w:type="dxa"/>
            <w:tcBorders>
              <w:top w:val="single" w:sz="4" w:space="0" w:color="auto"/>
              <w:left w:val="single" w:sz="4" w:space="0" w:color="auto"/>
              <w:right w:val="single" w:sz="4" w:space="0" w:color="auto"/>
            </w:tcBorders>
            <w:vAlign w:val="bottom"/>
          </w:tcPr>
          <w:p w:rsidR="00182FE0" w:rsidRPr="00222F8B" w:rsidRDefault="00182FE0" w:rsidP="00182FE0">
            <w:pPr>
              <w:pStyle w:val="ConsPlusNormal"/>
              <w:ind w:firstLine="0"/>
              <w:rPr>
                <w:rFonts w:ascii="Times New Roman" w:hAnsi="Times New Roman" w:cs="Times New Roman"/>
                <w:sz w:val="24"/>
                <w:szCs w:val="24"/>
              </w:rPr>
            </w:pPr>
          </w:p>
        </w:tc>
      </w:tr>
      <w:tr w:rsidR="00182FE0" w:rsidRPr="00222F8B" w:rsidTr="00A93428">
        <w:trPr>
          <w:jc w:val="center"/>
        </w:trPr>
        <w:tc>
          <w:tcPr>
            <w:tcW w:w="6922" w:type="dxa"/>
            <w:tcBorders>
              <w:left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 в зоне застройки многоэтажными жилыми домами</w:t>
            </w:r>
          </w:p>
        </w:tc>
        <w:tc>
          <w:tcPr>
            <w:tcW w:w="2041" w:type="dxa"/>
            <w:tcBorders>
              <w:left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500</w:t>
            </w:r>
          </w:p>
        </w:tc>
      </w:tr>
      <w:tr w:rsidR="00182FE0" w:rsidRPr="00222F8B" w:rsidTr="00182FE0">
        <w:trPr>
          <w:trHeight w:val="18"/>
          <w:jc w:val="center"/>
        </w:trPr>
        <w:tc>
          <w:tcPr>
            <w:tcW w:w="6922" w:type="dxa"/>
            <w:tcBorders>
              <w:left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 xml:space="preserve">- в зоне застройки </w:t>
            </w:r>
            <w:proofErr w:type="spellStart"/>
            <w:r w:rsidRPr="00222F8B">
              <w:rPr>
                <w:rFonts w:ascii="Times New Roman" w:hAnsi="Times New Roman" w:cs="Times New Roman"/>
                <w:sz w:val="24"/>
                <w:szCs w:val="24"/>
              </w:rPr>
              <w:t>среднеэтажными</w:t>
            </w:r>
            <w:proofErr w:type="spellEnd"/>
            <w:r w:rsidRPr="00222F8B">
              <w:rPr>
                <w:rFonts w:ascii="Times New Roman" w:hAnsi="Times New Roman" w:cs="Times New Roman"/>
                <w:sz w:val="24"/>
                <w:szCs w:val="24"/>
              </w:rPr>
              <w:t xml:space="preserve"> жилыми домами</w:t>
            </w:r>
          </w:p>
        </w:tc>
        <w:tc>
          <w:tcPr>
            <w:tcW w:w="2041" w:type="dxa"/>
            <w:tcBorders>
              <w:left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650</w:t>
            </w:r>
          </w:p>
        </w:tc>
      </w:tr>
      <w:tr w:rsidR="00182FE0" w:rsidRPr="00222F8B" w:rsidTr="00A93428">
        <w:trPr>
          <w:jc w:val="center"/>
        </w:trPr>
        <w:tc>
          <w:tcPr>
            <w:tcW w:w="6922" w:type="dxa"/>
            <w:tcBorders>
              <w:left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 в зоне застройки малоэтажными жилыми домами</w:t>
            </w:r>
          </w:p>
        </w:tc>
        <w:tc>
          <w:tcPr>
            <w:tcW w:w="2041" w:type="dxa"/>
            <w:tcBorders>
              <w:left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900</w:t>
            </w:r>
          </w:p>
        </w:tc>
      </w:tr>
      <w:tr w:rsidR="00182FE0" w:rsidRPr="00222F8B" w:rsidTr="00A93428">
        <w:trPr>
          <w:jc w:val="center"/>
        </w:trPr>
        <w:tc>
          <w:tcPr>
            <w:tcW w:w="6922" w:type="dxa"/>
            <w:tcBorders>
              <w:left w:val="single" w:sz="4" w:space="0" w:color="auto"/>
              <w:bottom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 в зоне застройки индивидуальными жилыми домами</w:t>
            </w:r>
          </w:p>
        </w:tc>
        <w:tc>
          <w:tcPr>
            <w:tcW w:w="2041" w:type="dxa"/>
            <w:tcBorders>
              <w:left w:val="single" w:sz="4" w:space="0" w:color="auto"/>
              <w:bottom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900</w:t>
            </w:r>
          </w:p>
        </w:tc>
      </w:tr>
      <w:tr w:rsidR="00182FE0" w:rsidRPr="00222F8B" w:rsidTr="00A93428">
        <w:trPr>
          <w:jc w:val="center"/>
        </w:trPr>
        <w:tc>
          <w:tcPr>
            <w:tcW w:w="6922" w:type="dxa"/>
            <w:tcBorders>
              <w:top w:val="single" w:sz="4" w:space="0" w:color="auto"/>
              <w:left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Дошкольные образовательные организации &lt;*&gt;:</w:t>
            </w:r>
          </w:p>
        </w:tc>
        <w:tc>
          <w:tcPr>
            <w:tcW w:w="2041" w:type="dxa"/>
            <w:tcBorders>
              <w:top w:val="single" w:sz="4" w:space="0" w:color="auto"/>
              <w:left w:val="single" w:sz="4" w:space="0" w:color="auto"/>
              <w:right w:val="single" w:sz="4" w:space="0" w:color="auto"/>
            </w:tcBorders>
            <w:vAlign w:val="bottom"/>
          </w:tcPr>
          <w:p w:rsidR="00182FE0" w:rsidRPr="00222F8B" w:rsidRDefault="00182FE0" w:rsidP="00182FE0">
            <w:pPr>
              <w:pStyle w:val="ConsPlusNormal"/>
              <w:ind w:firstLine="0"/>
              <w:rPr>
                <w:rFonts w:ascii="Times New Roman" w:hAnsi="Times New Roman" w:cs="Times New Roman"/>
                <w:sz w:val="24"/>
                <w:szCs w:val="24"/>
              </w:rPr>
            </w:pPr>
          </w:p>
        </w:tc>
      </w:tr>
      <w:tr w:rsidR="00182FE0" w:rsidRPr="00222F8B" w:rsidTr="00A93428">
        <w:trPr>
          <w:jc w:val="center"/>
        </w:trPr>
        <w:tc>
          <w:tcPr>
            <w:tcW w:w="6922" w:type="dxa"/>
            <w:tcBorders>
              <w:left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 в зоне застройки многоэтажными жилыми домами</w:t>
            </w:r>
          </w:p>
        </w:tc>
        <w:tc>
          <w:tcPr>
            <w:tcW w:w="2041" w:type="dxa"/>
            <w:tcBorders>
              <w:left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300</w:t>
            </w:r>
          </w:p>
        </w:tc>
      </w:tr>
      <w:tr w:rsidR="00182FE0" w:rsidRPr="00222F8B" w:rsidTr="00A93428">
        <w:trPr>
          <w:jc w:val="center"/>
        </w:trPr>
        <w:tc>
          <w:tcPr>
            <w:tcW w:w="6922" w:type="dxa"/>
            <w:tcBorders>
              <w:left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 xml:space="preserve">- в зоне застройки </w:t>
            </w:r>
            <w:proofErr w:type="spellStart"/>
            <w:r w:rsidRPr="00222F8B">
              <w:rPr>
                <w:rFonts w:ascii="Times New Roman" w:hAnsi="Times New Roman" w:cs="Times New Roman"/>
                <w:sz w:val="24"/>
                <w:szCs w:val="24"/>
              </w:rPr>
              <w:t>среднеэтажными</w:t>
            </w:r>
            <w:proofErr w:type="spellEnd"/>
            <w:r w:rsidRPr="00222F8B">
              <w:rPr>
                <w:rFonts w:ascii="Times New Roman" w:hAnsi="Times New Roman" w:cs="Times New Roman"/>
                <w:sz w:val="24"/>
                <w:szCs w:val="24"/>
              </w:rPr>
              <w:t xml:space="preserve"> жилыми домами</w:t>
            </w:r>
          </w:p>
        </w:tc>
        <w:tc>
          <w:tcPr>
            <w:tcW w:w="2041" w:type="dxa"/>
            <w:tcBorders>
              <w:left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400</w:t>
            </w:r>
          </w:p>
        </w:tc>
      </w:tr>
      <w:tr w:rsidR="00182FE0" w:rsidRPr="00222F8B" w:rsidTr="00A93428">
        <w:trPr>
          <w:jc w:val="center"/>
        </w:trPr>
        <w:tc>
          <w:tcPr>
            <w:tcW w:w="6922" w:type="dxa"/>
            <w:tcBorders>
              <w:left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 в зоне застройки малоэтажными жилыми домами</w:t>
            </w:r>
          </w:p>
        </w:tc>
        <w:tc>
          <w:tcPr>
            <w:tcW w:w="2041" w:type="dxa"/>
            <w:tcBorders>
              <w:left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550</w:t>
            </w:r>
          </w:p>
        </w:tc>
      </w:tr>
      <w:tr w:rsidR="00182FE0" w:rsidRPr="00222F8B" w:rsidTr="00A93428">
        <w:trPr>
          <w:jc w:val="center"/>
        </w:trPr>
        <w:tc>
          <w:tcPr>
            <w:tcW w:w="6922" w:type="dxa"/>
            <w:tcBorders>
              <w:left w:val="single" w:sz="4" w:space="0" w:color="auto"/>
              <w:bottom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 в зоне застройки индивидуальными жилыми домами</w:t>
            </w:r>
          </w:p>
        </w:tc>
        <w:tc>
          <w:tcPr>
            <w:tcW w:w="2041" w:type="dxa"/>
            <w:tcBorders>
              <w:left w:val="single" w:sz="4" w:space="0" w:color="auto"/>
              <w:bottom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550</w:t>
            </w:r>
          </w:p>
        </w:tc>
      </w:tr>
      <w:tr w:rsidR="00182FE0" w:rsidRPr="00222F8B" w:rsidTr="00A93428">
        <w:trPr>
          <w:jc w:val="center"/>
        </w:trPr>
        <w:tc>
          <w:tcPr>
            <w:tcW w:w="6922" w:type="dxa"/>
            <w:tcBorders>
              <w:top w:val="single" w:sz="4" w:space="0" w:color="auto"/>
              <w:left w:val="single" w:sz="4" w:space="0" w:color="auto"/>
              <w:bottom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Помещения для физкультурно-оздоровительных занятий</w:t>
            </w:r>
          </w:p>
        </w:tc>
        <w:tc>
          <w:tcPr>
            <w:tcW w:w="2041" w:type="dxa"/>
            <w:tcBorders>
              <w:top w:val="single" w:sz="4" w:space="0" w:color="auto"/>
              <w:left w:val="single" w:sz="4" w:space="0" w:color="auto"/>
              <w:bottom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500</w:t>
            </w:r>
          </w:p>
        </w:tc>
      </w:tr>
      <w:tr w:rsidR="00182FE0" w:rsidRPr="00222F8B" w:rsidTr="00A93428">
        <w:trPr>
          <w:jc w:val="center"/>
        </w:trPr>
        <w:tc>
          <w:tcPr>
            <w:tcW w:w="6922" w:type="dxa"/>
            <w:tcBorders>
              <w:top w:val="single" w:sz="4" w:space="0" w:color="auto"/>
              <w:left w:val="single" w:sz="4" w:space="0" w:color="auto"/>
              <w:bottom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Физкультурно-спортивные центры жилых районов</w:t>
            </w:r>
          </w:p>
        </w:tc>
        <w:tc>
          <w:tcPr>
            <w:tcW w:w="2041" w:type="dxa"/>
            <w:tcBorders>
              <w:top w:val="single" w:sz="4" w:space="0" w:color="auto"/>
              <w:left w:val="single" w:sz="4" w:space="0" w:color="auto"/>
              <w:bottom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1500</w:t>
            </w:r>
          </w:p>
        </w:tc>
      </w:tr>
      <w:tr w:rsidR="00182FE0" w:rsidRPr="00222F8B" w:rsidTr="00A93428">
        <w:trPr>
          <w:jc w:val="center"/>
        </w:trPr>
        <w:tc>
          <w:tcPr>
            <w:tcW w:w="6922" w:type="dxa"/>
            <w:tcBorders>
              <w:top w:val="single" w:sz="4" w:space="0" w:color="auto"/>
              <w:left w:val="single" w:sz="4" w:space="0" w:color="auto"/>
              <w:bottom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Амбулаторно-поликлинические организации и их филиалы в городах &lt;**&gt;</w:t>
            </w:r>
          </w:p>
        </w:tc>
        <w:tc>
          <w:tcPr>
            <w:tcW w:w="2041" w:type="dxa"/>
            <w:tcBorders>
              <w:top w:val="single" w:sz="4" w:space="0" w:color="auto"/>
              <w:left w:val="single" w:sz="4" w:space="0" w:color="auto"/>
              <w:bottom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1000</w:t>
            </w:r>
          </w:p>
        </w:tc>
      </w:tr>
      <w:tr w:rsidR="00182FE0" w:rsidRPr="00222F8B" w:rsidTr="00A93428">
        <w:trPr>
          <w:jc w:val="center"/>
        </w:trPr>
        <w:tc>
          <w:tcPr>
            <w:tcW w:w="6922" w:type="dxa"/>
            <w:tcBorders>
              <w:top w:val="single" w:sz="4" w:space="0" w:color="auto"/>
              <w:left w:val="single" w:sz="4" w:space="0" w:color="auto"/>
              <w:bottom w:val="single" w:sz="4" w:space="0" w:color="auto"/>
              <w:right w:val="single" w:sz="4" w:space="0" w:color="auto"/>
            </w:tcBorders>
          </w:tcPr>
          <w:p w:rsidR="00182FE0" w:rsidRPr="00222F8B" w:rsidRDefault="00182FE0" w:rsidP="00182FE0">
            <w:pPr>
              <w:pStyle w:val="ConsPlusNormal"/>
              <w:ind w:firstLine="0"/>
              <w:rPr>
                <w:rFonts w:ascii="Times New Roman" w:hAnsi="Times New Roman" w:cs="Times New Roman"/>
                <w:sz w:val="24"/>
                <w:szCs w:val="24"/>
              </w:rPr>
            </w:pPr>
            <w:r w:rsidRPr="00222F8B">
              <w:rPr>
                <w:rFonts w:ascii="Times New Roman" w:hAnsi="Times New Roman" w:cs="Times New Roman"/>
                <w:sz w:val="24"/>
                <w:szCs w:val="24"/>
              </w:rPr>
              <w:t>То же, при одно- и двухэтажной застройке</w:t>
            </w:r>
          </w:p>
        </w:tc>
        <w:tc>
          <w:tcPr>
            <w:tcW w:w="2041" w:type="dxa"/>
            <w:tcBorders>
              <w:top w:val="single" w:sz="4" w:space="0" w:color="auto"/>
              <w:left w:val="single" w:sz="4" w:space="0" w:color="auto"/>
              <w:bottom w:val="single" w:sz="4" w:space="0" w:color="auto"/>
              <w:right w:val="single" w:sz="4" w:space="0" w:color="auto"/>
            </w:tcBorders>
          </w:tcPr>
          <w:p w:rsidR="00182FE0" w:rsidRPr="00222F8B" w:rsidRDefault="00182FE0" w:rsidP="00182FE0">
            <w:pPr>
              <w:pStyle w:val="ConsPlusNormal"/>
              <w:ind w:firstLine="0"/>
              <w:jc w:val="center"/>
              <w:rPr>
                <w:rFonts w:ascii="Times New Roman" w:hAnsi="Times New Roman" w:cs="Times New Roman"/>
                <w:sz w:val="24"/>
                <w:szCs w:val="24"/>
              </w:rPr>
            </w:pPr>
            <w:r w:rsidRPr="00222F8B">
              <w:rPr>
                <w:rFonts w:ascii="Times New Roman" w:hAnsi="Times New Roman" w:cs="Times New Roman"/>
                <w:sz w:val="24"/>
                <w:szCs w:val="24"/>
              </w:rPr>
              <w:t>800</w:t>
            </w:r>
          </w:p>
        </w:tc>
      </w:tr>
    </w:tbl>
    <w:bookmarkEnd w:id="43"/>
    <w:p w:rsidR="00182FE0" w:rsidRPr="00182FE0" w:rsidRDefault="00182FE0" w:rsidP="00182FE0">
      <w:pPr>
        <w:spacing w:line="240" w:lineRule="auto"/>
        <w:ind w:firstLine="851"/>
        <w:rPr>
          <w:sz w:val="24"/>
          <w:szCs w:val="24"/>
        </w:rPr>
      </w:pPr>
      <w:r w:rsidRPr="00182FE0">
        <w:rPr>
          <w:sz w:val="24"/>
          <w:szCs w:val="24"/>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182FE0" w:rsidRPr="00182FE0" w:rsidRDefault="00182FE0" w:rsidP="00182FE0">
      <w:pPr>
        <w:spacing w:line="240" w:lineRule="auto"/>
        <w:ind w:firstLine="851"/>
        <w:rPr>
          <w:sz w:val="24"/>
          <w:szCs w:val="24"/>
        </w:rPr>
      </w:pPr>
      <w:r w:rsidRPr="00182FE0">
        <w:rPr>
          <w:sz w:val="24"/>
          <w:szCs w:val="24"/>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182FE0" w:rsidRPr="00182FE0" w:rsidRDefault="00182FE0" w:rsidP="00182FE0">
      <w:pPr>
        <w:spacing w:line="240" w:lineRule="auto"/>
        <w:ind w:firstLine="851"/>
        <w:rPr>
          <w:sz w:val="24"/>
          <w:szCs w:val="24"/>
        </w:rPr>
      </w:pPr>
      <w:r w:rsidRPr="00182FE0">
        <w:rPr>
          <w:sz w:val="24"/>
          <w:szCs w:val="24"/>
        </w:rPr>
        <w:lastRenderedPageBreak/>
        <w:t>Примечания:</w:t>
      </w:r>
    </w:p>
    <w:p w:rsidR="0003138B" w:rsidRPr="0003138B" w:rsidRDefault="0003138B" w:rsidP="0003138B">
      <w:pPr>
        <w:spacing w:line="240" w:lineRule="auto"/>
        <w:ind w:firstLine="851"/>
        <w:rPr>
          <w:sz w:val="24"/>
          <w:szCs w:val="24"/>
        </w:rPr>
      </w:pPr>
      <w:r w:rsidRPr="0003138B">
        <w:rPr>
          <w:sz w:val="24"/>
          <w:szCs w:val="24"/>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7132BE" w:rsidRPr="00E77C2D" w:rsidRDefault="0003138B" w:rsidP="0003138B">
      <w:pPr>
        <w:spacing w:line="240" w:lineRule="auto"/>
        <w:ind w:firstLine="851"/>
        <w:rPr>
          <w:sz w:val="24"/>
          <w:szCs w:val="24"/>
        </w:rPr>
      </w:pPr>
      <w:r w:rsidRPr="0003138B">
        <w:rPr>
          <w:sz w:val="24"/>
          <w:szCs w:val="24"/>
        </w:rPr>
        <w:t>2. Для населенных пунктов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7132BE" w:rsidRPr="00E77C2D" w:rsidRDefault="00813F76" w:rsidP="007132BE">
      <w:pPr>
        <w:spacing w:line="240" w:lineRule="auto"/>
        <w:ind w:firstLine="0"/>
        <w:jc w:val="right"/>
        <w:rPr>
          <w:rStyle w:val="afffb"/>
          <w:color w:val="auto"/>
          <w:sz w:val="24"/>
          <w:szCs w:val="24"/>
        </w:rPr>
      </w:pPr>
      <w:r w:rsidRPr="00E77C2D">
        <w:rPr>
          <w:rStyle w:val="afffb"/>
          <w:color w:val="auto"/>
          <w:sz w:val="24"/>
          <w:szCs w:val="24"/>
        </w:rPr>
        <w:t>Таблица 22</w:t>
      </w:r>
    </w:p>
    <w:p w:rsidR="007132BE" w:rsidRPr="00E77C2D" w:rsidRDefault="007132BE" w:rsidP="007132BE">
      <w:pPr>
        <w:spacing w:line="240" w:lineRule="auto"/>
        <w:ind w:firstLine="0"/>
        <w:rPr>
          <w:sz w:val="24"/>
          <w:szCs w:val="24"/>
        </w:rPr>
      </w:pPr>
    </w:p>
    <w:tbl>
      <w:tblPr>
        <w:tblW w:w="98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8"/>
        <w:gridCol w:w="2940"/>
        <w:gridCol w:w="3080"/>
      </w:tblGrid>
      <w:tr w:rsidR="00E77C2D" w:rsidRPr="00E77C2D" w:rsidTr="00D35071">
        <w:tc>
          <w:tcPr>
            <w:tcW w:w="3828" w:type="dxa"/>
            <w:tcBorders>
              <w:top w:val="single" w:sz="4" w:space="0" w:color="auto"/>
              <w:bottom w:val="single" w:sz="4" w:space="0" w:color="auto"/>
              <w:right w:val="single" w:sz="4" w:space="0" w:color="auto"/>
            </w:tcBorders>
            <w:vAlign w:val="center"/>
          </w:tcPr>
          <w:p w:rsidR="007132BE" w:rsidRPr="00E77C2D" w:rsidRDefault="007132BE" w:rsidP="00D35071">
            <w:pPr>
              <w:pStyle w:val="affffd"/>
              <w:ind w:firstLine="0"/>
              <w:jc w:val="center"/>
            </w:pPr>
            <w:r w:rsidRPr="00E77C2D">
              <w:t>Уровень общего образования</w:t>
            </w:r>
          </w:p>
        </w:tc>
        <w:tc>
          <w:tcPr>
            <w:tcW w:w="2940" w:type="dxa"/>
            <w:tcBorders>
              <w:top w:val="single" w:sz="4" w:space="0" w:color="auto"/>
              <w:left w:val="single" w:sz="4" w:space="0" w:color="auto"/>
              <w:bottom w:val="nil"/>
              <w:right w:val="nil"/>
            </w:tcBorders>
            <w:vAlign w:val="center"/>
          </w:tcPr>
          <w:p w:rsidR="007132BE" w:rsidRPr="00E77C2D" w:rsidRDefault="007132BE" w:rsidP="00D35071">
            <w:pPr>
              <w:pStyle w:val="affffd"/>
              <w:ind w:firstLine="0"/>
              <w:jc w:val="center"/>
            </w:pPr>
            <w:r w:rsidRPr="00E77C2D">
              <w:t>Радиус пешеходной доступности, км, не более</w:t>
            </w:r>
          </w:p>
        </w:tc>
        <w:tc>
          <w:tcPr>
            <w:tcW w:w="3080" w:type="dxa"/>
            <w:tcBorders>
              <w:top w:val="single" w:sz="4" w:space="0" w:color="auto"/>
              <w:left w:val="single" w:sz="4" w:space="0" w:color="auto"/>
              <w:bottom w:val="nil"/>
            </w:tcBorders>
          </w:tcPr>
          <w:p w:rsidR="007132BE" w:rsidRPr="00E77C2D" w:rsidRDefault="007132BE" w:rsidP="007132BE">
            <w:pPr>
              <w:pStyle w:val="affffd"/>
              <w:ind w:firstLine="0"/>
              <w:jc w:val="center"/>
            </w:pPr>
            <w:r w:rsidRPr="00E77C2D">
              <w:t>Время транспортной доступности (в одну сторону), мин. не более</w:t>
            </w:r>
          </w:p>
        </w:tc>
      </w:tr>
      <w:tr w:rsidR="00E77C2D" w:rsidRPr="00E77C2D" w:rsidTr="00D35071">
        <w:tc>
          <w:tcPr>
            <w:tcW w:w="3828" w:type="dxa"/>
            <w:tcBorders>
              <w:top w:val="single" w:sz="4" w:space="0" w:color="auto"/>
              <w:bottom w:val="single" w:sz="4" w:space="0" w:color="auto"/>
              <w:right w:val="single" w:sz="4" w:space="0" w:color="auto"/>
            </w:tcBorders>
          </w:tcPr>
          <w:p w:rsidR="007132BE" w:rsidRPr="00E77C2D" w:rsidRDefault="007132BE" w:rsidP="007132BE">
            <w:pPr>
              <w:pStyle w:val="affffff1"/>
              <w:ind w:firstLine="0"/>
            </w:pPr>
            <w:r w:rsidRPr="00E77C2D">
              <w:t>Начальное общее образование</w:t>
            </w:r>
          </w:p>
        </w:tc>
        <w:tc>
          <w:tcPr>
            <w:tcW w:w="2940" w:type="dxa"/>
            <w:tcBorders>
              <w:top w:val="single" w:sz="4" w:space="0" w:color="auto"/>
              <w:left w:val="single" w:sz="4" w:space="0" w:color="auto"/>
              <w:bottom w:val="nil"/>
              <w:right w:val="nil"/>
            </w:tcBorders>
            <w:vAlign w:val="center"/>
          </w:tcPr>
          <w:p w:rsidR="007132BE" w:rsidRPr="00E77C2D" w:rsidRDefault="007132BE" w:rsidP="00D35071">
            <w:pPr>
              <w:pStyle w:val="affffd"/>
              <w:ind w:firstLine="0"/>
              <w:jc w:val="center"/>
            </w:pPr>
            <w:r w:rsidRPr="00E77C2D">
              <w:t>0,3</w:t>
            </w:r>
          </w:p>
        </w:tc>
        <w:tc>
          <w:tcPr>
            <w:tcW w:w="3080" w:type="dxa"/>
            <w:tcBorders>
              <w:top w:val="single" w:sz="4" w:space="0" w:color="auto"/>
              <w:left w:val="single" w:sz="4" w:space="0" w:color="auto"/>
              <w:bottom w:val="nil"/>
            </w:tcBorders>
            <w:vAlign w:val="center"/>
          </w:tcPr>
          <w:p w:rsidR="007132BE" w:rsidRPr="00E77C2D" w:rsidRDefault="007132BE" w:rsidP="00D35071">
            <w:pPr>
              <w:pStyle w:val="affffd"/>
              <w:ind w:firstLine="0"/>
              <w:jc w:val="center"/>
            </w:pPr>
            <w:r w:rsidRPr="00E77C2D">
              <w:t>15</w:t>
            </w:r>
          </w:p>
        </w:tc>
      </w:tr>
      <w:tr w:rsidR="007132BE" w:rsidRPr="00E77C2D" w:rsidTr="00D35071">
        <w:tc>
          <w:tcPr>
            <w:tcW w:w="3828" w:type="dxa"/>
            <w:tcBorders>
              <w:top w:val="single" w:sz="4" w:space="0" w:color="auto"/>
              <w:bottom w:val="single" w:sz="4" w:space="0" w:color="auto"/>
              <w:right w:val="single" w:sz="4" w:space="0" w:color="auto"/>
            </w:tcBorders>
          </w:tcPr>
          <w:p w:rsidR="007132BE" w:rsidRPr="00E77C2D" w:rsidRDefault="007132BE" w:rsidP="007132BE">
            <w:pPr>
              <w:pStyle w:val="affffff1"/>
              <w:ind w:firstLine="0"/>
            </w:pPr>
            <w:r w:rsidRPr="00E77C2D">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vAlign w:val="center"/>
          </w:tcPr>
          <w:p w:rsidR="007132BE" w:rsidRPr="00E77C2D" w:rsidRDefault="007132BE" w:rsidP="00D35071">
            <w:pPr>
              <w:pStyle w:val="affffd"/>
              <w:ind w:firstLine="0"/>
              <w:jc w:val="center"/>
            </w:pPr>
            <w:r w:rsidRPr="00E77C2D">
              <w:t>0,5</w:t>
            </w:r>
          </w:p>
        </w:tc>
        <w:tc>
          <w:tcPr>
            <w:tcW w:w="3080" w:type="dxa"/>
            <w:tcBorders>
              <w:top w:val="single" w:sz="4" w:space="0" w:color="auto"/>
              <w:left w:val="single" w:sz="4" w:space="0" w:color="auto"/>
              <w:bottom w:val="single" w:sz="4" w:space="0" w:color="auto"/>
            </w:tcBorders>
            <w:vAlign w:val="center"/>
          </w:tcPr>
          <w:p w:rsidR="007132BE" w:rsidRPr="00E77C2D" w:rsidRDefault="007132BE" w:rsidP="00D35071">
            <w:pPr>
              <w:pStyle w:val="affffd"/>
              <w:ind w:firstLine="0"/>
              <w:jc w:val="center"/>
            </w:pPr>
            <w:r w:rsidRPr="00E77C2D">
              <w:t>30</w:t>
            </w:r>
          </w:p>
        </w:tc>
      </w:tr>
    </w:tbl>
    <w:p w:rsidR="00D35071" w:rsidRPr="00E77C2D" w:rsidRDefault="00D35071" w:rsidP="00D35071">
      <w:pPr>
        <w:spacing w:line="240" w:lineRule="auto"/>
        <w:ind w:firstLine="851"/>
        <w:rPr>
          <w:rStyle w:val="afffb"/>
          <w:color w:val="auto"/>
          <w:sz w:val="24"/>
          <w:szCs w:val="24"/>
        </w:rPr>
      </w:pPr>
      <w:bookmarkStart w:id="44" w:name="sub_521"/>
    </w:p>
    <w:p w:rsidR="007132BE" w:rsidRPr="00E77C2D" w:rsidRDefault="007132BE" w:rsidP="00D35071">
      <w:pPr>
        <w:spacing w:line="240" w:lineRule="auto"/>
        <w:ind w:firstLine="851"/>
        <w:rPr>
          <w:sz w:val="24"/>
          <w:szCs w:val="24"/>
        </w:rPr>
      </w:pPr>
      <w:r w:rsidRPr="00E77C2D">
        <w:rPr>
          <w:rStyle w:val="afffb"/>
          <w:color w:val="auto"/>
          <w:sz w:val="24"/>
          <w:szCs w:val="24"/>
        </w:rPr>
        <w:t>Примечания:</w:t>
      </w:r>
    </w:p>
    <w:bookmarkEnd w:id="44"/>
    <w:p w:rsidR="007132BE" w:rsidRPr="00E77C2D" w:rsidRDefault="007132BE" w:rsidP="007132BE">
      <w:pPr>
        <w:spacing w:line="240" w:lineRule="auto"/>
        <w:ind w:firstLine="851"/>
        <w:rPr>
          <w:sz w:val="24"/>
          <w:szCs w:val="24"/>
        </w:rPr>
      </w:pPr>
      <w:r w:rsidRPr="00E77C2D">
        <w:rPr>
          <w:sz w:val="24"/>
          <w:szCs w:val="24"/>
        </w:rPr>
        <w:t>1. Подвоз учащихся осуществляется на транспорте, предназначенном для перевозки детей.</w:t>
      </w:r>
    </w:p>
    <w:p w:rsidR="007132BE" w:rsidRPr="00E77C2D" w:rsidRDefault="007132BE" w:rsidP="007132BE">
      <w:pPr>
        <w:spacing w:line="240" w:lineRule="auto"/>
        <w:ind w:firstLine="851"/>
        <w:rPr>
          <w:sz w:val="24"/>
          <w:szCs w:val="24"/>
        </w:rPr>
      </w:pPr>
      <w:r w:rsidRPr="00E77C2D">
        <w:rPr>
          <w:sz w:val="24"/>
          <w:szCs w:val="24"/>
        </w:rPr>
        <w:t>2. Предельный пешеходный подход учащихся к месту сбора на остановке должен быть не более 500 м.</w:t>
      </w:r>
    </w:p>
    <w:p w:rsidR="007132BE" w:rsidRPr="00E77C2D" w:rsidRDefault="007132BE" w:rsidP="007132BE">
      <w:pPr>
        <w:spacing w:line="240" w:lineRule="auto"/>
        <w:ind w:firstLine="851"/>
        <w:rPr>
          <w:sz w:val="24"/>
          <w:szCs w:val="24"/>
        </w:rPr>
      </w:pPr>
      <w:r w:rsidRPr="00E77C2D">
        <w:rPr>
          <w:sz w:val="24"/>
          <w:szCs w:val="24"/>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EB0C85" w:rsidRPr="00E77C2D" w:rsidRDefault="007132BE" w:rsidP="00397FB4">
      <w:pPr>
        <w:spacing w:line="240" w:lineRule="auto"/>
        <w:ind w:firstLine="851"/>
        <w:rPr>
          <w:sz w:val="24"/>
          <w:szCs w:val="24"/>
        </w:rPr>
      </w:pPr>
      <w:r w:rsidRPr="00E77C2D">
        <w:rPr>
          <w:sz w:val="24"/>
          <w:szCs w:val="24"/>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EB0C85" w:rsidRPr="00E77C2D" w:rsidRDefault="00A9257C" w:rsidP="00EB0C85">
      <w:pPr>
        <w:spacing w:line="240" w:lineRule="auto"/>
        <w:ind w:firstLine="0"/>
        <w:jc w:val="right"/>
        <w:rPr>
          <w:rStyle w:val="afffb"/>
          <w:color w:val="auto"/>
          <w:sz w:val="24"/>
          <w:szCs w:val="24"/>
        </w:rPr>
      </w:pPr>
      <w:r w:rsidRPr="00E77C2D">
        <w:rPr>
          <w:rStyle w:val="afffb"/>
          <w:color w:val="auto"/>
          <w:sz w:val="24"/>
          <w:szCs w:val="24"/>
        </w:rPr>
        <w:t>Таблица 23</w:t>
      </w:r>
    </w:p>
    <w:p w:rsidR="00EB0C85" w:rsidRPr="00E77C2D" w:rsidRDefault="00EB0C85" w:rsidP="00EB0C85">
      <w:pPr>
        <w:spacing w:line="240" w:lineRule="auto"/>
        <w:ind w:firstLine="0"/>
        <w:rPr>
          <w:sz w:val="24"/>
          <w:szCs w:val="24"/>
        </w:rPr>
      </w:pPr>
    </w:p>
    <w:p w:rsidR="00EB0C85" w:rsidRPr="00E77C2D" w:rsidRDefault="00EB0C85" w:rsidP="00EB0C85">
      <w:pPr>
        <w:pStyle w:val="12"/>
        <w:ind w:firstLine="0"/>
        <w:rPr>
          <w:sz w:val="24"/>
          <w:szCs w:val="24"/>
        </w:rPr>
      </w:pPr>
      <w:r w:rsidRPr="00E77C2D">
        <w:rPr>
          <w:sz w:val="24"/>
          <w:szCs w:val="24"/>
        </w:rPr>
        <w:t>Нормативное соотношение территорий различного функционального назначения в составе жилых образований коттеджной застройки, %</w:t>
      </w:r>
    </w:p>
    <w:p w:rsidR="00EB0C85" w:rsidRPr="00E77C2D" w:rsidRDefault="00EB0C85" w:rsidP="00EB0C85">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1540"/>
      </w:tblGrid>
      <w:tr w:rsidR="00E77C2D" w:rsidRPr="00E77C2D" w:rsidTr="00BA2B7D">
        <w:tc>
          <w:tcPr>
            <w:tcW w:w="2240" w:type="dxa"/>
            <w:tcBorders>
              <w:top w:val="single" w:sz="4" w:space="0" w:color="auto"/>
              <w:bottom w:val="single" w:sz="4" w:space="0" w:color="auto"/>
              <w:right w:val="single" w:sz="4" w:space="0" w:color="auto"/>
            </w:tcBorders>
          </w:tcPr>
          <w:p w:rsidR="00EB0C85" w:rsidRPr="00E77C2D" w:rsidRDefault="00EB0C85" w:rsidP="00EB0C85">
            <w:pPr>
              <w:pStyle w:val="affffd"/>
              <w:ind w:firstLine="0"/>
              <w:jc w:val="center"/>
            </w:pPr>
            <w:r w:rsidRPr="00E77C2D">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rsidR="00EB0C85" w:rsidRPr="00E77C2D" w:rsidRDefault="00EB0C85" w:rsidP="00EB0C85">
            <w:pPr>
              <w:pStyle w:val="affffd"/>
              <w:ind w:firstLine="0"/>
              <w:jc w:val="center"/>
            </w:pPr>
            <w:r w:rsidRPr="00E77C2D">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rsidR="00EB0C85" w:rsidRPr="00E77C2D" w:rsidRDefault="00EB0C85" w:rsidP="00EB0C85">
            <w:pPr>
              <w:pStyle w:val="affffd"/>
              <w:ind w:firstLine="0"/>
              <w:jc w:val="center"/>
            </w:pPr>
            <w:r w:rsidRPr="00E77C2D">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rsidR="00EB0C85" w:rsidRPr="00E77C2D" w:rsidRDefault="00EB0C85" w:rsidP="00EB0C85">
            <w:pPr>
              <w:pStyle w:val="affffd"/>
              <w:ind w:firstLine="0"/>
              <w:jc w:val="center"/>
            </w:pPr>
            <w:r w:rsidRPr="00E77C2D">
              <w:t>Территории зеленых насаждений</w:t>
            </w:r>
          </w:p>
        </w:tc>
        <w:tc>
          <w:tcPr>
            <w:tcW w:w="1540" w:type="dxa"/>
            <w:tcBorders>
              <w:top w:val="single" w:sz="4" w:space="0" w:color="auto"/>
              <w:left w:val="single" w:sz="4" w:space="0" w:color="auto"/>
              <w:bottom w:val="single" w:sz="4" w:space="0" w:color="auto"/>
            </w:tcBorders>
          </w:tcPr>
          <w:p w:rsidR="00EB0C85" w:rsidRPr="00E77C2D" w:rsidRDefault="00EB0C85" w:rsidP="00EB0C85">
            <w:pPr>
              <w:pStyle w:val="affffd"/>
              <w:ind w:firstLine="0"/>
              <w:jc w:val="center"/>
            </w:pPr>
            <w:r w:rsidRPr="00E77C2D">
              <w:t>Улицы, проезды, стоянки</w:t>
            </w:r>
          </w:p>
        </w:tc>
      </w:tr>
      <w:tr w:rsidR="00E77C2D" w:rsidRPr="00E77C2D" w:rsidTr="00D35071">
        <w:tc>
          <w:tcPr>
            <w:tcW w:w="2240" w:type="dxa"/>
            <w:tcBorders>
              <w:top w:val="single" w:sz="4" w:space="0" w:color="auto"/>
              <w:bottom w:val="single" w:sz="4" w:space="0" w:color="auto"/>
              <w:right w:val="single" w:sz="4" w:space="0" w:color="auto"/>
            </w:tcBorders>
          </w:tcPr>
          <w:p w:rsidR="00EB0C85" w:rsidRPr="00E77C2D" w:rsidRDefault="00EB0C85" w:rsidP="00EB0C85">
            <w:pPr>
              <w:pStyle w:val="affffff1"/>
              <w:ind w:firstLine="0"/>
            </w:pPr>
            <w:r w:rsidRPr="00E77C2D">
              <w:t>Коттеджный поселок</w:t>
            </w:r>
          </w:p>
        </w:tc>
        <w:tc>
          <w:tcPr>
            <w:tcW w:w="2240" w:type="dxa"/>
            <w:tcBorders>
              <w:top w:val="single" w:sz="4" w:space="0" w:color="auto"/>
              <w:left w:val="single" w:sz="4" w:space="0" w:color="auto"/>
              <w:bottom w:val="single" w:sz="4" w:space="0" w:color="auto"/>
              <w:right w:val="single" w:sz="4" w:space="0" w:color="auto"/>
            </w:tcBorders>
            <w:vAlign w:val="center"/>
          </w:tcPr>
          <w:p w:rsidR="00EB0C85" w:rsidRPr="00E77C2D" w:rsidRDefault="00EB0C85" w:rsidP="00D35071">
            <w:pPr>
              <w:pStyle w:val="affffff1"/>
              <w:ind w:firstLine="0"/>
              <w:jc w:val="center"/>
            </w:pPr>
            <w:r w:rsidRPr="00E77C2D">
              <w:t>Не более 75</w:t>
            </w:r>
          </w:p>
        </w:tc>
        <w:tc>
          <w:tcPr>
            <w:tcW w:w="1960" w:type="dxa"/>
            <w:tcBorders>
              <w:top w:val="single" w:sz="4" w:space="0" w:color="auto"/>
              <w:left w:val="single" w:sz="4" w:space="0" w:color="auto"/>
              <w:bottom w:val="single" w:sz="4" w:space="0" w:color="auto"/>
              <w:right w:val="single" w:sz="4" w:space="0" w:color="auto"/>
            </w:tcBorders>
            <w:vAlign w:val="center"/>
          </w:tcPr>
          <w:p w:rsidR="00EB0C85" w:rsidRPr="00E77C2D" w:rsidRDefault="00EB0C85" w:rsidP="00D35071">
            <w:pPr>
              <w:pStyle w:val="affffd"/>
              <w:ind w:firstLine="0"/>
              <w:jc w:val="center"/>
            </w:pPr>
            <w:r w:rsidRPr="00E77C2D">
              <w:t>3,0 - 8,0</w:t>
            </w:r>
          </w:p>
        </w:tc>
        <w:tc>
          <w:tcPr>
            <w:tcW w:w="1960" w:type="dxa"/>
            <w:tcBorders>
              <w:top w:val="single" w:sz="4" w:space="0" w:color="auto"/>
              <w:left w:val="single" w:sz="4" w:space="0" w:color="auto"/>
              <w:bottom w:val="single" w:sz="4" w:space="0" w:color="auto"/>
              <w:right w:val="single" w:sz="4" w:space="0" w:color="auto"/>
            </w:tcBorders>
            <w:vAlign w:val="center"/>
          </w:tcPr>
          <w:p w:rsidR="00EB0C85" w:rsidRPr="00E77C2D" w:rsidRDefault="00EB0C85" w:rsidP="00D35071">
            <w:pPr>
              <w:pStyle w:val="affffd"/>
              <w:ind w:firstLine="0"/>
              <w:jc w:val="center"/>
            </w:pPr>
            <w:r w:rsidRPr="00E77C2D">
              <w:t>Не менее 3,0</w:t>
            </w:r>
          </w:p>
        </w:tc>
        <w:tc>
          <w:tcPr>
            <w:tcW w:w="1540" w:type="dxa"/>
            <w:tcBorders>
              <w:top w:val="single" w:sz="4" w:space="0" w:color="auto"/>
              <w:left w:val="single" w:sz="4" w:space="0" w:color="auto"/>
              <w:bottom w:val="single" w:sz="4" w:space="0" w:color="auto"/>
            </w:tcBorders>
            <w:vAlign w:val="center"/>
          </w:tcPr>
          <w:p w:rsidR="00EB0C85" w:rsidRPr="00E77C2D" w:rsidRDefault="00EB0C85" w:rsidP="00D35071">
            <w:pPr>
              <w:pStyle w:val="affffd"/>
              <w:ind w:firstLine="0"/>
              <w:jc w:val="center"/>
            </w:pPr>
            <w:r w:rsidRPr="00E77C2D">
              <w:t>14,0 - 16,0</w:t>
            </w:r>
          </w:p>
        </w:tc>
      </w:tr>
      <w:tr w:rsidR="00EB0C85" w:rsidRPr="00E77C2D" w:rsidTr="00D35071">
        <w:tc>
          <w:tcPr>
            <w:tcW w:w="2240" w:type="dxa"/>
            <w:tcBorders>
              <w:top w:val="single" w:sz="4" w:space="0" w:color="auto"/>
              <w:bottom w:val="single" w:sz="4" w:space="0" w:color="auto"/>
              <w:right w:val="single" w:sz="4" w:space="0" w:color="auto"/>
            </w:tcBorders>
          </w:tcPr>
          <w:p w:rsidR="00EB0C85" w:rsidRPr="00E77C2D" w:rsidRDefault="00EB0C85" w:rsidP="00EB0C85">
            <w:pPr>
              <w:pStyle w:val="affffff1"/>
              <w:ind w:firstLine="0"/>
            </w:pPr>
            <w:r w:rsidRPr="00E77C2D">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vAlign w:val="center"/>
          </w:tcPr>
          <w:p w:rsidR="00EB0C85" w:rsidRPr="00E77C2D" w:rsidRDefault="00EB0C85" w:rsidP="00D35071">
            <w:pPr>
              <w:pStyle w:val="affffff1"/>
              <w:ind w:firstLine="0"/>
              <w:jc w:val="center"/>
            </w:pPr>
            <w:r w:rsidRPr="00E77C2D">
              <w:t>Не более 85</w:t>
            </w:r>
          </w:p>
        </w:tc>
        <w:tc>
          <w:tcPr>
            <w:tcW w:w="1960" w:type="dxa"/>
            <w:tcBorders>
              <w:top w:val="single" w:sz="4" w:space="0" w:color="auto"/>
              <w:left w:val="single" w:sz="4" w:space="0" w:color="auto"/>
              <w:bottom w:val="single" w:sz="4" w:space="0" w:color="auto"/>
              <w:right w:val="single" w:sz="4" w:space="0" w:color="auto"/>
            </w:tcBorders>
            <w:vAlign w:val="center"/>
          </w:tcPr>
          <w:p w:rsidR="00EB0C85" w:rsidRPr="00E77C2D" w:rsidRDefault="00EB0C85" w:rsidP="00D35071">
            <w:pPr>
              <w:pStyle w:val="affffd"/>
              <w:ind w:firstLine="0"/>
              <w:jc w:val="center"/>
            </w:pPr>
            <w:r w:rsidRPr="00E77C2D">
              <w:t>3,0 - 5.0</w:t>
            </w:r>
          </w:p>
        </w:tc>
        <w:tc>
          <w:tcPr>
            <w:tcW w:w="1960" w:type="dxa"/>
            <w:tcBorders>
              <w:top w:val="single" w:sz="4" w:space="0" w:color="auto"/>
              <w:left w:val="single" w:sz="4" w:space="0" w:color="auto"/>
              <w:bottom w:val="single" w:sz="4" w:space="0" w:color="auto"/>
              <w:right w:val="single" w:sz="4" w:space="0" w:color="auto"/>
            </w:tcBorders>
            <w:vAlign w:val="center"/>
          </w:tcPr>
          <w:p w:rsidR="00EB0C85" w:rsidRPr="00E77C2D" w:rsidRDefault="00EB0C85" w:rsidP="00D35071">
            <w:pPr>
              <w:pStyle w:val="affffd"/>
              <w:ind w:firstLine="0"/>
              <w:jc w:val="center"/>
            </w:pPr>
            <w:r w:rsidRPr="00E77C2D">
              <w:t>Не менее 3,0</w:t>
            </w:r>
          </w:p>
        </w:tc>
        <w:tc>
          <w:tcPr>
            <w:tcW w:w="1540" w:type="dxa"/>
            <w:tcBorders>
              <w:top w:val="single" w:sz="4" w:space="0" w:color="auto"/>
              <w:left w:val="single" w:sz="4" w:space="0" w:color="auto"/>
              <w:bottom w:val="single" w:sz="4" w:space="0" w:color="auto"/>
            </w:tcBorders>
            <w:vAlign w:val="center"/>
          </w:tcPr>
          <w:p w:rsidR="00EB0C85" w:rsidRPr="00E77C2D" w:rsidRDefault="00EB0C85" w:rsidP="00D35071">
            <w:pPr>
              <w:pStyle w:val="affffd"/>
              <w:ind w:firstLine="0"/>
              <w:jc w:val="center"/>
            </w:pPr>
            <w:r w:rsidRPr="00E77C2D">
              <w:t>5,0 - 7,0</w:t>
            </w:r>
          </w:p>
        </w:tc>
      </w:tr>
    </w:tbl>
    <w:p w:rsidR="00EB0C85" w:rsidRPr="00E77C2D" w:rsidRDefault="00EB0C85" w:rsidP="007132BE">
      <w:pPr>
        <w:spacing w:line="240" w:lineRule="auto"/>
        <w:ind w:firstLine="851"/>
        <w:rPr>
          <w:sz w:val="24"/>
          <w:szCs w:val="24"/>
        </w:rPr>
      </w:pPr>
    </w:p>
    <w:p w:rsidR="00AB6D10" w:rsidRPr="00E77C2D" w:rsidRDefault="00AB6D10" w:rsidP="00AB6D10">
      <w:pPr>
        <w:spacing w:line="240" w:lineRule="auto"/>
        <w:ind w:firstLine="698"/>
        <w:jc w:val="right"/>
        <w:rPr>
          <w:sz w:val="24"/>
          <w:szCs w:val="24"/>
        </w:rPr>
      </w:pPr>
      <w:bookmarkStart w:id="45" w:name="sub_470"/>
      <w:r w:rsidRPr="00E77C2D">
        <w:rPr>
          <w:rStyle w:val="afffb"/>
          <w:color w:val="auto"/>
          <w:sz w:val="24"/>
          <w:szCs w:val="24"/>
        </w:rPr>
        <w:t>Таблица 2</w:t>
      </w:r>
      <w:r w:rsidR="00A9257C" w:rsidRPr="00E77C2D">
        <w:rPr>
          <w:rStyle w:val="afffb"/>
          <w:color w:val="auto"/>
          <w:sz w:val="24"/>
          <w:szCs w:val="24"/>
        </w:rPr>
        <w:t>4</w:t>
      </w:r>
    </w:p>
    <w:bookmarkEnd w:id="45"/>
    <w:p w:rsidR="00AB6D10" w:rsidRPr="00E77C2D" w:rsidRDefault="00AB6D10" w:rsidP="00AB6D10">
      <w:pPr>
        <w:spacing w:line="240" w:lineRule="auto"/>
        <w:rPr>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4743"/>
      </w:tblGrid>
      <w:tr w:rsidR="00E77C2D" w:rsidRPr="00E77C2D" w:rsidTr="00AB6D10">
        <w:tc>
          <w:tcPr>
            <w:tcW w:w="5180" w:type="dxa"/>
            <w:tcBorders>
              <w:top w:val="single" w:sz="4" w:space="0" w:color="auto"/>
              <w:bottom w:val="single" w:sz="4" w:space="0" w:color="auto"/>
              <w:right w:val="single" w:sz="4" w:space="0" w:color="auto"/>
            </w:tcBorders>
          </w:tcPr>
          <w:p w:rsidR="00AB6D10" w:rsidRPr="00E77C2D" w:rsidRDefault="00AB6D10" w:rsidP="00AB6D10">
            <w:pPr>
              <w:pStyle w:val="affffd"/>
              <w:jc w:val="center"/>
            </w:pPr>
            <w:r w:rsidRPr="00E77C2D">
              <w:t>Количество блоков группы сараев</w:t>
            </w:r>
          </w:p>
        </w:tc>
        <w:tc>
          <w:tcPr>
            <w:tcW w:w="4743" w:type="dxa"/>
            <w:tcBorders>
              <w:top w:val="single" w:sz="4" w:space="0" w:color="auto"/>
              <w:left w:val="single" w:sz="4" w:space="0" w:color="auto"/>
              <w:bottom w:val="single" w:sz="4" w:space="0" w:color="auto"/>
            </w:tcBorders>
          </w:tcPr>
          <w:p w:rsidR="00AB6D10" w:rsidRPr="00E77C2D" w:rsidRDefault="00AB6D10" w:rsidP="00AB6D10">
            <w:pPr>
              <w:pStyle w:val="affffd"/>
              <w:jc w:val="center"/>
            </w:pPr>
            <w:r w:rsidRPr="00E77C2D">
              <w:t>Расстояние, м</w:t>
            </w:r>
          </w:p>
        </w:tc>
      </w:tr>
      <w:tr w:rsidR="00E77C2D" w:rsidRPr="00E77C2D" w:rsidTr="00AB6D10">
        <w:tc>
          <w:tcPr>
            <w:tcW w:w="5180" w:type="dxa"/>
            <w:tcBorders>
              <w:top w:val="single" w:sz="4" w:space="0" w:color="auto"/>
              <w:bottom w:val="single" w:sz="4" w:space="0" w:color="auto"/>
              <w:right w:val="single" w:sz="4" w:space="0" w:color="auto"/>
            </w:tcBorders>
          </w:tcPr>
          <w:p w:rsidR="00AB6D10" w:rsidRPr="00E77C2D" w:rsidRDefault="00AB6D10" w:rsidP="00AB6D10">
            <w:pPr>
              <w:pStyle w:val="affffd"/>
              <w:jc w:val="center"/>
            </w:pPr>
            <w:r w:rsidRPr="00E77C2D">
              <w:t>До 2</w:t>
            </w:r>
          </w:p>
        </w:tc>
        <w:tc>
          <w:tcPr>
            <w:tcW w:w="4743" w:type="dxa"/>
            <w:tcBorders>
              <w:top w:val="single" w:sz="4" w:space="0" w:color="auto"/>
              <w:left w:val="single" w:sz="4" w:space="0" w:color="auto"/>
              <w:bottom w:val="single" w:sz="4" w:space="0" w:color="auto"/>
            </w:tcBorders>
          </w:tcPr>
          <w:p w:rsidR="00AB6D10" w:rsidRPr="00E77C2D" w:rsidRDefault="00AB6D10" w:rsidP="00AB6D10">
            <w:pPr>
              <w:pStyle w:val="affffd"/>
              <w:jc w:val="center"/>
            </w:pPr>
            <w:r w:rsidRPr="00E77C2D">
              <w:t>10</w:t>
            </w:r>
          </w:p>
        </w:tc>
      </w:tr>
      <w:tr w:rsidR="00E77C2D" w:rsidRPr="00E77C2D" w:rsidTr="00AB6D10">
        <w:tc>
          <w:tcPr>
            <w:tcW w:w="5180" w:type="dxa"/>
            <w:tcBorders>
              <w:top w:val="single" w:sz="4" w:space="0" w:color="auto"/>
              <w:bottom w:val="single" w:sz="4" w:space="0" w:color="auto"/>
              <w:right w:val="single" w:sz="4" w:space="0" w:color="auto"/>
            </w:tcBorders>
          </w:tcPr>
          <w:p w:rsidR="00AB6D10" w:rsidRPr="00E77C2D" w:rsidRDefault="00AB6D10" w:rsidP="00AB6D10">
            <w:pPr>
              <w:pStyle w:val="affffd"/>
              <w:jc w:val="center"/>
            </w:pPr>
            <w:r w:rsidRPr="00E77C2D">
              <w:t>Свыше 2 до 8</w:t>
            </w:r>
          </w:p>
        </w:tc>
        <w:tc>
          <w:tcPr>
            <w:tcW w:w="4743" w:type="dxa"/>
            <w:tcBorders>
              <w:top w:val="single" w:sz="4" w:space="0" w:color="auto"/>
              <w:left w:val="single" w:sz="4" w:space="0" w:color="auto"/>
              <w:bottom w:val="single" w:sz="4" w:space="0" w:color="auto"/>
            </w:tcBorders>
          </w:tcPr>
          <w:p w:rsidR="00AB6D10" w:rsidRPr="00E77C2D" w:rsidRDefault="00AB6D10" w:rsidP="00AB6D10">
            <w:pPr>
              <w:pStyle w:val="affffd"/>
              <w:jc w:val="center"/>
            </w:pPr>
            <w:r w:rsidRPr="00E77C2D">
              <w:t>25</w:t>
            </w:r>
          </w:p>
        </w:tc>
      </w:tr>
      <w:tr w:rsidR="00AB6D10" w:rsidRPr="00E77C2D" w:rsidTr="00AB6D10">
        <w:tc>
          <w:tcPr>
            <w:tcW w:w="5180" w:type="dxa"/>
            <w:tcBorders>
              <w:top w:val="single" w:sz="4" w:space="0" w:color="auto"/>
              <w:bottom w:val="single" w:sz="4" w:space="0" w:color="auto"/>
              <w:right w:val="single" w:sz="4" w:space="0" w:color="auto"/>
            </w:tcBorders>
          </w:tcPr>
          <w:p w:rsidR="00AB6D10" w:rsidRPr="00E77C2D" w:rsidRDefault="00AB6D10" w:rsidP="00AB6D10">
            <w:pPr>
              <w:pStyle w:val="affffd"/>
              <w:jc w:val="center"/>
            </w:pPr>
            <w:r w:rsidRPr="00E77C2D">
              <w:t>Свыше 8 до 30</w:t>
            </w:r>
          </w:p>
        </w:tc>
        <w:tc>
          <w:tcPr>
            <w:tcW w:w="4743" w:type="dxa"/>
            <w:tcBorders>
              <w:top w:val="single" w:sz="4" w:space="0" w:color="auto"/>
              <w:left w:val="single" w:sz="4" w:space="0" w:color="auto"/>
              <w:bottom w:val="single" w:sz="4" w:space="0" w:color="auto"/>
            </w:tcBorders>
          </w:tcPr>
          <w:p w:rsidR="00AB6D10" w:rsidRPr="00E77C2D" w:rsidRDefault="00AB6D10" w:rsidP="00AB6D10">
            <w:pPr>
              <w:pStyle w:val="affffd"/>
              <w:jc w:val="center"/>
            </w:pPr>
            <w:r w:rsidRPr="00E77C2D">
              <w:t>50</w:t>
            </w:r>
          </w:p>
        </w:tc>
      </w:tr>
    </w:tbl>
    <w:p w:rsidR="00AB6D10" w:rsidRPr="00E77C2D" w:rsidRDefault="00AB6D10" w:rsidP="00AB6D10"/>
    <w:p w:rsidR="008C58DE" w:rsidRPr="00E77C2D" w:rsidRDefault="008C58DE" w:rsidP="008C58DE">
      <w:pPr>
        <w:spacing w:line="240" w:lineRule="auto"/>
        <w:ind w:firstLine="0"/>
        <w:jc w:val="right"/>
        <w:rPr>
          <w:sz w:val="24"/>
          <w:szCs w:val="24"/>
        </w:rPr>
      </w:pPr>
      <w:bookmarkStart w:id="46" w:name="sub_490"/>
      <w:r w:rsidRPr="00E77C2D">
        <w:rPr>
          <w:rStyle w:val="afffb"/>
          <w:color w:val="auto"/>
          <w:sz w:val="24"/>
          <w:szCs w:val="24"/>
        </w:rPr>
        <w:t>Таблица 2</w:t>
      </w:r>
      <w:r w:rsidR="00A9257C" w:rsidRPr="00E77C2D">
        <w:rPr>
          <w:rStyle w:val="afffb"/>
          <w:color w:val="auto"/>
          <w:sz w:val="24"/>
          <w:szCs w:val="24"/>
        </w:rPr>
        <w:t>6</w:t>
      </w:r>
    </w:p>
    <w:bookmarkEnd w:id="46"/>
    <w:p w:rsidR="008C58DE" w:rsidRPr="00E77C2D" w:rsidRDefault="008C58DE" w:rsidP="008C58DE">
      <w:pPr>
        <w:spacing w:line="240" w:lineRule="auto"/>
        <w:ind w:firstLine="0"/>
        <w:rPr>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2503"/>
      </w:tblGrid>
      <w:tr w:rsidR="00E77C2D" w:rsidRPr="00E77C2D" w:rsidTr="00D35071">
        <w:tc>
          <w:tcPr>
            <w:tcW w:w="4900" w:type="dxa"/>
            <w:tcBorders>
              <w:top w:val="single" w:sz="4" w:space="0" w:color="auto"/>
              <w:bottom w:val="single" w:sz="4" w:space="0" w:color="auto"/>
              <w:right w:val="single" w:sz="4" w:space="0" w:color="auto"/>
            </w:tcBorders>
            <w:vAlign w:val="center"/>
          </w:tcPr>
          <w:p w:rsidR="008C58DE" w:rsidRPr="00E77C2D" w:rsidRDefault="008C58DE" w:rsidP="00D35071">
            <w:pPr>
              <w:pStyle w:val="affffd"/>
              <w:ind w:firstLine="0"/>
              <w:jc w:val="center"/>
            </w:pPr>
            <w:r w:rsidRPr="00E77C2D">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vAlign w:val="center"/>
          </w:tcPr>
          <w:p w:rsidR="008C58DE" w:rsidRPr="00E77C2D" w:rsidRDefault="008C58DE" w:rsidP="00D35071">
            <w:pPr>
              <w:pStyle w:val="affffd"/>
              <w:ind w:firstLine="0"/>
              <w:jc w:val="center"/>
            </w:pPr>
            <w:r w:rsidRPr="00E77C2D">
              <w:t>Единица измерения</w:t>
            </w:r>
          </w:p>
        </w:tc>
        <w:tc>
          <w:tcPr>
            <w:tcW w:w="2503" w:type="dxa"/>
            <w:tcBorders>
              <w:top w:val="single" w:sz="4" w:space="0" w:color="auto"/>
              <w:left w:val="single" w:sz="4" w:space="0" w:color="auto"/>
              <w:bottom w:val="single" w:sz="4" w:space="0" w:color="auto"/>
            </w:tcBorders>
            <w:vAlign w:val="center"/>
          </w:tcPr>
          <w:p w:rsidR="008C58DE" w:rsidRPr="00E77C2D" w:rsidRDefault="008C58DE" w:rsidP="00D35071">
            <w:pPr>
              <w:pStyle w:val="affffd"/>
              <w:ind w:firstLine="0"/>
              <w:jc w:val="center"/>
            </w:pPr>
            <w:r w:rsidRPr="00E77C2D">
              <w:t xml:space="preserve">Рекомендуемый показатель на 1 тыс. </w:t>
            </w:r>
            <w:r w:rsidRPr="00E77C2D">
              <w:lastRenderedPageBreak/>
              <w:t>жителей</w:t>
            </w:r>
          </w:p>
        </w:tc>
      </w:tr>
      <w:tr w:rsidR="00E77C2D" w:rsidRPr="00E77C2D" w:rsidTr="008C58DE">
        <w:tc>
          <w:tcPr>
            <w:tcW w:w="4900" w:type="dxa"/>
            <w:tcBorders>
              <w:top w:val="single" w:sz="4" w:space="0" w:color="auto"/>
              <w:bottom w:val="nil"/>
              <w:right w:val="single" w:sz="4" w:space="0" w:color="auto"/>
            </w:tcBorders>
          </w:tcPr>
          <w:p w:rsidR="008C58DE" w:rsidRPr="00E77C2D" w:rsidRDefault="008C58DE" w:rsidP="008C58DE">
            <w:pPr>
              <w:pStyle w:val="affffff1"/>
              <w:ind w:firstLine="0"/>
            </w:pPr>
            <w:r w:rsidRPr="00E77C2D">
              <w:lastRenderedPageBreak/>
              <w:t>Больница</w:t>
            </w:r>
          </w:p>
        </w:tc>
        <w:tc>
          <w:tcPr>
            <w:tcW w:w="2520" w:type="dxa"/>
            <w:tcBorders>
              <w:top w:val="single" w:sz="4" w:space="0" w:color="auto"/>
              <w:left w:val="single" w:sz="4" w:space="0" w:color="auto"/>
              <w:bottom w:val="nil"/>
              <w:right w:val="single" w:sz="4" w:space="0" w:color="auto"/>
            </w:tcBorders>
          </w:tcPr>
          <w:p w:rsidR="008C58DE" w:rsidRPr="00E77C2D" w:rsidRDefault="008C58DE" w:rsidP="008C58DE">
            <w:pPr>
              <w:pStyle w:val="affffd"/>
              <w:ind w:firstLine="0"/>
              <w:jc w:val="center"/>
            </w:pPr>
            <w:r w:rsidRPr="00E77C2D">
              <w:t>1 койка</w:t>
            </w:r>
          </w:p>
        </w:tc>
        <w:tc>
          <w:tcPr>
            <w:tcW w:w="2503" w:type="dxa"/>
            <w:tcBorders>
              <w:top w:val="single" w:sz="4" w:space="0" w:color="auto"/>
              <w:left w:val="single" w:sz="4" w:space="0" w:color="auto"/>
              <w:bottom w:val="nil"/>
            </w:tcBorders>
          </w:tcPr>
          <w:p w:rsidR="008C58DE" w:rsidRPr="00E77C2D" w:rsidRDefault="008C58DE" w:rsidP="008C58DE">
            <w:pPr>
              <w:pStyle w:val="affffd"/>
              <w:ind w:firstLine="0"/>
              <w:jc w:val="center"/>
            </w:pPr>
            <w:r w:rsidRPr="00E77C2D">
              <w:t>1,0</w:t>
            </w:r>
          </w:p>
        </w:tc>
      </w:tr>
      <w:tr w:rsidR="00E77C2D" w:rsidRPr="00E77C2D" w:rsidTr="008C58DE">
        <w:tc>
          <w:tcPr>
            <w:tcW w:w="4900" w:type="dxa"/>
            <w:tcBorders>
              <w:top w:val="nil"/>
              <w:bottom w:val="nil"/>
              <w:right w:val="single" w:sz="4" w:space="0" w:color="auto"/>
            </w:tcBorders>
          </w:tcPr>
          <w:p w:rsidR="008C58DE" w:rsidRPr="00E77C2D" w:rsidRDefault="008C58DE" w:rsidP="008C58DE">
            <w:pPr>
              <w:pStyle w:val="affffff1"/>
              <w:ind w:firstLine="0"/>
            </w:pPr>
            <w:r w:rsidRPr="00E77C2D">
              <w:t>Амбулаторно-поликлиническая сеть</w:t>
            </w:r>
          </w:p>
        </w:tc>
        <w:tc>
          <w:tcPr>
            <w:tcW w:w="2520" w:type="dxa"/>
            <w:tcBorders>
              <w:top w:val="nil"/>
              <w:left w:val="single" w:sz="4" w:space="0" w:color="auto"/>
              <w:bottom w:val="nil"/>
              <w:right w:val="single" w:sz="4" w:space="0" w:color="auto"/>
            </w:tcBorders>
          </w:tcPr>
          <w:p w:rsidR="008C58DE" w:rsidRPr="00E77C2D" w:rsidRDefault="008C58DE" w:rsidP="008C58DE">
            <w:pPr>
              <w:pStyle w:val="affffd"/>
              <w:ind w:firstLine="0"/>
              <w:jc w:val="center"/>
            </w:pPr>
            <w:r w:rsidRPr="00E77C2D">
              <w:t>1 посещение в смену</w:t>
            </w:r>
          </w:p>
        </w:tc>
        <w:tc>
          <w:tcPr>
            <w:tcW w:w="2503" w:type="dxa"/>
            <w:tcBorders>
              <w:top w:val="nil"/>
              <w:left w:val="single" w:sz="4" w:space="0" w:color="auto"/>
              <w:bottom w:val="nil"/>
            </w:tcBorders>
          </w:tcPr>
          <w:p w:rsidR="008C58DE" w:rsidRPr="00E77C2D" w:rsidRDefault="008C58DE" w:rsidP="008C58DE">
            <w:pPr>
              <w:pStyle w:val="affffd"/>
              <w:ind w:firstLine="0"/>
              <w:jc w:val="center"/>
            </w:pPr>
            <w:r w:rsidRPr="00E77C2D">
              <w:t>1,6</w:t>
            </w:r>
          </w:p>
        </w:tc>
      </w:tr>
      <w:tr w:rsidR="00E77C2D" w:rsidRPr="00E77C2D" w:rsidTr="008C58DE">
        <w:tc>
          <w:tcPr>
            <w:tcW w:w="4900" w:type="dxa"/>
            <w:tcBorders>
              <w:top w:val="nil"/>
              <w:bottom w:val="nil"/>
              <w:right w:val="single" w:sz="4" w:space="0" w:color="auto"/>
            </w:tcBorders>
          </w:tcPr>
          <w:p w:rsidR="008C58DE" w:rsidRPr="00E77C2D" w:rsidRDefault="008C58DE" w:rsidP="008C58DE">
            <w:pPr>
              <w:pStyle w:val="affffff1"/>
              <w:ind w:firstLine="0"/>
            </w:pPr>
            <w:r w:rsidRPr="00E77C2D">
              <w:t>Пункт скорой медицинской помощи</w:t>
            </w:r>
          </w:p>
        </w:tc>
        <w:tc>
          <w:tcPr>
            <w:tcW w:w="2520" w:type="dxa"/>
            <w:tcBorders>
              <w:top w:val="nil"/>
              <w:left w:val="single" w:sz="4" w:space="0" w:color="auto"/>
              <w:bottom w:val="nil"/>
              <w:right w:val="single" w:sz="4" w:space="0" w:color="auto"/>
            </w:tcBorders>
          </w:tcPr>
          <w:p w:rsidR="008C58DE" w:rsidRPr="00E77C2D" w:rsidRDefault="008C58DE" w:rsidP="008C58DE">
            <w:pPr>
              <w:pStyle w:val="affffd"/>
              <w:ind w:firstLine="0"/>
              <w:jc w:val="center"/>
            </w:pPr>
            <w:r w:rsidRPr="00E77C2D">
              <w:t>1 автомобиль</w:t>
            </w:r>
          </w:p>
        </w:tc>
        <w:tc>
          <w:tcPr>
            <w:tcW w:w="2503" w:type="dxa"/>
            <w:tcBorders>
              <w:top w:val="nil"/>
              <w:left w:val="single" w:sz="4" w:space="0" w:color="auto"/>
              <w:bottom w:val="nil"/>
            </w:tcBorders>
          </w:tcPr>
          <w:p w:rsidR="008C58DE" w:rsidRPr="00E77C2D" w:rsidRDefault="008C58DE" w:rsidP="008C58DE">
            <w:pPr>
              <w:pStyle w:val="affffd"/>
              <w:ind w:firstLine="0"/>
              <w:jc w:val="center"/>
            </w:pPr>
            <w:r w:rsidRPr="00E77C2D">
              <w:t>0,1</w:t>
            </w:r>
          </w:p>
        </w:tc>
      </w:tr>
      <w:tr w:rsidR="00E77C2D" w:rsidRPr="00E77C2D" w:rsidTr="008C58DE">
        <w:tc>
          <w:tcPr>
            <w:tcW w:w="4900" w:type="dxa"/>
            <w:tcBorders>
              <w:top w:val="nil"/>
              <w:bottom w:val="nil"/>
              <w:right w:val="single" w:sz="4" w:space="0" w:color="auto"/>
            </w:tcBorders>
          </w:tcPr>
          <w:p w:rsidR="008C58DE" w:rsidRPr="00E77C2D" w:rsidRDefault="008C58DE" w:rsidP="008C58DE">
            <w:pPr>
              <w:pStyle w:val="affffff1"/>
              <w:ind w:firstLine="0"/>
            </w:pPr>
            <w:r w:rsidRPr="00E77C2D">
              <w:t>Учреждение торговли</w:t>
            </w:r>
          </w:p>
        </w:tc>
        <w:tc>
          <w:tcPr>
            <w:tcW w:w="2520" w:type="dxa"/>
            <w:tcBorders>
              <w:top w:val="nil"/>
              <w:left w:val="single" w:sz="4" w:space="0" w:color="auto"/>
              <w:bottom w:val="nil"/>
              <w:right w:val="single" w:sz="4" w:space="0" w:color="auto"/>
            </w:tcBorders>
          </w:tcPr>
          <w:p w:rsidR="008C58DE" w:rsidRPr="00E77C2D" w:rsidRDefault="008C58DE" w:rsidP="008C58DE">
            <w:pPr>
              <w:pStyle w:val="affffd"/>
              <w:ind w:firstLine="0"/>
              <w:jc w:val="center"/>
            </w:pPr>
            <w:r w:rsidRPr="00E77C2D">
              <w:t>кв. м торговой площади</w:t>
            </w:r>
          </w:p>
        </w:tc>
        <w:tc>
          <w:tcPr>
            <w:tcW w:w="2503" w:type="dxa"/>
            <w:tcBorders>
              <w:top w:val="nil"/>
              <w:left w:val="single" w:sz="4" w:space="0" w:color="auto"/>
              <w:bottom w:val="nil"/>
            </w:tcBorders>
          </w:tcPr>
          <w:p w:rsidR="008C58DE" w:rsidRPr="00E77C2D" w:rsidRDefault="008C58DE" w:rsidP="008C58DE">
            <w:pPr>
              <w:pStyle w:val="affffd"/>
              <w:ind w:firstLine="0"/>
              <w:jc w:val="center"/>
            </w:pPr>
            <w:r w:rsidRPr="00E77C2D">
              <w:t>80,0</w:t>
            </w:r>
          </w:p>
        </w:tc>
      </w:tr>
      <w:tr w:rsidR="008C58DE" w:rsidRPr="00E77C2D" w:rsidTr="008C58DE">
        <w:tc>
          <w:tcPr>
            <w:tcW w:w="4900" w:type="dxa"/>
            <w:tcBorders>
              <w:top w:val="nil"/>
              <w:bottom w:val="single" w:sz="4" w:space="0" w:color="auto"/>
              <w:right w:val="single" w:sz="4" w:space="0" w:color="auto"/>
            </w:tcBorders>
          </w:tcPr>
          <w:p w:rsidR="008C58DE" w:rsidRPr="00E77C2D" w:rsidRDefault="008C58DE" w:rsidP="008C58DE">
            <w:pPr>
              <w:pStyle w:val="affffff1"/>
              <w:ind w:firstLine="0"/>
            </w:pPr>
            <w:r w:rsidRPr="00E77C2D">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rsidR="008C58DE" w:rsidRPr="00E77C2D" w:rsidRDefault="008C58DE" w:rsidP="008C58DE">
            <w:pPr>
              <w:pStyle w:val="affffd"/>
              <w:ind w:firstLine="0"/>
              <w:jc w:val="center"/>
            </w:pPr>
            <w:r w:rsidRPr="00E77C2D">
              <w:t>1 рабочее место</w:t>
            </w:r>
          </w:p>
        </w:tc>
        <w:tc>
          <w:tcPr>
            <w:tcW w:w="2503" w:type="dxa"/>
            <w:tcBorders>
              <w:top w:val="nil"/>
              <w:left w:val="single" w:sz="4" w:space="0" w:color="auto"/>
              <w:bottom w:val="single" w:sz="4" w:space="0" w:color="auto"/>
            </w:tcBorders>
          </w:tcPr>
          <w:p w:rsidR="008C58DE" w:rsidRPr="00E77C2D" w:rsidRDefault="008C58DE" w:rsidP="008C58DE">
            <w:pPr>
              <w:pStyle w:val="affffd"/>
              <w:ind w:firstLine="0"/>
              <w:jc w:val="center"/>
            </w:pPr>
            <w:r w:rsidRPr="00E77C2D">
              <w:t>1,6</w:t>
            </w:r>
          </w:p>
        </w:tc>
      </w:tr>
    </w:tbl>
    <w:p w:rsidR="008C58DE" w:rsidRPr="00E77C2D" w:rsidRDefault="008C58DE" w:rsidP="008C58DE">
      <w:pPr>
        <w:pStyle w:val="affffa"/>
        <w:ind w:left="0" w:firstLine="0"/>
        <w:rPr>
          <w:color w:val="auto"/>
          <w:shd w:val="clear" w:color="auto" w:fill="F0F0F0"/>
        </w:rPr>
      </w:pPr>
    </w:p>
    <w:p w:rsidR="008C58DE" w:rsidRPr="00E77C2D" w:rsidRDefault="008C58DE" w:rsidP="008C58DE">
      <w:pPr>
        <w:spacing w:line="240" w:lineRule="auto"/>
        <w:ind w:firstLine="0"/>
        <w:jc w:val="right"/>
        <w:rPr>
          <w:sz w:val="24"/>
          <w:szCs w:val="24"/>
        </w:rPr>
      </w:pPr>
      <w:bookmarkStart w:id="47" w:name="sub_510"/>
      <w:r w:rsidRPr="00E77C2D">
        <w:rPr>
          <w:rStyle w:val="afffb"/>
          <w:color w:val="auto"/>
          <w:sz w:val="24"/>
          <w:szCs w:val="24"/>
        </w:rPr>
        <w:t>Таблица 2</w:t>
      </w:r>
      <w:r w:rsidR="00A9257C" w:rsidRPr="00E77C2D">
        <w:rPr>
          <w:rStyle w:val="afffb"/>
          <w:color w:val="auto"/>
          <w:sz w:val="24"/>
          <w:szCs w:val="24"/>
        </w:rPr>
        <w:t>7</w:t>
      </w:r>
    </w:p>
    <w:bookmarkEnd w:id="47"/>
    <w:p w:rsidR="008C58DE" w:rsidRPr="00E77C2D" w:rsidRDefault="008C58DE" w:rsidP="008C58DE">
      <w:pPr>
        <w:spacing w:line="240" w:lineRule="auto"/>
        <w:ind w:firstLine="0"/>
        <w:rPr>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1559"/>
        <w:gridCol w:w="1352"/>
        <w:gridCol w:w="1400"/>
        <w:gridCol w:w="1642"/>
        <w:gridCol w:w="1843"/>
      </w:tblGrid>
      <w:tr w:rsidR="00E77C2D" w:rsidRPr="00E77C2D" w:rsidTr="00397FB4">
        <w:tc>
          <w:tcPr>
            <w:tcW w:w="2127" w:type="dxa"/>
            <w:vMerge w:val="restart"/>
            <w:tcBorders>
              <w:top w:val="single" w:sz="4" w:space="0" w:color="auto"/>
              <w:bottom w:val="single" w:sz="4" w:space="0" w:color="auto"/>
              <w:right w:val="single" w:sz="4" w:space="0" w:color="auto"/>
            </w:tcBorders>
            <w:vAlign w:val="center"/>
          </w:tcPr>
          <w:p w:rsidR="008C58DE" w:rsidRPr="00E77C2D" w:rsidRDefault="008C58DE" w:rsidP="008C58DE">
            <w:pPr>
              <w:pStyle w:val="affffd"/>
              <w:ind w:firstLine="0"/>
              <w:jc w:val="center"/>
            </w:pPr>
            <w:r w:rsidRPr="00E77C2D">
              <w:t>Соотношение: работающие (тыс. чел.) / жители (тыс. чел.)</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58DE" w:rsidRPr="00E77C2D" w:rsidRDefault="008C58DE" w:rsidP="00397FB4">
            <w:pPr>
              <w:pStyle w:val="affffd"/>
              <w:ind w:left="-108" w:right="-108" w:firstLine="0"/>
              <w:jc w:val="center"/>
            </w:pPr>
            <w:r w:rsidRPr="00E77C2D">
              <w:t>Коэффициент</w:t>
            </w:r>
          </w:p>
        </w:tc>
        <w:tc>
          <w:tcPr>
            <w:tcW w:w="6237" w:type="dxa"/>
            <w:gridSpan w:val="4"/>
            <w:tcBorders>
              <w:top w:val="single" w:sz="4" w:space="0" w:color="auto"/>
              <w:left w:val="single" w:sz="4" w:space="0" w:color="auto"/>
              <w:bottom w:val="single" w:sz="4" w:space="0" w:color="auto"/>
            </w:tcBorders>
            <w:vAlign w:val="center"/>
          </w:tcPr>
          <w:p w:rsidR="008C58DE" w:rsidRPr="00E77C2D" w:rsidRDefault="008C58DE" w:rsidP="008C58DE">
            <w:pPr>
              <w:pStyle w:val="affffd"/>
              <w:ind w:firstLine="0"/>
              <w:jc w:val="center"/>
            </w:pPr>
            <w:r w:rsidRPr="00E77C2D">
              <w:t>Расчетный показатель (на 1000 жителей)</w:t>
            </w:r>
          </w:p>
        </w:tc>
      </w:tr>
      <w:tr w:rsidR="00E77C2D" w:rsidRPr="00E77C2D" w:rsidTr="00397FB4">
        <w:tc>
          <w:tcPr>
            <w:tcW w:w="2127" w:type="dxa"/>
            <w:vMerge/>
            <w:tcBorders>
              <w:top w:val="single" w:sz="4" w:space="0" w:color="auto"/>
              <w:bottom w:val="single" w:sz="4" w:space="0" w:color="auto"/>
              <w:right w:val="single" w:sz="4" w:space="0" w:color="auto"/>
            </w:tcBorders>
            <w:vAlign w:val="center"/>
          </w:tcPr>
          <w:p w:rsidR="008C58DE" w:rsidRPr="00E77C2D" w:rsidRDefault="008C58DE" w:rsidP="008C58DE">
            <w:pPr>
              <w:pStyle w:val="affffd"/>
              <w:ind w:firstLine="0"/>
              <w:jc w:val="center"/>
            </w:pPr>
          </w:p>
        </w:tc>
        <w:tc>
          <w:tcPr>
            <w:tcW w:w="1559" w:type="dxa"/>
            <w:vMerge/>
            <w:tcBorders>
              <w:top w:val="single" w:sz="4" w:space="0" w:color="auto"/>
              <w:left w:val="single" w:sz="4" w:space="0" w:color="auto"/>
              <w:bottom w:val="single" w:sz="4" w:space="0" w:color="auto"/>
              <w:right w:val="single" w:sz="4" w:space="0" w:color="auto"/>
            </w:tcBorders>
            <w:vAlign w:val="center"/>
          </w:tcPr>
          <w:p w:rsidR="008C58DE" w:rsidRPr="00E77C2D" w:rsidRDefault="008C58DE" w:rsidP="008C58DE">
            <w:pPr>
              <w:pStyle w:val="affffd"/>
              <w:ind w:firstLine="0"/>
              <w:jc w:val="center"/>
            </w:pP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8C58DE" w:rsidRPr="00E77C2D" w:rsidRDefault="008C58DE" w:rsidP="008C58DE">
            <w:pPr>
              <w:pStyle w:val="affffd"/>
              <w:ind w:firstLine="0"/>
              <w:jc w:val="center"/>
            </w:pPr>
            <w:r w:rsidRPr="00E77C2D">
              <w:t>Торговля (кв. м торговой площади)</w:t>
            </w:r>
          </w:p>
        </w:tc>
        <w:tc>
          <w:tcPr>
            <w:tcW w:w="1642" w:type="dxa"/>
            <w:vMerge w:val="restart"/>
            <w:tcBorders>
              <w:top w:val="single" w:sz="4" w:space="0" w:color="auto"/>
              <w:left w:val="single" w:sz="4" w:space="0" w:color="auto"/>
              <w:bottom w:val="single" w:sz="4" w:space="0" w:color="auto"/>
              <w:right w:val="single" w:sz="4" w:space="0" w:color="auto"/>
            </w:tcBorders>
            <w:vAlign w:val="center"/>
          </w:tcPr>
          <w:p w:rsidR="008C58DE" w:rsidRPr="00E77C2D" w:rsidRDefault="008C58DE" w:rsidP="008C58DE">
            <w:pPr>
              <w:pStyle w:val="affffd"/>
              <w:tabs>
                <w:tab w:val="left" w:pos="1534"/>
              </w:tabs>
              <w:ind w:left="-25" w:firstLine="0"/>
              <w:jc w:val="center"/>
            </w:pPr>
            <w:r w:rsidRPr="00E77C2D">
              <w:t xml:space="preserve">Общественное питание </w:t>
            </w:r>
          </w:p>
          <w:p w:rsidR="008C58DE" w:rsidRPr="00E77C2D" w:rsidRDefault="008C58DE" w:rsidP="008C58DE">
            <w:pPr>
              <w:pStyle w:val="affffd"/>
              <w:tabs>
                <w:tab w:val="left" w:pos="1392"/>
                <w:tab w:val="left" w:pos="1534"/>
              </w:tabs>
              <w:ind w:left="-25" w:firstLine="0"/>
              <w:jc w:val="center"/>
            </w:pPr>
            <w:r w:rsidRPr="00E77C2D">
              <w:t>(мест)</w:t>
            </w:r>
          </w:p>
        </w:tc>
        <w:tc>
          <w:tcPr>
            <w:tcW w:w="1843" w:type="dxa"/>
            <w:vMerge w:val="restart"/>
            <w:tcBorders>
              <w:top w:val="single" w:sz="4" w:space="0" w:color="auto"/>
              <w:left w:val="single" w:sz="4" w:space="0" w:color="auto"/>
              <w:bottom w:val="single" w:sz="4" w:space="0" w:color="auto"/>
            </w:tcBorders>
            <w:vAlign w:val="center"/>
          </w:tcPr>
          <w:p w:rsidR="008C58DE" w:rsidRPr="00E77C2D" w:rsidRDefault="008C58DE" w:rsidP="008C58DE">
            <w:pPr>
              <w:pStyle w:val="affffd"/>
              <w:ind w:firstLine="0"/>
              <w:jc w:val="center"/>
            </w:pPr>
            <w:r w:rsidRPr="00E77C2D">
              <w:t>Бытовое обслуживание (рабочих мест)</w:t>
            </w:r>
          </w:p>
        </w:tc>
      </w:tr>
      <w:tr w:rsidR="00E77C2D" w:rsidRPr="00E77C2D" w:rsidTr="00397FB4">
        <w:tc>
          <w:tcPr>
            <w:tcW w:w="2127" w:type="dxa"/>
            <w:vMerge/>
            <w:tcBorders>
              <w:top w:val="single" w:sz="4" w:space="0" w:color="auto"/>
              <w:bottom w:val="single" w:sz="4" w:space="0" w:color="auto"/>
              <w:right w:val="single" w:sz="4" w:space="0" w:color="auto"/>
            </w:tcBorders>
          </w:tcPr>
          <w:p w:rsidR="008C58DE" w:rsidRPr="00E77C2D" w:rsidRDefault="008C58DE" w:rsidP="008C58DE">
            <w:pPr>
              <w:pStyle w:val="affffd"/>
              <w:ind w:firstLine="0"/>
            </w:pPr>
          </w:p>
        </w:tc>
        <w:tc>
          <w:tcPr>
            <w:tcW w:w="1559" w:type="dxa"/>
            <w:vMerge/>
            <w:tcBorders>
              <w:top w:val="single" w:sz="4" w:space="0" w:color="auto"/>
              <w:left w:val="single" w:sz="4" w:space="0" w:color="auto"/>
              <w:bottom w:val="single" w:sz="4" w:space="0" w:color="auto"/>
              <w:right w:val="single" w:sz="4" w:space="0" w:color="auto"/>
            </w:tcBorders>
          </w:tcPr>
          <w:p w:rsidR="008C58DE" w:rsidRPr="00E77C2D" w:rsidRDefault="008C58DE" w:rsidP="008C58DE">
            <w:pPr>
              <w:pStyle w:val="affffd"/>
              <w:ind w:firstLine="0"/>
            </w:pPr>
          </w:p>
        </w:tc>
        <w:tc>
          <w:tcPr>
            <w:tcW w:w="1352" w:type="dxa"/>
            <w:tcBorders>
              <w:top w:val="single" w:sz="4" w:space="0" w:color="auto"/>
              <w:left w:val="single" w:sz="4" w:space="0" w:color="auto"/>
              <w:bottom w:val="single" w:sz="4" w:space="0" w:color="auto"/>
              <w:right w:val="single" w:sz="4" w:space="0" w:color="auto"/>
            </w:tcBorders>
          </w:tcPr>
          <w:p w:rsidR="008C58DE" w:rsidRPr="00E77C2D" w:rsidRDefault="008C58DE" w:rsidP="008C58DE">
            <w:pPr>
              <w:pStyle w:val="affffd"/>
              <w:ind w:firstLine="0"/>
              <w:jc w:val="center"/>
            </w:pPr>
            <w:r w:rsidRPr="00E77C2D">
              <w:t>продукты</w:t>
            </w:r>
          </w:p>
        </w:tc>
        <w:tc>
          <w:tcPr>
            <w:tcW w:w="1400" w:type="dxa"/>
            <w:tcBorders>
              <w:top w:val="single" w:sz="4" w:space="0" w:color="auto"/>
              <w:left w:val="single" w:sz="4" w:space="0" w:color="auto"/>
              <w:bottom w:val="single" w:sz="4" w:space="0" w:color="auto"/>
              <w:right w:val="single" w:sz="4" w:space="0" w:color="auto"/>
            </w:tcBorders>
          </w:tcPr>
          <w:p w:rsidR="008C58DE" w:rsidRPr="00E77C2D" w:rsidRDefault="008C58DE" w:rsidP="008C58DE">
            <w:pPr>
              <w:pStyle w:val="affffd"/>
              <w:ind w:left="-185" w:right="-191" w:firstLine="0"/>
              <w:jc w:val="center"/>
            </w:pPr>
            <w:r w:rsidRPr="00E77C2D">
              <w:t>промтовары</w:t>
            </w:r>
          </w:p>
        </w:tc>
        <w:tc>
          <w:tcPr>
            <w:tcW w:w="1642" w:type="dxa"/>
            <w:vMerge/>
            <w:tcBorders>
              <w:top w:val="single" w:sz="4" w:space="0" w:color="auto"/>
              <w:left w:val="single" w:sz="4" w:space="0" w:color="auto"/>
              <w:bottom w:val="single" w:sz="4" w:space="0" w:color="auto"/>
              <w:right w:val="single" w:sz="4" w:space="0" w:color="auto"/>
            </w:tcBorders>
          </w:tcPr>
          <w:p w:rsidR="008C58DE" w:rsidRPr="00E77C2D" w:rsidRDefault="008C58DE" w:rsidP="008C58DE">
            <w:pPr>
              <w:pStyle w:val="affffd"/>
              <w:ind w:firstLine="0"/>
            </w:pPr>
          </w:p>
        </w:tc>
        <w:tc>
          <w:tcPr>
            <w:tcW w:w="1843" w:type="dxa"/>
            <w:vMerge/>
            <w:tcBorders>
              <w:top w:val="single" w:sz="4" w:space="0" w:color="auto"/>
              <w:left w:val="single" w:sz="4" w:space="0" w:color="auto"/>
              <w:bottom w:val="single" w:sz="4" w:space="0" w:color="auto"/>
            </w:tcBorders>
          </w:tcPr>
          <w:p w:rsidR="008C58DE" w:rsidRPr="00E77C2D" w:rsidRDefault="008C58DE" w:rsidP="008C58DE">
            <w:pPr>
              <w:pStyle w:val="affffd"/>
              <w:ind w:firstLine="0"/>
            </w:pPr>
          </w:p>
        </w:tc>
      </w:tr>
      <w:tr w:rsidR="00E77C2D" w:rsidRPr="00E77C2D" w:rsidTr="00397FB4">
        <w:tc>
          <w:tcPr>
            <w:tcW w:w="2127" w:type="dxa"/>
            <w:tcBorders>
              <w:top w:val="single" w:sz="4" w:space="0" w:color="auto"/>
              <w:bottom w:val="nil"/>
              <w:right w:val="single" w:sz="4" w:space="0" w:color="auto"/>
            </w:tcBorders>
          </w:tcPr>
          <w:p w:rsidR="008C58DE" w:rsidRPr="00E77C2D" w:rsidRDefault="008C58DE" w:rsidP="008C58DE">
            <w:pPr>
              <w:pStyle w:val="affffd"/>
              <w:ind w:firstLine="0"/>
              <w:jc w:val="center"/>
            </w:pPr>
            <w:r w:rsidRPr="00E77C2D">
              <w:t>0,5</w:t>
            </w:r>
          </w:p>
        </w:tc>
        <w:tc>
          <w:tcPr>
            <w:tcW w:w="1559" w:type="dxa"/>
            <w:tcBorders>
              <w:top w:val="single" w:sz="4" w:space="0" w:color="auto"/>
              <w:left w:val="single" w:sz="4" w:space="0" w:color="auto"/>
              <w:bottom w:val="nil"/>
              <w:right w:val="single" w:sz="4" w:space="0" w:color="auto"/>
            </w:tcBorders>
          </w:tcPr>
          <w:p w:rsidR="008C58DE" w:rsidRPr="00E77C2D" w:rsidRDefault="008C58DE" w:rsidP="008C58DE">
            <w:pPr>
              <w:pStyle w:val="affffd"/>
              <w:ind w:firstLine="0"/>
              <w:jc w:val="center"/>
            </w:pPr>
            <w:r w:rsidRPr="00E77C2D">
              <w:t>1</w:t>
            </w:r>
          </w:p>
        </w:tc>
        <w:tc>
          <w:tcPr>
            <w:tcW w:w="1352" w:type="dxa"/>
            <w:tcBorders>
              <w:top w:val="single" w:sz="4" w:space="0" w:color="auto"/>
              <w:left w:val="single" w:sz="4" w:space="0" w:color="auto"/>
              <w:bottom w:val="nil"/>
              <w:right w:val="single" w:sz="4" w:space="0" w:color="auto"/>
            </w:tcBorders>
          </w:tcPr>
          <w:p w:rsidR="008C58DE" w:rsidRPr="00E77C2D" w:rsidRDefault="008C58DE" w:rsidP="008C58DE">
            <w:pPr>
              <w:pStyle w:val="affffd"/>
              <w:ind w:firstLine="0"/>
              <w:jc w:val="center"/>
            </w:pPr>
            <w:r w:rsidRPr="00E77C2D">
              <w:t>70</w:t>
            </w:r>
          </w:p>
        </w:tc>
        <w:tc>
          <w:tcPr>
            <w:tcW w:w="1400" w:type="dxa"/>
            <w:tcBorders>
              <w:top w:val="single" w:sz="4" w:space="0" w:color="auto"/>
              <w:left w:val="single" w:sz="4" w:space="0" w:color="auto"/>
              <w:bottom w:val="nil"/>
              <w:right w:val="single" w:sz="4" w:space="0" w:color="auto"/>
            </w:tcBorders>
          </w:tcPr>
          <w:p w:rsidR="008C58DE" w:rsidRPr="00E77C2D" w:rsidRDefault="008C58DE" w:rsidP="008C58DE">
            <w:pPr>
              <w:pStyle w:val="affffd"/>
              <w:ind w:firstLine="0"/>
              <w:jc w:val="center"/>
            </w:pPr>
            <w:r w:rsidRPr="00E77C2D">
              <w:t>30</w:t>
            </w:r>
          </w:p>
        </w:tc>
        <w:tc>
          <w:tcPr>
            <w:tcW w:w="1642" w:type="dxa"/>
            <w:tcBorders>
              <w:top w:val="single" w:sz="4" w:space="0" w:color="auto"/>
              <w:left w:val="single" w:sz="4" w:space="0" w:color="auto"/>
              <w:bottom w:val="nil"/>
              <w:right w:val="single" w:sz="4" w:space="0" w:color="auto"/>
            </w:tcBorders>
          </w:tcPr>
          <w:p w:rsidR="008C58DE" w:rsidRPr="00E77C2D" w:rsidRDefault="008C58DE" w:rsidP="008C58DE">
            <w:pPr>
              <w:pStyle w:val="affffd"/>
              <w:ind w:firstLine="0"/>
              <w:jc w:val="center"/>
            </w:pPr>
            <w:r w:rsidRPr="00E77C2D">
              <w:t>8</w:t>
            </w:r>
          </w:p>
        </w:tc>
        <w:tc>
          <w:tcPr>
            <w:tcW w:w="1843" w:type="dxa"/>
            <w:tcBorders>
              <w:top w:val="single" w:sz="4" w:space="0" w:color="auto"/>
              <w:left w:val="single" w:sz="4" w:space="0" w:color="auto"/>
              <w:bottom w:val="nil"/>
            </w:tcBorders>
          </w:tcPr>
          <w:p w:rsidR="008C58DE" w:rsidRPr="00E77C2D" w:rsidRDefault="008C58DE" w:rsidP="008C58DE">
            <w:pPr>
              <w:pStyle w:val="affffd"/>
              <w:ind w:firstLine="0"/>
              <w:jc w:val="center"/>
            </w:pPr>
            <w:r w:rsidRPr="00E77C2D">
              <w:t>2</w:t>
            </w:r>
          </w:p>
        </w:tc>
      </w:tr>
      <w:tr w:rsidR="00E77C2D" w:rsidRPr="00E77C2D" w:rsidTr="00397FB4">
        <w:tc>
          <w:tcPr>
            <w:tcW w:w="2127" w:type="dxa"/>
            <w:tcBorders>
              <w:top w:val="nil"/>
              <w:bottom w:val="nil"/>
              <w:right w:val="single" w:sz="4" w:space="0" w:color="auto"/>
            </w:tcBorders>
          </w:tcPr>
          <w:p w:rsidR="008C58DE" w:rsidRPr="00E77C2D" w:rsidRDefault="008C58DE" w:rsidP="008C58DE">
            <w:pPr>
              <w:pStyle w:val="affffd"/>
              <w:ind w:firstLine="0"/>
              <w:jc w:val="center"/>
            </w:pPr>
            <w:r w:rsidRPr="00E77C2D">
              <w:t>1</w:t>
            </w:r>
          </w:p>
        </w:tc>
        <w:tc>
          <w:tcPr>
            <w:tcW w:w="1559" w:type="dxa"/>
            <w:tcBorders>
              <w:top w:val="nil"/>
              <w:left w:val="single" w:sz="4" w:space="0" w:color="auto"/>
              <w:bottom w:val="nil"/>
              <w:right w:val="single" w:sz="4" w:space="0" w:color="auto"/>
            </w:tcBorders>
          </w:tcPr>
          <w:p w:rsidR="008C58DE" w:rsidRPr="00E77C2D" w:rsidRDefault="008C58DE" w:rsidP="008C58DE">
            <w:pPr>
              <w:pStyle w:val="affffd"/>
              <w:ind w:firstLine="0"/>
              <w:jc w:val="center"/>
            </w:pPr>
            <w:r w:rsidRPr="00E77C2D">
              <w:t>2</w:t>
            </w:r>
          </w:p>
        </w:tc>
        <w:tc>
          <w:tcPr>
            <w:tcW w:w="1352" w:type="dxa"/>
            <w:tcBorders>
              <w:top w:val="nil"/>
              <w:left w:val="single" w:sz="4" w:space="0" w:color="auto"/>
              <w:bottom w:val="nil"/>
              <w:right w:val="single" w:sz="4" w:space="0" w:color="auto"/>
            </w:tcBorders>
          </w:tcPr>
          <w:p w:rsidR="008C58DE" w:rsidRPr="00E77C2D" w:rsidRDefault="008C58DE" w:rsidP="008C58DE">
            <w:pPr>
              <w:pStyle w:val="affffd"/>
              <w:ind w:firstLine="0"/>
              <w:jc w:val="center"/>
            </w:pPr>
            <w:r w:rsidRPr="00E77C2D">
              <w:t>140</w:t>
            </w:r>
          </w:p>
        </w:tc>
        <w:tc>
          <w:tcPr>
            <w:tcW w:w="1400" w:type="dxa"/>
            <w:tcBorders>
              <w:top w:val="nil"/>
              <w:left w:val="single" w:sz="4" w:space="0" w:color="auto"/>
              <w:bottom w:val="nil"/>
              <w:right w:val="single" w:sz="4" w:space="0" w:color="auto"/>
            </w:tcBorders>
          </w:tcPr>
          <w:p w:rsidR="008C58DE" w:rsidRPr="00E77C2D" w:rsidRDefault="008C58DE" w:rsidP="008C58DE">
            <w:pPr>
              <w:pStyle w:val="affffd"/>
              <w:ind w:firstLine="0"/>
              <w:jc w:val="center"/>
            </w:pPr>
            <w:r w:rsidRPr="00E77C2D">
              <w:t>60</w:t>
            </w:r>
          </w:p>
        </w:tc>
        <w:tc>
          <w:tcPr>
            <w:tcW w:w="1642" w:type="dxa"/>
            <w:tcBorders>
              <w:top w:val="nil"/>
              <w:left w:val="single" w:sz="4" w:space="0" w:color="auto"/>
              <w:bottom w:val="nil"/>
              <w:right w:val="single" w:sz="4" w:space="0" w:color="auto"/>
            </w:tcBorders>
          </w:tcPr>
          <w:p w:rsidR="008C58DE" w:rsidRPr="00E77C2D" w:rsidRDefault="008C58DE" w:rsidP="008C58DE">
            <w:pPr>
              <w:pStyle w:val="affffd"/>
              <w:ind w:firstLine="0"/>
              <w:jc w:val="center"/>
            </w:pPr>
            <w:r w:rsidRPr="00E77C2D">
              <w:t>16</w:t>
            </w:r>
          </w:p>
        </w:tc>
        <w:tc>
          <w:tcPr>
            <w:tcW w:w="1843" w:type="dxa"/>
            <w:tcBorders>
              <w:top w:val="nil"/>
              <w:left w:val="single" w:sz="4" w:space="0" w:color="auto"/>
              <w:bottom w:val="nil"/>
            </w:tcBorders>
          </w:tcPr>
          <w:p w:rsidR="008C58DE" w:rsidRPr="00E77C2D" w:rsidRDefault="008C58DE" w:rsidP="008C58DE">
            <w:pPr>
              <w:pStyle w:val="affffd"/>
              <w:ind w:firstLine="0"/>
              <w:jc w:val="center"/>
            </w:pPr>
            <w:r w:rsidRPr="00E77C2D">
              <w:t>4</w:t>
            </w:r>
          </w:p>
        </w:tc>
      </w:tr>
      <w:tr w:rsidR="008C58DE" w:rsidRPr="00E77C2D" w:rsidTr="00397FB4">
        <w:tc>
          <w:tcPr>
            <w:tcW w:w="2127" w:type="dxa"/>
            <w:tcBorders>
              <w:top w:val="nil"/>
              <w:bottom w:val="single" w:sz="4" w:space="0" w:color="auto"/>
              <w:right w:val="single" w:sz="4" w:space="0" w:color="auto"/>
            </w:tcBorders>
          </w:tcPr>
          <w:p w:rsidR="008C58DE" w:rsidRPr="00E77C2D" w:rsidRDefault="008C58DE" w:rsidP="008C58DE">
            <w:pPr>
              <w:pStyle w:val="affffd"/>
              <w:ind w:firstLine="0"/>
              <w:jc w:val="center"/>
            </w:pPr>
            <w:r w:rsidRPr="00E77C2D">
              <w:t>1,5</w:t>
            </w:r>
          </w:p>
        </w:tc>
        <w:tc>
          <w:tcPr>
            <w:tcW w:w="1559" w:type="dxa"/>
            <w:tcBorders>
              <w:top w:val="nil"/>
              <w:left w:val="single" w:sz="4" w:space="0" w:color="auto"/>
              <w:bottom w:val="single" w:sz="4" w:space="0" w:color="auto"/>
              <w:right w:val="single" w:sz="4" w:space="0" w:color="auto"/>
            </w:tcBorders>
          </w:tcPr>
          <w:p w:rsidR="008C58DE" w:rsidRPr="00E77C2D" w:rsidRDefault="008C58DE" w:rsidP="008C58DE">
            <w:pPr>
              <w:pStyle w:val="affffd"/>
              <w:ind w:firstLine="0"/>
              <w:jc w:val="center"/>
            </w:pPr>
            <w:r w:rsidRPr="00E77C2D">
              <w:t>3</w:t>
            </w:r>
          </w:p>
        </w:tc>
        <w:tc>
          <w:tcPr>
            <w:tcW w:w="1352" w:type="dxa"/>
            <w:tcBorders>
              <w:top w:val="nil"/>
              <w:left w:val="single" w:sz="4" w:space="0" w:color="auto"/>
              <w:bottom w:val="single" w:sz="4" w:space="0" w:color="auto"/>
              <w:right w:val="single" w:sz="4" w:space="0" w:color="auto"/>
            </w:tcBorders>
          </w:tcPr>
          <w:p w:rsidR="008C58DE" w:rsidRPr="00E77C2D" w:rsidRDefault="008C58DE" w:rsidP="008C58DE">
            <w:pPr>
              <w:pStyle w:val="affffd"/>
              <w:ind w:firstLine="0"/>
              <w:jc w:val="center"/>
            </w:pPr>
            <w:r w:rsidRPr="00E77C2D">
              <w:t>210</w:t>
            </w:r>
          </w:p>
        </w:tc>
        <w:tc>
          <w:tcPr>
            <w:tcW w:w="1400" w:type="dxa"/>
            <w:tcBorders>
              <w:top w:val="nil"/>
              <w:left w:val="single" w:sz="4" w:space="0" w:color="auto"/>
              <w:bottom w:val="single" w:sz="4" w:space="0" w:color="auto"/>
              <w:right w:val="single" w:sz="4" w:space="0" w:color="auto"/>
            </w:tcBorders>
          </w:tcPr>
          <w:p w:rsidR="008C58DE" w:rsidRPr="00E77C2D" w:rsidRDefault="008C58DE" w:rsidP="008C58DE">
            <w:pPr>
              <w:pStyle w:val="affffd"/>
              <w:ind w:firstLine="0"/>
              <w:jc w:val="center"/>
            </w:pPr>
            <w:r w:rsidRPr="00E77C2D">
              <w:t>90</w:t>
            </w:r>
          </w:p>
        </w:tc>
        <w:tc>
          <w:tcPr>
            <w:tcW w:w="1642" w:type="dxa"/>
            <w:tcBorders>
              <w:top w:val="nil"/>
              <w:left w:val="single" w:sz="4" w:space="0" w:color="auto"/>
              <w:bottom w:val="single" w:sz="4" w:space="0" w:color="auto"/>
              <w:right w:val="single" w:sz="4" w:space="0" w:color="auto"/>
            </w:tcBorders>
          </w:tcPr>
          <w:p w:rsidR="008C58DE" w:rsidRPr="00E77C2D" w:rsidRDefault="008C58DE" w:rsidP="008C58DE">
            <w:pPr>
              <w:pStyle w:val="affffd"/>
              <w:ind w:firstLine="0"/>
              <w:jc w:val="center"/>
            </w:pPr>
            <w:r w:rsidRPr="00E77C2D">
              <w:t>24</w:t>
            </w:r>
          </w:p>
        </w:tc>
        <w:tc>
          <w:tcPr>
            <w:tcW w:w="1843" w:type="dxa"/>
            <w:tcBorders>
              <w:top w:val="nil"/>
              <w:left w:val="single" w:sz="4" w:space="0" w:color="auto"/>
              <w:bottom w:val="single" w:sz="4" w:space="0" w:color="auto"/>
            </w:tcBorders>
          </w:tcPr>
          <w:p w:rsidR="008C58DE" w:rsidRPr="00E77C2D" w:rsidRDefault="008C58DE" w:rsidP="008C58DE">
            <w:pPr>
              <w:pStyle w:val="affffd"/>
              <w:ind w:firstLine="0"/>
              <w:jc w:val="center"/>
            </w:pPr>
            <w:r w:rsidRPr="00E77C2D">
              <w:t>6</w:t>
            </w:r>
          </w:p>
        </w:tc>
      </w:tr>
    </w:tbl>
    <w:p w:rsidR="008C58DE" w:rsidRPr="00E77C2D" w:rsidRDefault="008C58DE" w:rsidP="005F7765">
      <w:pPr>
        <w:spacing w:line="240" w:lineRule="auto"/>
        <w:ind w:firstLine="0"/>
        <w:rPr>
          <w:sz w:val="24"/>
          <w:szCs w:val="24"/>
        </w:rPr>
      </w:pPr>
    </w:p>
    <w:p w:rsidR="005F7765" w:rsidRPr="00E77C2D" w:rsidRDefault="005F7765" w:rsidP="005F7765">
      <w:pPr>
        <w:spacing w:line="240" w:lineRule="auto"/>
        <w:ind w:firstLine="698"/>
        <w:jc w:val="right"/>
        <w:rPr>
          <w:rStyle w:val="afffb"/>
          <w:color w:val="auto"/>
          <w:sz w:val="24"/>
          <w:szCs w:val="24"/>
        </w:rPr>
      </w:pPr>
      <w:r w:rsidRPr="00E77C2D">
        <w:rPr>
          <w:rStyle w:val="afffb"/>
          <w:color w:val="auto"/>
          <w:sz w:val="24"/>
          <w:szCs w:val="24"/>
        </w:rPr>
        <w:t>Таблица 28</w:t>
      </w:r>
    </w:p>
    <w:p w:rsidR="005F7765" w:rsidRPr="00E77C2D" w:rsidRDefault="005F7765" w:rsidP="005F7765">
      <w:pPr>
        <w:spacing w:line="240" w:lineRule="auto"/>
        <w:ind w:firstLine="698"/>
        <w:jc w:val="right"/>
        <w:rPr>
          <w:sz w:val="24"/>
          <w:szCs w:val="24"/>
        </w:rPr>
      </w:pPr>
    </w:p>
    <w:tbl>
      <w:tblPr>
        <w:tblStyle w:val="aff"/>
        <w:tblW w:w="0" w:type="auto"/>
        <w:tblInd w:w="108" w:type="dxa"/>
        <w:tblLook w:val="04A0" w:firstRow="1" w:lastRow="0" w:firstColumn="1" w:lastColumn="0" w:noHBand="0" w:noVBand="1"/>
      </w:tblPr>
      <w:tblGrid>
        <w:gridCol w:w="4786"/>
        <w:gridCol w:w="4876"/>
      </w:tblGrid>
      <w:tr w:rsidR="00E77C2D" w:rsidRPr="00E77C2D" w:rsidTr="005F7765">
        <w:trPr>
          <w:trHeight w:val="453"/>
        </w:trPr>
        <w:tc>
          <w:tcPr>
            <w:tcW w:w="4890" w:type="dxa"/>
          </w:tcPr>
          <w:p w:rsidR="005F7765" w:rsidRPr="00E77C2D" w:rsidRDefault="005F7765" w:rsidP="005F7765">
            <w:pPr>
              <w:ind w:firstLine="0"/>
              <w:jc w:val="center"/>
              <w:rPr>
                <w:sz w:val="24"/>
                <w:szCs w:val="24"/>
              </w:rPr>
            </w:pPr>
            <w:r w:rsidRPr="00E77C2D">
              <w:rPr>
                <w:sz w:val="24"/>
                <w:szCs w:val="24"/>
              </w:rPr>
              <w:t>Озелененная территория общего пользования</w:t>
            </w:r>
          </w:p>
        </w:tc>
        <w:tc>
          <w:tcPr>
            <w:tcW w:w="4998" w:type="dxa"/>
          </w:tcPr>
          <w:p w:rsidR="005F7765" w:rsidRPr="00E77C2D" w:rsidRDefault="005F7765" w:rsidP="005F7765">
            <w:pPr>
              <w:ind w:firstLine="0"/>
              <w:jc w:val="center"/>
              <w:rPr>
                <w:sz w:val="24"/>
                <w:szCs w:val="24"/>
              </w:rPr>
            </w:pPr>
            <w:r w:rsidRPr="00E77C2D">
              <w:rPr>
                <w:sz w:val="24"/>
                <w:szCs w:val="24"/>
              </w:rPr>
              <w:t>Площадь озелененных территорий (кв. м/чел.)</w:t>
            </w:r>
          </w:p>
        </w:tc>
      </w:tr>
      <w:tr w:rsidR="00E77C2D" w:rsidRPr="00E77C2D" w:rsidTr="005F7765">
        <w:tc>
          <w:tcPr>
            <w:tcW w:w="4890" w:type="dxa"/>
          </w:tcPr>
          <w:p w:rsidR="005F7765" w:rsidRPr="00E77C2D" w:rsidRDefault="005F7765" w:rsidP="005F7765">
            <w:pPr>
              <w:pStyle w:val="affffff1"/>
              <w:ind w:firstLine="0"/>
            </w:pPr>
            <w:r w:rsidRPr="00E77C2D">
              <w:t>Общегородского значения</w:t>
            </w:r>
          </w:p>
        </w:tc>
        <w:tc>
          <w:tcPr>
            <w:tcW w:w="4998" w:type="dxa"/>
          </w:tcPr>
          <w:p w:rsidR="005F7765" w:rsidRPr="00E77C2D" w:rsidRDefault="005F7765" w:rsidP="00B81692">
            <w:pPr>
              <w:pStyle w:val="affffd"/>
              <w:jc w:val="center"/>
            </w:pPr>
            <w:r w:rsidRPr="00E77C2D">
              <w:t>16</w:t>
            </w:r>
          </w:p>
        </w:tc>
      </w:tr>
      <w:tr w:rsidR="005F7765" w:rsidRPr="00E77C2D" w:rsidTr="005F7765">
        <w:tc>
          <w:tcPr>
            <w:tcW w:w="4890" w:type="dxa"/>
          </w:tcPr>
          <w:p w:rsidR="005F7765" w:rsidRPr="00E77C2D" w:rsidRDefault="005F7765" w:rsidP="005F7765">
            <w:pPr>
              <w:pStyle w:val="affffff1"/>
              <w:ind w:firstLine="0"/>
            </w:pPr>
            <w:r w:rsidRPr="00E77C2D">
              <w:t>Жилых районов</w:t>
            </w:r>
          </w:p>
        </w:tc>
        <w:tc>
          <w:tcPr>
            <w:tcW w:w="4998" w:type="dxa"/>
          </w:tcPr>
          <w:p w:rsidR="005F7765" w:rsidRPr="00E77C2D" w:rsidRDefault="005F7765" w:rsidP="00B81692">
            <w:pPr>
              <w:pStyle w:val="affffd"/>
              <w:jc w:val="center"/>
            </w:pPr>
            <w:r w:rsidRPr="00E77C2D">
              <w:t>6</w:t>
            </w:r>
          </w:p>
        </w:tc>
      </w:tr>
    </w:tbl>
    <w:p w:rsidR="00D35071" w:rsidRPr="00E77C2D" w:rsidRDefault="00D35071" w:rsidP="00D35071">
      <w:pPr>
        <w:spacing w:line="240" w:lineRule="auto"/>
        <w:rPr>
          <w:rStyle w:val="afffb"/>
          <w:color w:val="auto"/>
          <w:sz w:val="24"/>
          <w:szCs w:val="24"/>
        </w:rPr>
      </w:pPr>
    </w:p>
    <w:p w:rsidR="00D35071" w:rsidRPr="00E77C2D" w:rsidRDefault="00D35071" w:rsidP="00D35071">
      <w:pPr>
        <w:spacing w:line="240" w:lineRule="auto"/>
        <w:rPr>
          <w:rStyle w:val="afffb"/>
          <w:color w:val="auto"/>
          <w:sz w:val="24"/>
          <w:szCs w:val="24"/>
        </w:rPr>
      </w:pPr>
    </w:p>
    <w:p w:rsidR="005F7765" w:rsidRPr="00E77C2D" w:rsidRDefault="005F7765" w:rsidP="00D35071">
      <w:pPr>
        <w:spacing w:line="240" w:lineRule="auto"/>
        <w:rPr>
          <w:sz w:val="24"/>
          <w:szCs w:val="24"/>
        </w:rPr>
      </w:pPr>
      <w:r w:rsidRPr="00E77C2D">
        <w:rPr>
          <w:rStyle w:val="afffb"/>
          <w:color w:val="auto"/>
          <w:sz w:val="24"/>
          <w:szCs w:val="24"/>
        </w:rPr>
        <w:t>Примечания:</w:t>
      </w:r>
    </w:p>
    <w:p w:rsidR="005F7765" w:rsidRPr="00E77C2D" w:rsidRDefault="005F7765" w:rsidP="005F7765">
      <w:pPr>
        <w:spacing w:line="240" w:lineRule="auto"/>
        <w:rPr>
          <w:sz w:val="24"/>
          <w:szCs w:val="24"/>
        </w:rPr>
      </w:pPr>
      <w:r w:rsidRPr="00E77C2D">
        <w:rPr>
          <w:sz w:val="24"/>
          <w:szCs w:val="24"/>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5F7765" w:rsidRPr="00E77C2D" w:rsidRDefault="005F7765" w:rsidP="00397FB4">
      <w:pPr>
        <w:spacing w:line="240" w:lineRule="auto"/>
        <w:rPr>
          <w:sz w:val="24"/>
          <w:szCs w:val="24"/>
        </w:rPr>
      </w:pPr>
      <w:r w:rsidRPr="00E77C2D">
        <w:rPr>
          <w:sz w:val="24"/>
          <w:szCs w:val="24"/>
        </w:rPr>
        <w:t>2.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5F7765" w:rsidRPr="00E77C2D" w:rsidRDefault="005F7765" w:rsidP="005F7765">
      <w:pPr>
        <w:spacing w:line="240" w:lineRule="auto"/>
        <w:ind w:firstLine="698"/>
        <w:jc w:val="right"/>
        <w:rPr>
          <w:sz w:val="24"/>
          <w:szCs w:val="24"/>
        </w:rPr>
      </w:pPr>
      <w:bookmarkStart w:id="48" w:name="sub_530"/>
      <w:r w:rsidRPr="00E77C2D">
        <w:rPr>
          <w:rStyle w:val="afffb"/>
          <w:color w:val="auto"/>
          <w:sz w:val="24"/>
          <w:szCs w:val="24"/>
        </w:rPr>
        <w:t>Таблица 29</w:t>
      </w:r>
    </w:p>
    <w:bookmarkEnd w:id="48"/>
    <w:p w:rsidR="005F7765" w:rsidRPr="00E77C2D" w:rsidRDefault="005F7765" w:rsidP="005F776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2718"/>
        <w:gridCol w:w="2410"/>
        <w:gridCol w:w="2410"/>
      </w:tblGrid>
      <w:tr w:rsidR="00E77C2D" w:rsidRPr="00E77C2D" w:rsidTr="005F7765">
        <w:tc>
          <w:tcPr>
            <w:tcW w:w="2268" w:type="dxa"/>
            <w:vMerge w:val="restart"/>
            <w:tcBorders>
              <w:top w:val="single" w:sz="4" w:space="0" w:color="auto"/>
              <w:bottom w:val="single" w:sz="4" w:space="0" w:color="auto"/>
              <w:right w:val="single" w:sz="4" w:space="0" w:color="auto"/>
            </w:tcBorders>
          </w:tcPr>
          <w:p w:rsidR="005F7765" w:rsidRPr="00E77C2D" w:rsidRDefault="005F7765" w:rsidP="005F7765">
            <w:pPr>
              <w:pStyle w:val="affffd"/>
              <w:ind w:firstLine="0"/>
              <w:jc w:val="center"/>
            </w:pPr>
            <w:r w:rsidRPr="00E77C2D">
              <w:t>Ширина бульвара, м</w:t>
            </w:r>
          </w:p>
        </w:tc>
        <w:tc>
          <w:tcPr>
            <w:tcW w:w="7538" w:type="dxa"/>
            <w:gridSpan w:val="3"/>
            <w:tcBorders>
              <w:top w:val="single" w:sz="4" w:space="0" w:color="auto"/>
              <w:left w:val="single" w:sz="4" w:space="0" w:color="auto"/>
              <w:bottom w:val="single" w:sz="4" w:space="0" w:color="auto"/>
            </w:tcBorders>
          </w:tcPr>
          <w:p w:rsidR="005F7765" w:rsidRPr="00E77C2D" w:rsidRDefault="005F7765" w:rsidP="005F7765">
            <w:pPr>
              <w:pStyle w:val="affffd"/>
              <w:ind w:firstLine="0"/>
              <w:jc w:val="center"/>
            </w:pPr>
            <w:r w:rsidRPr="00E77C2D">
              <w:t>Элемент территории (% от общей площади)</w:t>
            </w:r>
          </w:p>
        </w:tc>
      </w:tr>
      <w:tr w:rsidR="00E77C2D" w:rsidRPr="00E77C2D" w:rsidTr="005F7765">
        <w:tc>
          <w:tcPr>
            <w:tcW w:w="2268" w:type="dxa"/>
            <w:vMerge/>
            <w:tcBorders>
              <w:top w:val="single" w:sz="4" w:space="0" w:color="auto"/>
              <w:bottom w:val="single" w:sz="4" w:space="0" w:color="auto"/>
              <w:right w:val="single" w:sz="4" w:space="0" w:color="auto"/>
            </w:tcBorders>
          </w:tcPr>
          <w:p w:rsidR="005F7765" w:rsidRPr="00E77C2D" w:rsidRDefault="005F7765" w:rsidP="005F7765">
            <w:pPr>
              <w:pStyle w:val="affffd"/>
              <w:ind w:firstLine="0"/>
            </w:pPr>
          </w:p>
        </w:tc>
        <w:tc>
          <w:tcPr>
            <w:tcW w:w="2718" w:type="dxa"/>
            <w:tcBorders>
              <w:top w:val="single" w:sz="4" w:space="0" w:color="auto"/>
              <w:left w:val="single" w:sz="4" w:space="0" w:color="auto"/>
              <w:bottom w:val="single" w:sz="4" w:space="0" w:color="auto"/>
              <w:right w:val="single" w:sz="4" w:space="0" w:color="auto"/>
            </w:tcBorders>
          </w:tcPr>
          <w:p w:rsidR="005F7765" w:rsidRPr="00E77C2D" w:rsidRDefault="005F7765" w:rsidP="005F7765">
            <w:pPr>
              <w:pStyle w:val="affffd"/>
              <w:ind w:firstLine="0"/>
              <w:jc w:val="center"/>
            </w:pPr>
            <w:r w:rsidRPr="00E77C2D">
              <w:t>территории зеленых насаждений и водоемов</w:t>
            </w:r>
          </w:p>
        </w:tc>
        <w:tc>
          <w:tcPr>
            <w:tcW w:w="2410" w:type="dxa"/>
            <w:tcBorders>
              <w:top w:val="single" w:sz="4" w:space="0" w:color="auto"/>
              <w:left w:val="single" w:sz="4" w:space="0" w:color="auto"/>
              <w:bottom w:val="single" w:sz="4" w:space="0" w:color="auto"/>
              <w:right w:val="single" w:sz="4" w:space="0" w:color="auto"/>
            </w:tcBorders>
          </w:tcPr>
          <w:p w:rsidR="005F7765" w:rsidRPr="00E77C2D" w:rsidRDefault="005F7765" w:rsidP="005F7765">
            <w:pPr>
              <w:pStyle w:val="affffd"/>
              <w:ind w:firstLine="0"/>
              <w:jc w:val="center"/>
            </w:pPr>
            <w:r w:rsidRPr="00E77C2D">
              <w:t>аллеи, дорожки, площадки</w:t>
            </w:r>
          </w:p>
        </w:tc>
        <w:tc>
          <w:tcPr>
            <w:tcW w:w="2410" w:type="dxa"/>
            <w:tcBorders>
              <w:top w:val="single" w:sz="4" w:space="0" w:color="auto"/>
              <w:left w:val="single" w:sz="4" w:space="0" w:color="auto"/>
              <w:bottom w:val="single" w:sz="4" w:space="0" w:color="auto"/>
            </w:tcBorders>
          </w:tcPr>
          <w:p w:rsidR="005F7765" w:rsidRPr="00E77C2D" w:rsidRDefault="005F7765" w:rsidP="005F7765">
            <w:pPr>
              <w:pStyle w:val="affffd"/>
              <w:ind w:firstLine="0"/>
              <w:jc w:val="center"/>
            </w:pPr>
            <w:r w:rsidRPr="00E77C2D">
              <w:t>сооружения и застройка</w:t>
            </w:r>
          </w:p>
        </w:tc>
      </w:tr>
      <w:tr w:rsidR="00E77C2D" w:rsidRPr="00E77C2D" w:rsidTr="005F7765">
        <w:tc>
          <w:tcPr>
            <w:tcW w:w="2268" w:type="dxa"/>
            <w:tcBorders>
              <w:top w:val="single" w:sz="4" w:space="0" w:color="auto"/>
              <w:bottom w:val="nil"/>
              <w:right w:val="single" w:sz="4" w:space="0" w:color="auto"/>
            </w:tcBorders>
          </w:tcPr>
          <w:p w:rsidR="005F7765" w:rsidRPr="00E77C2D" w:rsidRDefault="005F7765" w:rsidP="005F7765">
            <w:pPr>
              <w:pStyle w:val="affffd"/>
              <w:ind w:firstLine="0"/>
              <w:jc w:val="center"/>
            </w:pPr>
            <w:r w:rsidRPr="00E77C2D">
              <w:t>18 - 25</w:t>
            </w:r>
          </w:p>
        </w:tc>
        <w:tc>
          <w:tcPr>
            <w:tcW w:w="2718" w:type="dxa"/>
            <w:tcBorders>
              <w:top w:val="single" w:sz="4" w:space="0" w:color="auto"/>
              <w:left w:val="single" w:sz="4" w:space="0" w:color="auto"/>
              <w:bottom w:val="nil"/>
              <w:right w:val="single" w:sz="4" w:space="0" w:color="auto"/>
            </w:tcBorders>
          </w:tcPr>
          <w:p w:rsidR="005F7765" w:rsidRPr="00E77C2D" w:rsidRDefault="005F7765" w:rsidP="005F7765">
            <w:pPr>
              <w:pStyle w:val="affffd"/>
              <w:ind w:firstLine="0"/>
              <w:jc w:val="center"/>
            </w:pPr>
            <w:r w:rsidRPr="00E77C2D">
              <w:t>70 - 75</w:t>
            </w:r>
          </w:p>
        </w:tc>
        <w:tc>
          <w:tcPr>
            <w:tcW w:w="2410" w:type="dxa"/>
            <w:tcBorders>
              <w:top w:val="single" w:sz="4" w:space="0" w:color="auto"/>
              <w:left w:val="single" w:sz="4" w:space="0" w:color="auto"/>
              <w:bottom w:val="nil"/>
              <w:right w:val="single" w:sz="4" w:space="0" w:color="auto"/>
            </w:tcBorders>
          </w:tcPr>
          <w:p w:rsidR="005F7765" w:rsidRPr="00E77C2D" w:rsidRDefault="005F7765" w:rsidP="005F7765">
            <w:pPr>
              <w:pStyle w:val="affffd"/>
              <w:ind w:firstLine="0"/>
              <w:jc w:val="center"/>
            </w:pPr>
            <w:r w:rsidRPr="00E77C2D">
              <w:t>30 - 25</w:t>
            </w:r>
          </w:p>
        </w:tc>
        <w:tc>
          <w:tcPr>
            <w:tcW w:w="2410" w:type="dxa"/>
            <w:tcBorders>
              <w:top w:val="single" w:sz="4" w:space="0" w:color="auto"/>
              <w:left w:val="single" w:sz="4" w:space="0" w:color="auto"/>
              <w:bottom w:val="nil"/>
            </w:tcBorders>
          </w:tcPr>
          <w:p w:rsidR="005F7765" w:rsidRPr="00E77C2D" w:rsidRDefault="005F7765" w:rsidP="005F7765">
            <w:pPr>
              <w:pStyle w:val="affffd"/>
              <w:ind w:firstLine="0"/>
              <w:jc w:val="center"/>
            </w:pPr>
            <w:r w:rsidRPr="00E77C2D">
              <w:t>-</w:t>
            </w:r>
          </w:p>
        </w:tc>
      </w:tr>
      <w:tr w:rsidR="00E77C2D" w:rsidRPr="00E77C2D" w:rsidTr="005F7765">
        <w:tc>
          <w:tcPr>
            <w:tcW w:w="2268" w:type="dxa"/>
            <w:tcBorders>
              <w:top w:val="nil"/>
              <w:bottom w:val="nil"/>
              <w:right w:val="single" w:sz="4" w:space="0" w:color="auto"/>
            </w:tcBorders>
          </w:tcPr>
          <w:p w:rsidR="005F7765" w:rsidRPr="00E77C2D" w:rsidRDefault="005F7765" w:rsidP="005F7765">
            <w:pPr>
              <w:pStyle w:val="affffd"/>
              <w:ind w:firstLine="0"/>
              <w:jc w:val="center"/>
            </w:pPr>
            <w:r w:rsidRPr="00E77C2D">
              <w:t>25 - 50</w:t>
            </w:r>
          </w:p>
        </w:tc>
        <w:tc>
          <w:tcPr>
            <w:tcW w:w="2718" w:type="dxa"/>
            <w:tcBorders>
              <w:top w:val="nil"/>
              <w:left w:val="single" w:sz="4" w:space="0" w:color="auto"/>
              <w:bottom w:val="nil"/>
              <w:right w:val="single" w:sz="4" w:space="0" w:color="auto"/>
            </w:tcBorders>
          </w:tcPr>
          <w:p w:rsidR="005F7765" w:rsidRPr="00E77C2D" w:rsidRDefault="005F7765" w:rsidP="005F7765">
            <w:pPr>
              <w:pStyle w:val="affffd"/>
              <w:ind w:firstLine="0"/>
              <w:jc w:val="center"/>
            </w:pPr>
            <w:r w:rsidRPr="00E77C2D">
              <w:t>75 - 80</w:t>
            </w:r>
          </w:p>
        </w:tc>
        <w:tc>
          <w:tcPr>
            <w:tcW w:w="2410" w:type="dxa"/>
            <w:tcBorders>
              <w:top w:val="nil"/>
              <w:left w:val="single" w:sz="4" w:space="0" w:color="auto"/>
              <w:bottom w:val="nil"/>
              <w:right w:val="single" w:sz="4" w:space="0" w:color="auto"/>
            </w:tcBorders>
          </w:tcPr>
          <w:p w:rsidR="005F7765" w:rsidRPr="00E77C2D" w:rsidRDefault="005F7765" w:rsidP="005F7765">
            <w:pPr>
              <w:pStyle w:val="affffd"/>
              <w:ind w:firstLine="0"/>
              <w:jc w:val="center"/>
            </w:pPr>
            <w:r w:rsidRPr="00E77C2D">
              <w:t>23 - 17</w:t>
            </w:r>
          </w:p>
        </w:tc>
        <w:tc>
          <w:tcPr>
            <w:tcW w:w="2410" w:type="dxa"/>
            <w:tcBorders>
              <w:top w:val="nil"/>
              <w:left w:val="single" w:sz="4" w:space="0" w:color="auto"/>
              <w:bottom w:val="nil"/>
            </w:tcBorders>
          </w:tcPr>
          <w:p w:rsidR="005F7765" w:rsidRPr="00E77C2D" w:rsidRDefault="005F7765" w:rsidP="005F7765">
            <w:pPr>
              <w:pStyle w:val="affffd"/>
              <w:ind w:firstLine="0"/>
              <w:jc w:val="center"/>
            </w:pPr>
            <w:r w:rsidRPr="00E77C2D">
              <w:t>2 - 3</w:t>
            </w:r>
          </w:p>
        </w:tc>
      </w:tr>
      <w:tr w:rsidR="005F7765" w:rsidRPr="00E77C2D" w:rsidTr="005F7765">
        <w:tc>
          <w:tcPr>
            <w:tcW w:w="2268" w:type="dxa"/>
            <w:tcBorders>
              <w:top w:val="nil"/>
              <w:bottom w:val="single" w:sz="4" w:space="0" w:color="auto"/>
              <w:right w:val="single" w:sz="4" w:space="0" w:color="auto"/>
            </w:tcBorders>
          </w:tcPr>
          <w:p w:rsidR="005F7765" w:rsidRPr="00E77C2D" w:rsidRDefault="005F7765" w:rsidP="005F7765">
            <w:pPr>
              <w:pStyle w:val="affffd"/>
              <w:ind w:firstLine="0"/>
              <w:jc w:val="center"/>
            </w:pPr>
            <w:r w:rsidRPr="00E77C2D">
              <w:t>более 50</w:t>
            </w:r>
          </w:p>
        </w:tc>
        <w:tc>
          <w:tcPr>
            <w:tcW w:w="2718" w:type="dxa"/>
            <w:tcBorders>
              <w:top w:val="nil"/>
              <w:left w:val="single" w:sz="4" w:space="0" w:color="auto"/>
              <w:bottom w:val="single" w:sz="4" w:space="0" w:color="auto"/>
              <w:right w:val="single" w:sz="4" w:space="0" w:color="auto"/>
            </w:tcBorders>
          </w:tcPr>
          <w:p w:rsidR="005F7765" w:rsidRPr="00E77C2D" w:rsidRDefault="005F7765" w:rsidP="005F7765">
            <w:pPr>
              <w:pStyle w:val="affffd"/>
              <w:ind w:firstLine="0"/>
              <w:jc w:val="center"/>
            </w:pPr>
            <w:r w:rsidRPr="00E77C2D">
              <w:t>65 - 70</w:t>
            </w:r>
          </w:p>
        </w:tc>
        <w:tc>
          <w:tcPr>
            <w:tcW w:w="2410" w:type="dxa"/>
            <w:tcBorders>
              <w:top w:val="nil"/>
              <w:left w:val="single" w:sz="4" w:space="0" w:color="auto"/>
              <w:bottom w:val="single" w:sz="4" w:space="0" w:color="auto"/>
              <w:right w:val="single" w:sz="4" w:space="0" w:color="auto"/>
            </w:tcBorders>
          </w:tcPr>
          <w:p w:rsidR="005F7765" w:rsidRPr="00E77C2D" w:rsidRDefault="005F7765" w:rsidP="005F7765">
            <w:pPr>
              <w:pStyle w:val="affffd"/>
              <w:ind w:firstLine="0"/>
              <w:jc w:val="center"/>
            </w:pPr>
            <w:r w:rsidRPr="00E77C2D">
              <w:t>30 - 25</w:t>
            </w:r>
          </w:p>
        </w:tc>
        <w:tc>
          <w:tcPr>
            <w:tcW w:w="2410" w:type="dxa"/>
            <w:tcBorders>
              <w:top w:val="nil"/>
              <w:left w:val="single" w:sz="4" w:space="0" w:color="auto"/>
              <w:bottom w:val="single" w:sz="4" w:space="0" w:color="auto"/>
            </w:tcBorders>
          </w:tcPr>
          <w:p w:rsidR="005F7765" w:rsidRPr="00E77C2D" w:rsidRDefault="005F7765" w:rsidP="005F7765">
            <w:pPr>
              <w:pStyle w:val="affffd"/>
              <w:ind w:firstLine="0"/>
              <w:jc w:val="center"/>
            </w:pPr>
            <w:r w:rsidRPr="00E77C2D">
              <w:t>не более 5</w:t>
            </w:r>
          </w:p>
        </w:tc>
      </w:tr>
    </w:tbl>
    <w:p w:rsidR="005F7765" w:rsidRPr="00E77C2D" w:rsidRDefault="005F7765" w:rsidP="005F7765">
      <w:pPr>
        <w:spacing w:line="240" w:lineRule="auto"/>
        <w:rPr>
          <w:sz w:val="24"/>
          <w:szCs w:val="24"/>
        </w:rPr>
      </w:pPr>
    </w:p>
    <w:p w:rsidR="00D35071" w:rsidRPr="00E77C2D" w:rsidRDefault="00D35071" w:rsidP="005F7765">
      <w:pPr>
        <w:spacing w:line="240" w:lineRule="auto"/>
        <w:rPr>
          <w:sz w:val="24"/>
          <w:szCs w:val="24"/>
        </w:rPr>
      </w:pPr>
    </w:p>
    <w:p w:rsidR="005F7765" w:rsidRPr="00E77C2D" w:rsidRDefault="005F7765" w:rsidP="005F7765">
      <w:pPr>
        <w:spacing w:line="240" w:lineRule="auto"/>
        <w:ind w:firstLine="698"/>
        <w:jc w:val="right"/>
        <w:rPr>
          <w:sz w:val="24"/>
          <w:szCs w:val="24"/>
        </w:rPr>
      </w:pPr>
      <w:bookmarkStart w:id="49" w:name="sub_540"/>
      <w:r w:rsidRPr="00E77C2D">
        <w:rPr>
          <w:rStyle w:val="afffb"/>
          <w:color w:val="auto"/>
          <w:sz w:val="24"/>
          <w:szCs w:val="24"/>
        </w:rPr>
        <w:t>Таблица 30</w:t>
      </w:r>
    </w:p>
    <w:bookmarkEnd w:id="49"/>
    <w:p w:rsidR="005F7765" w:rsidRPr="00E77C2D" w:rsidRDefault="005F7765" w:rsidP="005F7765">
      <w:pPr>
        <w:spacing w:line="240" w:lineRule="auto"/>
        <w:rPr>
          <w:sz w:val="24"/>
          <w:szCs w:val="24"/>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2896"/>
        <w:gridCol w:w="2916"/>
      </w:tblGrid>
      <w:tr w:rsidR="00E77C2D" w:rsidRPr="00E77C2D" w:rsidTr="005F7765">
        <w:tc>
          <w:tcPr>
            <w:tcW w:w="3969" w:type="dxa"/>
            <w:vMerge w:val="restart"/>
            <w:tcBorders>
              <w:top w:val="single" w:sz="4" w:space="0" w:color="auto"/>
              <w:bottom w:val="single" w:sz="4" w:space="0" w:color="auto"/>
              <w:right w:val="single" w:sz="4" w:space="0" w:color="auto"/>
            </w:tcBorders>
            <w:vAlign w:val="center"/>
          </w:tcPr>
          <w:p w:rsidR="005F7765" w:rsidRPr="00E77C2D" w:rsidRDefault="005F7765" w:rsidP="005F7765">
            <w:pPr>
              <w:pStyle w:val="affffd"/>
              <w:ind w:firstLine="0"/>
              <w:jc w:val="center"/>
            </w:pPr>
            <w:r w:rsidRPr="00E77C2D">
              <w:t>Место размещения скверов</w:t>
            </w:r>
          </w:p>
        </w:tc>
        <w:tc>
          <w:tcPr>
            <w:tcW w:w="5812" w:type="dxa"/>
            <w:gridSpan w:val="2"/>
            <w:tcBorders>
              <w:top w:val="single" w:sz="4" w:space="0" w:color="auto"/>
              <w:left w:val="single" w:sz="4" w:space="0" w:color="auto"/>
              <w:bottom w:val="single" w:sz="4" w:space="0" w:color="auto"/>
            </w:tcBorders>
            <w:vAlign w:val="center"/>
          </w:tcPr>
          <w:p w:rsidR="005F7765" w:rsidRPr="00E77C2D" w:rsidRDefault="005F7765" w:rsidP="005F7765">
            <w:pPr>
              <w:pStyle w:val="affffd"/>
              <w:ind w:firstLine="0"/>
              <w:jc w:val="center"/>
            </w:pPr>
            <w:r w:rsidRPr="00E77C2D">
              <w:t>Элемент территории (% от общей площади)</w:t>
            </w:r>
          </w:p>
        </w:tc>
      </w:tr>
      <w:tr w:rsidR="00E77C2D" w:rsidRPr="00E77C2D" w:rsidTr="005F7765">
        <w:tc>
          <w:tcPr>
            <w:tcW w:w="3969" w:type="dxa"/>
            <w:vMerge/>
            <w:tcBorders>
              <w:top w:val="single" w:sz="4" w:space="0" w:color="auto"/>
              <w:bottom w:val="single" w:sz="4" w:space="0" w:color="auto"/>
              <w:right w:val="single" w:sz="4" w:space="0" w:color="auto"/>
            </w:tcBorders>
          </w:tcPr>
          <w:p w:rsidR="005F7765" w:rsidRPr="00E77C2D" w:rsidRDefault="005F7765" w:rsidP="005F7765">
            <w:pPr>
              <w:pStyle w:val="affffd"/>
              <w:ind w:firstLine="0"/>
            </w:pPr>
          </w:p>
        </w:tc>
        <w:tc>
          <w:tcPr>
            <w:tcW w:w="2896" w:type="dxa"/>
            <w:tcBorders>
              <w:top w:val="single" w:sz="4" w:space="0" w:color="auto"/>
              <w:left w:val="single" w:sz="4" w:space="0" w:color="auto"/>
              <w:bottom w:val="single" w:sz="4" w:space="0" w:color="auto"/>
              <w:right w:val="single" w:sz="4" w:space="0" w:color="auto"/>
            </w:tcBorders>
            <w:vAlign w:val="center"/>
          </w:tcPr>
          <w:p w:rsidR="005F7765" w:rsidRPr="00E77C2D" w:rsidRDefault="005F7765" w:rsidP="005F7765">
            <w:pPr>
              <w:pStyle w:val="affffd"/>
              <w:ind w:firstLine="0"/>
              <w:jc w:val="center"/>
            </w:pPr>
            <w:r w:rsidRPr="00E77C2D">
              <w:t>территории зеленых насаждений и водоемов</w:t>
            </w:r>
          </w:p>
        </w:tc>
        <w:tc>
          <w:tcPr>
            <w:tcW w:w="2916" w:type="dxa"/>
            <w:tcBorders>
              <w:top w:val="single" w:sz="4" w:space="0" w:color="auto"/>
              <w:left w:val="single" w:sz="4" w:space="0" w:color="auto"/>
              <w:bottom w:val="single" w:sz="4" w:space="0" w:color="auto"/>
            </w:tcBorders>
            <w:vAlign w:val="center"/>
          </w:tcPr>
          <w:p w:rsidR="005F7765" w:rsidRPr="00E77C2D" w:rsidRDefault="005F7765" w:rsidP="005F7765">
            <w:pPr>
              <w:pStyle w:val="affffd"/>
              <w:ind w:firstLine="0"/>
              <w:jc w:val="center"/>
            </w:pPr>
            <w:r w:rsidRPr="00E77C2D">
              <w:t>аллеи, дорожки, площадки, малые формы</w:t>
            </w:r>
          </w:p>
        </w:tc>
      </w:tr>
      <w:tr w:rsidR="00E77C2D" w:rsidRPr="00E77C2D" w:rsidTr="005F7765">
        <w:tc>
          <w:tcPr>
            <w:tcW w:w="3969" w:type="dxa"/>
            <w:tcBorders>
              <w:top w:val="single" w:sz="4" w:space="0" w:color="auto"/>
              <w:bottom w:val="single" w:sz="4" w:space="0" w:color="auto"/>
              <w:right w:val="single" w:sz="4" w:space="0" w:color="auto"/>
            </w:tcBorders>
          </w:tcPr>
          <w:p w:rsidR="005F7765" w:rsidRPr="00E77C2D" w:rsidRDefault="005F7765" w:rsidP="005F7765">
            <w:pPr>
              <w:pStyle w:val="affffff1"/>
              <w:ind w:firstLine="0"/>
            </w:pPr>
            <w:r w:rsidRPr="00E77C2D">
              <w:t>На городских улицах и площадях</w:t>
            </w:r>
          </w:p>
        </w:tc>
        <w:tc>
          <w:tcPr>
            <w:tcW w:w="2896" w:type="dxa"/>
            <w:tcBorders>
              <w:top w:val="single" w:sz="4" w:space="0" w:color="auto"/>
              <w:left w:val="single" w:sz="4" w:space="0" w:color="auto"/>
              <w:bottom w:val="single" w:sz="4" w:space="0" w:color="auto"/>
              <w:right w:val="single" w:sz="4" w:space="0" w:color="auto"/>
            </w:tcBorders>
            <w:vAlign w:val="center"/>
          </w:tcPr>
          <w:p w:rsidR="005F7765" w:rsidRPr="00E77C2D" w:rsidRDefault="005F7765" w:rsidP="005F7765">
            <w:pPr>
              <w:pStyle w:val="affffd"/>
              <w:ind w:firstLine="0"/>
              <w:jc w:val="center"/>
            </w:pPr>
            <w:r w:rsidRPr="00E77C2D">
              <w:t>60 - 75</w:t>
            </w:r>
          </w:p>
        </w:tc>
        <w:tc>
          <w:tcPr>
            <w:tcW w:w="2916" w:type="dxa"/>
            <w:tcBorders>
              <w:top w:val="single" w:sz="4" w:space="0" w:color="auto"/>
              <w:left w:val="single" w:sz="4" w:space="0" w:color="auto"/>
              <w:bottom w:val="single" w:sz="4" w:space="0" w:color="auto"/>
            </w:tcBorders>
            <w:vAlign w:val="center"/>
          </w:tcPr>
          <w:p w:rsidR="005F7765" w:rsidRPr="00E77C2D" w:rsidRDefault="005F7765" w:rsidP="005F7765">
            <w:pPr>
              <w:pStyle w:val="affffd"/>
              <w:ind w:firstLine="0"/>
              <w:jc w:val="center"/>
            </w:pPr>
            <w:r w:rsidRPr="00E77C2D">
              <w:t>40 - 25</w:t>
            </w:r>
          </w:p>
        </w:tc>
      </w:tr>
      <w:tr w:rsidR="005F7765" w:rsidRPr="00E77C2D" w:rsidTr="005F7765">
        <w:tc>
          <w:tcPr>
            <w:tcW w:w="3969" w:type="dxa"/>
            <w:tcBorders>
              <w:top w:val="single" w:sz="4" w:space="0" w:color="auto"/>
              <w:bottom w:val="single" w:sz="4" w:space="0" w:color="auto"/>
              <w:right w:val="single" w:sz="4" w:space="0" w:color="auto"/>
            </w:tcBorders>
          </w:tcPr>
          <w:p w:rsidR="005F7765" w:rsidRPr="00E77C2D" w:rsidRDefault="005F7765" w:rsidP="005F7765">
            <w:pPr>
              <w:pStyle w:val="affffff1"/>
              <w:ind w:firstLine="0"/>
            </w:pPr>
            <w:r w:rsidRPr="00E77C2D">
              <w:t>В жилых районах, на жилых улицах, между домами, перед отдельными зданиями</w:t>
            </w:r>
          </w:p>
        </w:tc>
        <w:tc>
          <w:tcPr>
            <w:tcW w:w="2896" w:type="dxa"/>
            <w:tcBorders>
              <w:top w:val="single" w:sz="4" w:space="0" w:color="auto"/>
              <w:left w:val="single" w:sz="4" w:space="0" w:color="auto"/>
              <w:bottom w:val="single" w:sz="4" w:space="0" w:color="auto"/>
              <w:right w:val="single" w:sz="4" w:space="0" w:color="auto"/>
            </w:tcBorders>
            <w:vAlign w:val="center"/>
          </w:tcPr>
          <w:p w:rsidR="005F7765" w:rsidRPr="00E77C2D" w:rsidRDefault="005F7765" w:rsidP="005F7765">
            <w:pPr>
              <w:pStyle w:val="affffd"/>
              <w:ind w:firstLine="0"/>
              <w:jc w:val="center"/>
            </w:pPr>
            <w:r w:rsidRPr="00E77C2D">
              <w:t>70 - 80</w:t>
            </w:r>
          </w:p>
        </w:tc>
        <w:tc>
          <w:tcPr>
            <w:tcW w:w="2916" w:type="dxa"/>
            <w:tcBorders>
              <w:top w:val="single" w:sz="4" w:space="0" w:color="auto"/>
              <w:left w:val="single" w:sz="4" w:space="0" w:color="auto"/>
              <w:bottom w:val="single" w:sz="4" w:space="0" w:color="auto"/>
            </w:tcBorders>
            <w:vAlign w:val="center"/>
          </w:tcPr>
          <w:p w:rsidR="005F7765" w:rsidRPr="00E77C2D" w:rsidRDefault="005F7765" w:rsidP="005F7765">
            <w:pPr>
              <w:pStyle w:val="affffd"/>
              <w:ind w:firstLine="0"/>
              <w:jc w:val="center"/>
            </w:pPr>
            <w:r w:rsidRPr="00E77C2D">
              <w:t>30 - 20</w:t>
            </w:r>
          </w:p>
        </w:tc>
      </w:tr>
    </w:tbl>
    <w:p w:rsidR="005F7765" w:rsidRPr="00E77C2D" w:rsidRDefault="005F7765" w:rsidP="005F7765">
      <w:pPr>
        <w:spacing w:line="240" w:lineRule="auto"/>
        <w:rPr>
          <w:sz w:val="24"/>
          <w:szCs w:val="24"/>
        </w:rPr>
      </w:pPr>
    </w:p>
    <w:p w:rsidR="005F7765" w:rsidRPr="00E77C2D" w:rsidRDefault="005F7765" w:rsidP="005F7765">
      <w:pPr>
        <w:spacing w:line="240" w:lineRule="auto"/>
        <w:ind w:firstLine="698"/>
        <w:jc w:val="right"/>
        <w:rPr>
          <w:sz w:val="24"/>
          <w:szCs w:val="24"/>
        </w:rPr>
      </w:pPr>
      <w:bookmarkStart w:id="50" w:name="sub_550"/>
      <w:r w:rsidRPr="00E77C2D">
        <w:rPr>
          <w:rStyle w:val="afffb"/>
          <w:color w:val="auto"/>
          <w:sz w:val="24"/>
          <w:szCs w:val="24"/>
        </w:rPr>
        <w:t>Таблица 31</w:t>
      </w:r>
    </w:p>
    <w:bookmarkEnd w:id="50"/>
    <w:p w:rsidR="005F7765" w:rsidRPr="00E77C2D" w:rsidRDefault="005F7765" w:rsidP="005F776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2100"/>
        <w:gridCol w:w="1960"/>
      </w:tblGrid>
      <w:tr w:rsidR="00E77C2D" w:rsidRPr="00E77C2D" w:rsidTr="005F7765">
        <w:tc>
          <w:tcPr>
            <w:tcW w:w="5670" w:type="dxa"/>
            <w:vMerge w:val="restart"/>
            <w:tcBorders>
              <w:top w:val="single" w:sz="4" w:space="0" w:color="auto"/>
              <w:bottom w:val="single" w:sz="4" w:space="0" w:color="auto"/>
              <w:right w:val="single" w:sz="4" w:space="0" w:color="auto"/>
            </w:tcBorders>
          </w:tcPr>
          <w:p w:rsidR="005F7765" w:rsidRPr="00E77C2D" w:rsidRDefault="005F7765" w:rsidP="005F7765">
            <w:pPr>
              <w:pStyle w:val="affffd"/>
              <w:ind w:firstLine="0"/>
              <w:jc w:val="center"/>
            </w:pPr>
            <w:r w:rsidRPr="00E77C2D">
              <w:t>Здание, сооружение</w:t>
            </w:r>
          </w:p>
        </w:tc>
        <w:tc>
          <w:tcPr>
            <w:tcW w:w="4060" w:type="dxa"/>
            <w:gridSpan w:val="2"/>
            <w:tcBorders>
              <w:top w:val="single" w:sz="4" w:space="0" w:color="auto"/>
              <w:left w:val="single" w:sz="4" w:space="0" w:color="auto"/>
              <w:bottom w:val="single" w:sz="4" w:space="0" w:color="auto"/>
            </w:tcBorders>
          </w:tcPr>
          <w:p w:rsidR="005F7765" w:rsidRPr="00E77C2D" w:rsidRDefault="005F7765" w:rsidP="005F7765">
            <w:pPr>
              <w:pStyle w:val="affffd"/>
              <w:ind w:firstLine="0"/>
              <w:jc w:val="center"/>
            </w:pPr>
            <w:r w:rsidRPr="00E77C2D">
              <w:t>Расстояние (м) от здания, сооружения, объекта до оси</w:t>
            </w:r>
          </w:p>
        </w:tc>
      </w:tr>
      <w:tr w:rsidR="00E77C2D" w:rsidRPr="00E77C2D" w:rsidTr="005F7765">
        <w:tc>
          <w:tcPr>
            <w:tcW w:w="5670" w:type="dxa"/>
            <w:vMerge/>
            <w:tcBorders>
              <w:top w:val="single" w:sz="4" w:space="0" w:color="auto"/>
              <w:bottom w:val="single" w:sz="4" w:space="0" w:color="auto"/>
              <w:right w:val="single" w:sz="4" w:space="0" w:color="auto"/>
            </w:tcBorders>
          </w:tcPr>
          <w:p w:rsidR="005F7765" w:rsidRPr="00E77C2D" w:rsidRDefault="005F7765" w:rsidP="005F7765">
            <w:pPr>
              <w:pStyle w:val="affffd"/>
              <w:ind w:firstLine="0"/>
            </w:pPr>
          </w:p>
        </w:tc>
        <w:tc>
          <w:tcPr>
            <w:tcW w:w="2100" w:type="dxa"/>
            <w:tcBorders>
              <w:top w:val="single" w:sz="4" w:space="0" w:color="auto"/>
              <w:left w:val="single" w:sz="4" w:space="0" w:color="auto"/>
              <w:bottom w:val="single" w:sz="4" w:space="0" w:color="auto"/>
              <w:right w:val="single" w:sz="4" w:space="0" w:color="auto"/>
            </w:tcBorders>
          </w:tcPr>
          <w:p w:rsidR="005F7765" w:rsidRPr="00E77C2D" w:rsidRDefault="005F7765" w:rsidP="005F7765">
            <w:pPr>
              <w:pStyle w:val="affffd"/>
              <w:ind w:firstLine="0"/>
              <w:jc w:val="center"/>
            </w:pPr>
            <w:r w:rsidRPr="00E77C2D">
              <w:t>ствола дерева</w:t>
            </w:r>
          </w:p>
        </w:tc>
        <w:tc>
          <w:tcPr>
            <w:tcW w:w="1960" w:type="dxa"/>
            <w:tcBorders>
              <w:top w:val="single" w:sz="4" w:space="0" w:color="auto"/>
              <w:left w:val="single" w:sz="4" w:space="0" w:color="auto"/>
              <w:bottom w:val="single" w:sz="4" w:space="0" w:color="auto"/>
            </w:tcBorders>
          </w:tcPr>
          <w:p w:rsidR="005F7765" w:rsidRPr="00E77C2D" w:rsidRDefault="005F7765" w:rsidP="005F7765">
            <w:pPr>
              <w:pStyle w:val="affffd"/>
              <w:ind w:firstLine="0"/>
              <w:jc w:val="center"/>
            </w:pPr>
            <w:r w:rsidRPr="00E77C2D">
              <w:t>кустарника</w:t>
            </w:r>
          </w:p>
        </w:tc>
      </w:tr>
      <w:tr w:rsidR="00E77C2D" w:rsidRPr="00E77C2D" w:rsidTr="005F7765">
        <w:tc>
          <w:tcPr>
            <w:tcW w:w="5670" w:type="dxa"/>
            <w:tcBorders>
              <w:top w:val="single" w:sz="4" w:space="0" w:color="auto"/>
              <w:bottom w:val="nil"/>
              <w:right w:val="single" w:sz="4" w:space="0" w:color="auto"/>
            </w:tcBorders>
          </w:tcPr>
          <w:p w:rsidR="005F7765" w:rsidRPr="00E77C2D" w:rsidRDefault="005F7765" w:rsidP="005F7765">
            <w:pPr>
              <w:pStyle w:val="affffff1"/>
              <w:ind w:firstLine="0"/>
            </w:pPr>
            <w:r w:rsidRPr="00E77C2D">
              <w:t>Наружная стена здания и сооружения</w:t>
            </w:r>
          </w:p>
        </w:tc>
        <w:tc>
          <w:tcPr>
            <w:tcW w:w="2100" w:type="dxa"/>
            <w:tcBorders>
              <w:top w:val="single" w:sz="4" w:space="0" w:color="auto"/>
              <w:left w:val="single" w:sz="4" w:space="0" w:color="auto"/>
              <w:bottom w:val="nil"/>
              <w:right w:val="single" w:sz="4" w:space="0" w:color="auto"/>
            </w:tcBorders>
          </w:tcPr>
          <w:p w:rsidR="005F7765" w:rsidRPr="00E77C2D" w:rsidRDefault="005F7765" w:rsidP="005F7765">
            <w:pPr>
              <w:pStyle w:val="affffd"/>
              <w:ind w:firstLine="0"/>
              <w:jc w:val="center"/>
            </w:pPr>
            <w:r w:rsidRPr="00E77C2D">
              <w:t>5,0</w:t>
            </w:r>
          </w:p>
        </w:tc>
        <w:tc>
          <w:tcPr>
            <w:tcW w:w="1960" w:type="dxa"/>
            <w:tcBorders>
              <w:top w:val="single" w:sz="4" w:space="0" w:color="auto"/>
              <w:left w:val="single" w:sz="4" w:space="0" w:color="auto"/>
              <w:bottom w:val="nil"/>
            </w:tcBorders>
          </w:tcPr>
          <w:p w:rsidR="005F7765" w:rsidRPr="00E77C2D" w:rsidRDefault="005F7765" w:rsidP="005F7765">
            <w:pPr>
              <w:pStyle w:val="affffd"/>
              <w:ind w:firstLine="0"/>
              <w:jc w:val="center"/>
            </w:pPr>
            <w:r w:rsidRPr="00E77C2D">
              <w:t>1,5</w:t>
            </w:r>
          </w:p>
        </w:tc>
      </w:tr>
      <w:tr w:rsidR="00E77C2D" w:rsidRPr="00E77C2D" w:rsidTr="005F7765">
        <w:tc>
          <w:tcPr>
            <w:tcW w:w="5670" w:type="dxa"/>
            <w:tcBorders>
              <w:top w:val="nil"/>
              <w:bottom w:val="nil"/>
              <w:right w:val="single" w:sz="4" w:space="0" w:color="auto"/>
            </w:tcBorders>
          </w:tcPr>
          <w:p w:rsidR="005F7765" w:rsidRPr="00E77C2D" w:rsidRDefault="005F7765" w:rsidP="005F7765">
            <w:pPr>
              <w:pStyle w:val="affffff1"/>
              <w:ind w:firstLine="0"/>
            </w:pPr>
            <w:r w:rsidRPr="00E77C2D">
              <w:t>Край тротуара и садовой дорожки</w:t>
            </w:r>
          </w:p>
        </w:tc>
        <w:tc>
          <w:tcPr>
            <w:tcW w:w="2100" w:type="dxa"/>
            <w:tcBorders>
              <w:top w:val="nil"/>
              <w:left w:val="single" w:sz="4" w:space="0" w:color="auto"/>
              <w:bottom w:val="nil"/>
              <w:right w:val="single" w:sz="4" w:space="0" w:color="auto"/>
            </w:tcBorders>
          </w:tcPr>
          <w:p w:rsidR="005F7765" w:rsidRPr="00E77C2D" w:rsidRDefault="005F7765" w:rsidP="005F7765">
            <w:pPr>
              <w:pStyle w:val="affffd"/>
              <w:ind w:firstLine="0"/>
              <w:jc w:val="center"/>
            </w:pPr>
            <w:r w:rsidRPr="00E77C2D">
              <w:t>0,7</w:t>
            </w:r>
          </w:p>
        </w:tc>
        <w:tc>
          <w:tcPr>
            <w:tcW w:w="1960" w:type="dxa"/>
            <w:tcBorders>
              <w:top w:val="nil"/>
              <w:left w:val="single" w:sz="4" w:space="0" w:color="auto"/>
              <w:bottom w:val="nil"/>
            </w:tcBorders>
          </w:tcPr>
          <w:p w:rsidR="005F7765" w:rsidRPr="00E77C2D" w:rsidRDefault="005F7765" w:rsidP="005F7765">
            <w:pPr>
              <w:pStyle w:val="affffd"/>
              <w:ind w:firstLine="0"/>
              <w:jc w:val="center"/>
            </w:pPr>
            <w:r w:rsidRPr="00E77C2D">
              <w:t>0,5</w:t>
            </w:r>
          </w:p>
        </w:tc>
      </w:tr>
      <w:tr w:rsidR="00E77C2D" w:rsidRPr="00E77C2D" w:rsidTr="005F7765">
        <w:tc>
          <w:tcPr>
            <w:tcW w:w="5670" w:type="dxa"/>
            <w:tcBorders>
              <w:top w:val="nil"/>
              <w:bottom w:val="nil"/>
              <w:right w:val="single" w:sz="4" w:space="0" w:color="auto"/>
            </w:tcBorders>
          </w:tcPr>
          <w:p w:rsidR="005F7765" w:rsidRPr="00E77C2D" w:rsidRDefault="005F7765" w:rsidP="005F7765">
            <w:pPr>
              <w:pStyle w:val="affffff1"/>
              <w:ind w:firstLine="0"/>
            </w:pPr>
            <w:r w:rsidRPr="00E77C2D">
              <w:t>Край проезжей части улиц, кромка укрепленной полосы обочины дороги или бровка канавы</w:t>
            </w:r>
          </w:p>
        </w:tc>
        <w:tc>
          <w:tcPr>
            <w:tcW w:w="2100" w:type="dxa"/>
            <w:tcBorders>
              <w:top w:val="nil"/>
              <w:left w:val="single" w:sz="4" w:space="0" w:color="auto"/>
              <w:bottom w:val="nil"/>
              <w:right w:val="single" w:sz="4" w:space="0" w:color="auto"/>
            </w:tcBorders>
          </w:tcPr>
          <w:p w:rsidR="005F7765" w:rsidRPr="00E77C2D" w:rsidRDefault="005F7765" w:rsidP="005F7765">
            <w:pPr>
              <w:pStyle w:val="affffd"/>
              <w:ind w:firstLine="0"/>
              <w:jc w:val="center"/>
            </w:pPr>
            <w:r w:rsidRPr="00E77C2D">
              <w:t>2,0</w:t>
            </w:r>
          </w:p>
        </w:tc>
        <w:tc>
          <w:tcPr>
            <w:tcW w:w="1960" w:type="dxa"/>
            <w:tcBorders>
              <w:top w:val="nil"/>
              <w:left w:val="single" w:sz="4" w:space="0" w:color="auto"/>
              <w:bottom w:val="nil"/>
            </w:tcBorders>
          </w:tcPr>
          <w:p w:rsidR="005F7765" w:rsidRPr="00E77C2D" w:rsidRDefault="005F7765" w:rsidP="005F7765">
            <w:pPr>
              <w:pStyle w:val="affffd"/>
              <w:ind w:firstLine="0"/>
              <w:jc w:val="center"/>
            </w:pPr>
            <w:r w:rsidRPr="00E77C2D">
              <w:t>1,0</w:t>
            </w:r>
          </w:p>
        </w:tc>
      </w:tr>
      <w:tr w:rsidR="00E77C2D" w:rsidRPr="00E77C2D" w:rsidTr="005F7765">
        <w:tc>
          <w:tcPr>
            <w:tcW w:w="5670" w:type="dxa"/>
            <w:tcBorders>
              <w:top w:val="nil"/>
              <w:bottom w:val="nil"/>
              <w:right w:val="single" w:sz="4" w:space="0" w:color="auto"/>
            </w:tcBorders>
          </w:tcPr>
          <w:p w:rsidR="005F7765" w:rsidRPr="00E77C2D" w:rsidRDefault="005F7765" w:rsidP="005F7765">
            <w:pPr>
              <w:pStyle w:val="affffff1"/>
              <w:ind w:firstLine="0"/>
            </w:pPr>
            <w:r w:rsidRPr="00E77C2D">
              <w:t>Мачта и опора осветительной сети, мостовая опора и эстакада</w:t>
            </w:r>
          </w:p>
        </w:tc>
        <w:tc>
          <w:tcPr>
            <w:tcW w:w="2100" w:type="dxa"/>
            <w:tcBorders>
              <w:top w:val="nil"/>
              <w:left w:val="single" w:sz="4" w:space="0" w:color="auto"/>
              <w:bottom w:val="nil"/>
              <w:right w:val="single" w:sz="4" w:space="0" w:color="auto"/>
            </w:tcBorders>
          </w:tcPr>
          <w:p w:rsidR="005F7765" w:rsidRPr="00E77C2D" w:rsidRDefault="005F7765" w:rsidP="005F7765">
            <w:pPr>
              <w:pStyle w:val="affffd"/>
              <w:ind w:firstLine="0"/>
              <w:jc w:val="center"/>
            </w:pPr>
            <w:r w:rsidRPr="00E77C2D">
              <w:t>4,0</w:t>
            </w:r>
          </w:p>
        </w:tc>
        <w:tc>
          <w:tcPr>
            <w:tcW w:w="1960" w:type="dxa"/>
            <w:tcBorders>
              <w:top w:val="nil"/>
              <w:left w:val="single" w:sz="4" w:space="0" w:color="auto"/>
              <w:bottom w:val="nil"/>
            </w:tcBorders>
          </w:tcPr>
          <w:p w:rsidR="005F7765" w:rsidRPr="00E77C2D" w:rsidRDefault="005F7765" w:rsidP="005F7765">
            <w:pPr>
              <w:pStyle w:val="affffd"/>
              <w:ind w:firstLine="0"/>
              <w:jc w:val="center"/>
            </w:pPr>
            <w:r w:rsidRPr="00E77C2D">
              <w:t>-</w:t>
            </w:r>
          </w:p>
        </w:tc>
      </w:tr>
      <w:tr w:rsidR="00E77C2D" w:rsidRPr="00E77C2D" w:rsidTr="005F7765">
        <w:tc>
          <w:tcPr>
            <w:tcW w:w="5670" w:type="dxa"/>
            <w:tcBorders>
              <w:top w:val="nil"/>
              <w:bottom w:val="nil"/>
              <w:right w:val="single" w:sz="4" w:space="0" w:color="auto"/>
            </w:tcBorders>
          </w:tcPr>
          <w:p w:rsidR="005F7765" w:rsidRPr="00E77C2D" w:rsidRDefault="005F7765" w:rsidP="005F7765">
            <w:pPr>
              <w:pStyle w:val="affffff1"/>
              <w:ind w:firstLine="0"/>
            </w:pPr>
            <w:r w:rsidRPr="00E77C2D">
              <w:t>Подошва откоса, террасы и другие</w:t>
            </w:r>
          </w:p>
        </w:tc>
        <w:tc>
          <w:tcPr>
            <w:tcW w:w="2100" w:type="dxa"/>
            <w:tcBorders>
              <w:top w:val="nil"/>
              <w:left w:val="single" w:sz="4" w:space="0" w:color="auto"/>
              <w:bottom w:val="nil"/>
              <w:right w:val="single" w:sz="4" w:space="0" w:color="auto"/>
            </w:tcBorders>
          </w:tcPr>
          <w:p w:rsidR="005F7765" w:rsidRPr="00E77C2D" w:rsidRDefault="005F7765" w:rsidP="005F7765">
            <w:pPr>
              <w:pStyle w:val="affffd"/>
              <w:ind w:firstLine="0"/>
              <w:jc w:val="center"/>
            </w:pPr>
            <w:r w:rsidRPr="00E77C2D">
              <w:t>1,0</w:t>
            </w:r>
          </w:p>
        </w:tc>
        <w:tc>
          <w:tcPr>
            <w:tcW w:w="1960" w:type="dxa"/>
            <w:tcBorders>
              <w:top w:val="nil"/>
              <w:left w:val="single" w:sz="4" w:space="0" w:color="auto"/>
              <w:bottom w:val="nil"/>
            </w:tcBorders>
          </w:tcPr>
          <w:p w:rsidR="005F7765" w:rsidRPr="00E77C2D" w:rsidRDefault="005F7765" w:rsidP="005F7765">
            <w:pPr>
              <w:pStyle w:val="affffd"/>
              <w:ind w:firstLine="0"/>
              <w:jc w:val="center"/>
            </w:pPr>
            <w:r w:rsidRPr="00E77C2D">
              <w:t>0,5</w:t>
            </w:r>
          </w:p>
        </w:tc>
      </w:tr>
      <w:tr w:rsidR="00E77C2D" w:rsidRPr="00E77C2D" w:rsidTr="005F7765">
        <w:tc>
          <w:tcPr>
            <w:tcW w:w="5670" w:type="dxa"/>
            <w:tcBorders>
              <w:top w:val="nil"/>
              <w:bottom w:val="nil"/>
              <w:right w:val="single" w:sz="4" w:space="0" w:color="auto"/>
            </w:tcBorders>
          </w:tcPr>
          <w:p w:rsidR="005F7765" w:rsidRPr="00E77C2D" w:rsidRDefault="005F7765" w:rsidP="005F7765">
            <w:pPr>
              <w:pStyle w:val="affffff1"/>
              <w:ind w:firstLine="0"/>
            </w:pPr>
            <w:r w:rsidRPr="00E77C2D">
              <w:t>Подошва или внутренняя грань подпорной стенки</w:t>
            </w:r>
          </w:p>
          <w:p w:rsidR="005F7765" w:rsidRPr="00E77C2D" w:rsidRDefault="005F7765" w:rsidP="005F7765">
            <w:pPr>
              <w:pStyle w:val="affffff1"/>
              <w:ind w:firstLine="0"/>
            </w:pPr>
            <w:r w:rsidRPr="00E77C2D">
              <w:t>Подземные сети:</w:t>
            </w:r>
          </w:p>
        </w:tc>
        <w:tc>
          <w:tcPr>
            <w:tcW w:w="2100" w:type="dxa"/>
            <w:tcBorders>
              <w:top w:val="nil"/>
              <w:left w:val="single" w:sz="4" w:space="0" w:color="auto"/>
              <w:bottom w:val="nil"/>
              <w:right w:val="single" w:sz="4" w:space="0" w:color="auto"/>
            </w:tcBorders>
          </w:tcPr>
          <w:p w:rsidR="005F7765" w:rsidRPr="00E77C2D" w:rsidRDefault="005F7765" w:rsidP="005F7765">
            <w:pPr>
              <w:pStyle w:val="affffd"/>
              <w:ind w:firstLine="0"/>
              <w:jc w:val="center"/>
            </w:pPr>
            <w:r w:rsidRPr="00E77C2D">
              <w:t>3,0</w:t>
            </w:r>
          </w:p>
        </w:tc>
        <w:tc>
          <w:tcPr>
            <w:tcW w:w="1960" w:type="dxa"/>
            <w:tcBorders>
              <w:top w:val="nil"/>
              <w:left w:val="single" w:sz="4" w:space="0" w:color="auto"/>
              <w:bottom w:val="nil"/>
            </w:tcBorders>
          </w:tcPr>
          <w:p w:rsidR="005F7765" w:rsidRPr="00E77C2D" w:rsidRDefault="005F7765" w:rsidP="005F7765">
            <w:pPr>
              <w:pStyle w:val="affffd"/>
              <w:ind w:firstLine="0"/>
              <w:jc w:val="center"/>
            </w:pPr>
            <w:r w:rsidRPr="00E77C2D">
              <w:t>1,0</w:t>
            </w:r>
          </w:p>
        </w:tc>
      </w:tr>
      <w:tr w:rsidR="00E77C2D" w:rsidRPr="00E77C2D" w:rsidTr="005F7765">
        <w:tc>
          <w:tcPr>
            <w:tcW w:w="5670" w:type="dxa"/>
            <w:tcBorders>
              <w:top w:val="nil"/>
              <w:bottom w:val="nil"/>
              <w:right w:val="single" w:sz="4" w:space="0" w:color="auto"/>
            </w:tcBorders>
          </w:tcPr>
          <w:p w:rsidR="005F7765" w:rsidRPr="00E77C2D" w:rsidRDefault="005F7765" w:rsidP="005F7765">
            <w:pPr>
              <w:pStyle w:val="affffff1"/>
              <w:ind w:firstLine="0"/>
            </w:pPr>
            <w:r w:rsidRPr="00E77C2D">
              <w:t>газопровод, канализация</w:t>
            </w:r>
          </w:p>
        </w:tc>
        <w:tc>
          <w:tcPr>
            <w:tcW w:w="2100" w:type="dxa"/>
            <w:tcBorders>
              <w:top w:val="nil"/>
              <w:left w:val="single" w:sz="4" w:space="0" w:color="auto"/>
              <w:bottom w:val="nil"/>
              <w:right w:val="single" w:sz="4" w:space="0" w:color="auto"/>
            </w:tcBorders>
          </w:tcPr>
          <w:p w:rsidR="005F7765" w:rsidRPr="00E77C2D" w:rsidRDefault="005F7765" w:rsidP="005F7765">
            <w:pPr>
              <w:pStyle w:val="affffd"/>
              <w:ind w:firstLine="0"/>
              <w:jc w:val="center"/>
            </w:pPr>
            <w:r w:rsidRPr="00E77C2D">
              <w:t>1,5</w:t>
            </w:r>
          </w:p>
        </w:tc>
        <w:tc>
          <w:tcPr>
            <w:tcW w:w="1960" w:type="dxa"/>
            <w:tcBorders>
              <w:top w:val="nil"/>
              <w:left w:val="single" w:sz="4" w:space="0" w:color="auto"/>
              <w:bottom w:val="nil"/>
            </w:tcBorders>
          </w:tcPr>
          <w:p w:rsidR="005F7765" w:rsidRPr="00E77C2D" w:rsidRDefault="005F7765" w:rsidP="005F7765">
            <w:pPr>
              <w:pStyle w:val="affffd"/>
              <w:ind w:firstLine="0"/>
              <w:jc w:val="center"/>
            </w:pPr>
            <w:r w:rsidRPr="00E77C2D">
              <w:t>-</w:t>
            </w:r>
          </w:p>
        </w:tc>
      </w:tr>
      <w:tr w:rsidR="00E77C2D" w:rsidRPr="00E77C2D" w:rsidTr="005F7765">
        <w:tc>
          <w:tcPr>
            <w:tcW w:w="5670" w:type="dxa"/>
            <w:tcBorders>
              <w:top w:val="nil"/>
              <w:bottom w:val="nil"/>
              <w:right w:val="single" w:sz="4" w:space="0" w:color="auto"/>
            </w:tcBorders>
          </w:tcPr>
          <w:p w:rsidR="005F7765" w:rsidRPr="00E77C2D" w:rsidRDefault="005F7765" w:rsidP="005F7765">
            <w:pPr>
              <w:pStyle w:val="affffff1"/>
              <w:ind w:firstLine="0"/>
            </w:pPr>
            <w:r w:rsidRPr="00E77C2D">
              <w:t xml:space="preserve">тепловая сеть (стенка канала, тоннеля или оболочка при </w:t>
            </w:r>
            <w:proofErr w:type="spellStart"/>
            <w:r w:rsidRPr="00E77C2D">
              <w:t>бесканальной</w:t>
            </w:r>
            <w:proofErr w:type="spellEnd"/>
            <w:r w:rsidRPr="00E77C2D">
              <w:t xml:space="preserve"> прокладке)</w:t>
            </w:r>
          </w:p>
        </w:tc>
        <w:tc>
          <w:tcPr>
            <w:tcW w:w="2100" w:type="dxa"/>
            <w:tcBorders>
              <w:top w:val="nil"/>
              <w:left w:val="single" w:sz="4" w:space="0" w:color="auto"/>
              <w:bottom w:val="nil"/>
              <w:right w:val="single" w:sz="4" w:space="0" w:color="auto"/>
            </w:tcBorders>
          </w:tcPr>
          <w:p w:rsidR="005F7765" w:rsidRPr="00E77C2D" w:rsidRDefault="005F7765" w:rsidP="005F7765">
            <w:pPr>
              <w:pStyle w:val="affffd"/>
              <w:ind w:firstLine="0"/>
              <w:jc w:val="center"/>
            </w:pPr>
            <w:r w:rsidRPr="00E77C2D">
              <w:t>2,0</w:t>
            </w:r>
          </w:p>
        </w:tc>
        <w:tc>
          <w:tcPr>
            <w:tcW w:w="1960" w:type="dxa"/>
            <w:tcBorders>
              <w:top w:val="nil"/>
              <w:left w:val="single" w:sz="4" w:space="0" w:color="auto"/>
              <w:bottom w:val="nil"/>
            </w:tcBorders>
          </w:tcPr>
          <w:p w:rsidR="005F7765" w:rsidRPr="00E77C2D" w:rsidRDefault="005F7765" w:rsidP="005F7765">
            <w:pPr>
              <w:pStyle w:val="affffd"/>
              <w:ind w:firstLine="0"/>
              <w:jc w:val="center"/>
            </w:pPr>
            <w:r w:rsidRPr="00E77C2D">
              <w:t>1,0</w:t>
            </w:r>
          </w:p>
        </w:tc>
      </w:tr>
      <w:tr w:rsidR="00E77C2D" w:rsidRPr="00E77C2D" w:rsidTr="005F7765">
        <w:tc>
          <w:tcPr>
            <w:tcW w:w="5670" w:type="dxa"/>
            <w:tcBorders>
              <w:top w:val="nil"/>
              <w:bottom w:val="nil"/>
              <w:right w:val="single" w:sz="4" w:space="0" w:color="auto"/>
            </w:tcBorders>
          </w:tcPr>
          <w:p w:rsidR="005F7765" w:rsidRPr="00E77C2D" w:rsidRDefault="005F7765" w:rsidP="005F7765">
            <w:pPr>
              <w:pStyle w:val="affffff1"/>
              <w:ind w:firstLine="0"/>
            </w:pPr>
            <w:r w:rsidRPr="00E77C2D">
              <w:t>водопровод, дренаж</w:t>
            </w:r>
          </w:p>
        </w:tc>
        <w:tc>
          <w:tcPr>
            <w:tcW w:w="2100" w:type="dxa"/>
            <w:tcBorders>
              <w:top w:val="nil"/>
              <w:left w:val="single" w:sz="4" w:space="0" w:color="auto"/>
              <w:bottom w:val="nil"/>
              <w:right w:val="single" w:sz="4" w:space="0" w:color="auto"/>
            </w:tcBorders>
          </w:tcPr>
          <w:p w:rsidR="005F7765" w:rsidRPr="00E77C2D" w:rsidRDefault="005F7765" w:rsidP="005F7765">
            <w:pPr>
              <w:pStyle w:val="affffd"/>
              <w:ind w:firstLine="0"/>
              <w:jc w:val="center"/>
            </w:pPr>
            <w:r w:rsidRPr="00E77C2D">
              <w:t>2,0</w:t>
            </w:r>
          </w:p>
        </w:tc>
        <w:tc>
          <w:tcPr>
            <w:tcW w:w="1960" w:type="dxa"/>
            <w:tcBorders>
              <w:top w:val="nil"/>
              <w:left w:val="single" w:sz="4" w:space="0" w:color="auto"/>
              <w:bottom w:val="nil"/>
            </w:tcBorders>
          </w:tcPr>
          <w:p w:rsidR="005F7765" w:rsidRPr="00E77C2D" w:rsidRDefault="005F7765" w:rsidP="005F7765">
            <w:pPr>
              <w:pStyle w:val="affffd"/>
              <w:ind w:firstLine="0"/>
              <w:jc w:val="center"/>
            </w:pPr>
            <w:r w:rsidRPr="00E77C2D">
              <w:t>-</w:t>
            </w:r>
          </w:p>
        </w:tc>
      </w:tr>
      <w:tr w:rsidR="005F7765" w:rsidRPr="00E77C2D" w:rsidTr="005F7765">
        <w:tc>
          <w:tcPr>
            <w:tcW w:w="5670" w:type="dxa"/>
            <w:tcBorders>
              <w:top w:val="nil"/>
              <w:bottom w:val="single" w:sz="4" w:space="0" w:color="auto"/>
              <w:right w:val="single" w:sz="4" w:space="0" w:color="auto"/>
            </w:tcBorders>
          </w:tcPr>
          <w:p w:rsidR="005F7765" w:rsidRPr="00E77C2D" w:rsidRDefault="005F7765" w:rsidP="005F7765">
            <w:pPr>
              <w:pStyle w:val="affffff1"/>
              <w:ind w:firstLine="0"/>
            </w:pPr>
            <w:r w:rsidRPr="00E77C2D">
              <w:t>силовой кабель и кабель связи</w:t>
            </w:r>
          </w:p>
        </w:tc>
        <w:tc>
          <w:tcPr>
            <w:tcW w:w="2100" w:type="dxa"/>
            <w:tcBorders>
              <w:top w:val="nil"/>
              <w:left w:val="single" w:sz="4" w:space="0" w:color="auto"/>
              <w:bottom w:val="single" w:sz="4" w:space="0" w:color="auto"/>
              <w:right w:val="single" w:sz="4" w:space="0" w:color="auto"/>
            </w:tcBorders>
          </w:tcPr>
          <w:p w:rsidR="005F7765" w:rsidRPr="00E77C2D" w:rsidRDefault="005F7765" w:rsidP="005F7765">
            <w:pPr>
              <w:pStyle w:val="affffd"/>
              <w:ind w:firstLine="0"/>
              <w:jc w:val="center"/>
            </w:pPr>
            <w:r w:rsidRPr="00E77C2D">
              <w:t>2,0</w:t>
            </w:r>
          </w:p>
        </w:tc>
        <w:tc>
          <w:tcPr>
            <w:tcW w:w="1960" w:type="dxa"/>
            <w:tcBorders>
              <w:top w:val="nil"/>
              <w:left w:val="single" w:sz="4" w:space="0" w:color="auto"/>
              <w:bottom w:val="single" w:sz="4" w:space="0" w:color="auto"/>
            </w:tcBorders>
          </w:tcPr>
          <w:p w:rsidR="005F7765" w:rsidRPr="00E77C2D" w:rsidRDefault="005F7765" w:rsidP="005F7765">
            <w:pPr>
              <w:pStyle w:val="affffd"/>
              <w:ind w:firstLine="0"/>
              <w:jc w:val="center"/>
            </w:pPr>
            <w:r w:rsidRPr="00E77C2D">
              <w:t>0,7</w:t>
            </w:r>
          </w:p>
        </w:tc>
      </w:tr>
    </w:tbl>
    <w:p w:rsidR="005F7765" w:rsidRPr="00E77C2D" w:rsidRDefault="005F7765" w:rsidP="005F7765">
      <w:pPr>
        <w:spacing w:line="240" w:lineRule="auto"/>
        <w:rPr>
          <w:sz w:val="24"/>
          <w:szCs w:val="24"/>
        </w:rPr>
      </w:pPr>
    </w:p>
    <w:p w:rsidR="005F7765" w:rsidRPr="00E77C2D" w:rsidRDefault="005F7765" w:rsidP="005F7765">
      <w:pPr>
        <w:spacing w:line="240" w:lineRule="auto"/>
        <w:rPr>
          <w:sz w:val="24"/>
          <w:szCs w:val="24"/>
        </w:rPr>
      </w:pPr>
      <w:r w:rsidRPr="00E77C2D">
        <w:rPr>
          <w:rStyle w:val="afffb"/>
          <w:color w:val="auto"/>
          <w:sz w:val="24"/>
          <w:szCs w:val="24"/>
        </w:rPr>
        <w:t>Примечания.</w:t>
      </w:r>
    </w:p>
    <w:p w:rsidR="005F7765" w:rsidRPr="00E77C2D" w:rsidRDefault="005F7765" w:rsidP="005F7765">
      <w:pPr>
        <w:spacing w:line="240" w:lineRule="auto"/>
        <w:rPr>
          <w:sz w:val="24"/>
          <w:szCs w:val="24"/>
        </w:rPr>
      </w:pPr>
      <w:r w:rsidRPr="00E77C2D">
        <w:rPr>
          <w:sz w:val="24"/>
          <w:szCs w:val="24"/>
        </w:rPr>
        <w:t>1. Приведенные нормы относятся к деревьям с диаметром кроны не более 5 м и должны быть увеличены для деревьев с кроной большего диаметра.</w:t>
      </w:r>
    </w:p>
    <w:p w:rsidR="005F7765" w:rsidRPr="00E77C2D" w:rsidRDefault="005F7765" w:rsidP="005F7765">
      <w:pPr>
        <w:spacing w:line="240" w:lineRule="auto"/>
        <w:rPr>
          <w:sz w:val="24"/>
          <w:szCs w:val="24"/>
        </w:rPr>
      </w:pPr>
      <w:r w:rsidRPr="00E77C2D">
        <w:rPr>
          <w:sz w:val="24"/>
          <w:szCs w:val="24"/>
        </w:rPr>
        <w:t>2. Деревья, высаживаемые у зданий, не должны препятствовать инсоляции и освещенности жилых и общественных помещений.</w:t>
      </w:r>
    </w:p>
    <w:p w:rsidR="005F7765" w:rsidRPr="00E77C2D" w:rsidRDefault="005F7765" w:rsidP="00397FB4">
      <w:pPr>
        <w:spacing w:line="240" w:lineRule="auto"/>
        <w:rPr>
          <w:sz w:val="24"/>
          <w:szCs w:val="24"/>
        </w:rPr>
      </w:pPr>
      <w:r w:rsidRPr="00E77C2D">
        <w:rPr>
          <w:sz w:val="24"/>
          <w:szCs w:val="24"/>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C60210" w:rsidRDefault="00C60210" w:rsidP="004B75D7">
      <w:pPr>
        <w:spacing w:line="240" w:lineRule="auto"/>
        <w:ind w:firstLine="698"/>
        <w:jc w:val="right"/>
        <w:rPr>
          <w:rStyle w:val="afffb"/>
          <w:color w:val="auto"/>
          <w:sz w:val="24"/>
          <w:szCs w:val="24"/>
        </w:rPr>
      </w:pPr>
      <w:bookmarkStart w:id="51" w:name="sub_590"/>
    </w:p>
    <w:p w:rsidR="004B75D7" w:rsidRPr="00E77C2D" w:rsidRDefault="004B75D7" w:rsidP="004B75D7">
      <w:pPr>
        <w:spacing w:line="240" w:lineRule="auto"/>
        <w:ind w:firstLine="698"/>
        <w:jc w:val="right"/>
        <w:rPr>
          <w:sz w:val="24"/>
          <w:szCs w:val="24"/>
        </w:rPr>
      </w:pPr>
      <w:r w:rsidRPr="00E77C2D">
        <w:rPr>
          <w:rStyle w:val="afffb"/>
          <w:color w:val="auto"/>
          <w:sz w:val="24"/>
          <w:szCs w:val="24"/>
        </w:rPr>
        <w:t>Таблица 36</w:t>
      </w:r>
    </w:p>
    <w:bookmarkEnd w:id="51"/>
    <w:p w:rsidR="004B75D7" w:rsidRPr="00E77C2D" w:rsidRDefault="004B75D7" w:rsidP="004B75D7">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768"/>
        <w:gridCol w:w="2693"/>
      </w:tblGrid>
      <w:tr w:rsidR="00E77C2D" w:rsidRPr="00E77C2D" w:rsidTr="004B75D7">
        <w:tc>
          <w:tcPr>
            <w:tcW w:w="3640" w:type="dxa"/>
            <w:vMerge w:val="restart"/>
            <w:tcBorders>
              <w:top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Производительность очистных сооружений канализации, тыс. куб. м/</w:t>
            </w:r>
            <w:proofErr w:type="spellStart"/>
            <w:r w:rsidRPr="00E77C2D">
              <w:t>сут</w:t>
            </w:r>
            <w:proofErr w:type="spellEnd"/>
            <w:r w:rsidRPr="00E77C2D">
              <w:t>.</w:t>
            </w:r>
          </w:p>
        </w:tc>
        <w:tc>
          <w:tcPr>
            <w:tcW w:w="6141" w:type="dxa"/>
            <w:gridSpan w:val="3"/>
            <w:tcBorders>
              <w:top w:val="single" w:sz="4" w:space="0" w:color="auto"/>
              <w:left w:val="single" w:sz="4" w:space="0" w:color="auto"/>
              <w:bottom w:val="single" w:sz="4" w:space="0" w:color="auto"/>
            </w:tcBorders>
          </w:tcPr>
          <w:p w:rsidR="004B75D7" w:rsidRPr="00E77C2D" w:rsidRDefault="004B75D7" w:rsidP="004B75D7">
            <w:pPr>
              <w:pStyle w:val="affffd"/>
              <w:ind w:firstLine="0"/>
              <w:jc w:val="center"/>
            </w:pPr>
            <w:r w:rsidRPr="00E77C2D">
              <w:t>Размер земельного участка, га</w:t>
            </w:r>
          </w:p>
        </w:tc>
      </w:tr>
      <w:tr w:rsidR="00E77C2D" w:rsidRPr="00E77C2D" w:rsidTr="004B75D7">
        <w:tc>
          <w:tcPr>
            <w:tcW w:w="3640" w:type="dxa"/>
            <w:vMerge/>
            <w:tcBorders>
              <w:top w:val="single" w:sz="4" w:space="0" w:color="auto"/>
              <w:bottom w:val="single" w:sz="4" w:space="0" w:color="auto"/>
              <w:right w:val="single" w:sz="4" w:space="0" w:color="auto"/>
            </w:tcBorders>
          </w:tcPr>
          <w:p w:rsidR="004B75D7" w:rsidRPr="00E77C2D" w:rsidRDefault="004B75D7" w:rsidP="004B75D7">
            <w:pPr>
              <w:pStyle w:val="affffd"/>
              <w:ind w:firstLine="0"/>
            </w:pPr>
          </w:p>
        </w:tc>
        <w:tc>
          <w:tcPr>
            <w:tcW w:w="1680" w:type="dxa"/>
            <w:tcBorders>
              <w:top w:val="single" w:sz="4" w:space="0" w:color="auto"/>
              <w:left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очистных сооружений</w:t>
            </w:r>
          </w:p>
        </w:tc>
        <w:tc>
          <w:tcPr>
            <w:tcW w:w="1768" w:type="dxa"/>
            <w:tcBorders>
              <w:top w:val="single" w:sz="4" w:space="0" w:color="auto"/>
              <w:left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иловых площадок</w:t>
            </w:r>
          </w:p>
        </w:tc>
        <w:tc>
          <w:tcPr>
            <w:tcW w:w="2693" w:type="dxa"/>
            <w:tcBorders>
              <w:top w:val="single" w:sz="4" w:space="0" w:color="auto"/>
              <w:left w:val="single" w:sz="4" w:space="0" w:color="auto"/>
              <w:bottom w:val="single" w:sz="4" w:space="0" w:color="auto"/>
            </w:tcBorders>
          </w:tcPr>
          <w:p w:rsidR="004B75D7" w:rsidRPr="00E77C2D" w:rsidRDefault="004B75D7" w:rsidP="004B75D7">
            <w:pPr>
              <w:pStyle w:val="affffd"/>
              <w:ind w:firstLine="0"/>
              <w:jc w:val="center"/>
            </w:pPr>
            <w:r w:rsidRPr="00E77C2D">
              <w:t>биологических прудов глубокой очистки сточных вод</w:t>
            </w:r>
          </w:p>
        </w:tc>
      </w:tr>
      <w:tr w:rsidR="00E77C2D" w:rsidRPr="00E77C2D" w:rsidTr="004B75D7">
        <w:tc>
          <w:tcPr>
            <w:tcW w:w="3640" w:type="dxa"/>
            <w:tcBorders>
              <w:top w:val="single" w:sz="4" w:space="0" w:color="auto"/>
              <w:bottom w:val="nil"/>
              <w:right w:val="single" w:sz="4" w:space="0" w:color="auto"/>
            </w:tcBorders>
          </w:tcPr>
          <w:p w:rsidR="004B75D7" w:rsidRPr="00E77C2D" w:rsidRDefault="004B75D7" w:rsidP="004B75D7">
            <w:pPr>
              <w:pStyle w:val="affffff1"/>
              <w:ind w:firstLine="0"/>
            </w:pPr>
            <w:r w:rsidRPr="00E77C2D">
              <w:t>до 0,7</w:t>
            </w:r>
          </w:p>
        </w:tc>
        <w:tc>
          <w:tcPr>
            <w:tcW w:w="1680" w:type="dxa"/>
            <w:tcBorders>
              <w:top w:val="single" w:sz="4" w:space="0" w:color="auto"/>
              <w:left w:val="single" w:sz="4" w:space="0" w:color="auto"/>
              <w:bottom w:val="nil"/>
              <w:right w:val="single" w:sz="4" w:space="0" w:color="auto"/>
            </w:tcBorders>
          </w:tcPr>
          <w:p w:rsidR="004B75D7" w:rsidRPr="00E77C2D" w:rsidRDefault="004B75D7" w:rsidP="004B75D7">
            <w:pPr>
              <w:pStyle w:val="affffd"/>
              <w:ind w:firstLine="0"/>
              <w:jc w:val="center"/>
            </w:pPr>
            <w:r w:rsidRPr="00E77C2D">
              <w:t>0,5</w:t>
            </w:r>
          </w:p>
        </w:tc>
        <w:tc>
          <w:tcPr>
            <w:tcW w:w="1768" w:type="dxa"/>
            <w:tcBorders>
              <w:top w:val="single" w:sz="4" w:space="0" w:color="auto"/>
              <w:left w:val="single" w:sz="4" w:space="0" w:color="auto"/>
              <w:bottom w:val="nil"/>
              <w:right w:val="single" w:sz="4" w:space="0" w:color="auto"/>
            </w:tcBorders>
          </w:tcPr>
          <w:p w:rsidR="004B75D7" w:rsidRPr="00E77C2D" w:rsidRDefault="004B75D7" w:rsidP="004B75D7">
            <w:pPr>
              <w:pStyle w:val="affffd"/>
              <w:ind w:firstLine="0"/>
              <w:jc w:val="center"/>
            </w:pPr>
            <w:r w:rsidRPr="00E77C2D">
              <w:t>0,2</w:t>
            </w:r>
          </w:p>
        </w:tc>
        <w:tc>
          <w:tcPr>
            <w:tcW w:w="2693" w:type="dxa"/>
            <w:tcBorders>
              <w:top w:val="single" w:sz="4" w:space="0" w:color="auto"/>
              <w:left w:val="single" w:sz="4" w:space="0" w:color="auto"/>
              <w:bottom w:val="nil"/>
            </w:tcBorders>
          </w:tcPr>
          <w:p w:rsidR="004B75D7" w:rsidRPr="00E77C2D" w:rsidRDefault="004B75D7" w:rsidP="004B75D7">
            <w:pPr>
              <w:pStyle w:val="affffd"/>
              <w:ind w:firstLine="0"/>
              <w:jc w:val="center"/>
            </w:pPr>
            <w:r w:rsidRPr="00E77C2D">
              <w:t>-</w:t>
            </w:r>
          </w:p>
        </w:tc>
      </w:tr>
      <w:tr w:rsidR="00E77C2D" w:rsidRPr="00E77C2D" w:rsidTr="004B75D7">
        <w:tc>
          <w:tcPr>
            <w:tcW w:w="3640" w:type="dxa"/>
            <w:tcBorders>
              <w:top w:val="nil"/>
              <w:bottom w:val="nil"/>
              <w:right w:val="single" w:sz="4" w:space="0" w:color="auto"/>
            </w:tcBorders>
          </w:tcPr>
          <w:p w:rsidR="004B75D7" w:rsidRPr="00E77C2D" w:rsidRDefault="004B75D7" w:rsidP="004B75D7">
            <w:pPr>
              <w:pStyle w:val="affffff1"/>
              <w:ind w:firstLine="0"/>
            </w:pPr>
            <w:r w:rsidRPr="00E77C2D">
              <w:t>свыше 0,7 до 17</w:t>
            </w:r>
          </w:p>
        </w:tc>
        <w:tc>
          <w:tcPr>
            <w:tcW w:w="168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4</w:t>
            </w:r>
          </w:p>
        </w:tc>
        <w:tc>
          <w:tcPr>
            <w:tcW w:w="1768"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3</w:t>
            </w:r>
          </w:p>
        </w:tc>
        <w:tc>
          <w:tcPr>
            <w:tcW w:w="2693" w:type="dxa"/>
            <w:tcBorders>
              <w:top w:val="nil"/>
              <w:left w:val="single" w:sz="4" w:space="0" w:color="auto"/>
              <w:bottom w:val="nil"/>
            </w:tcBorders>
          </w:tcPr>
          <w:p w:rsidR="004B75D7" w:rsidRPr="00E77C2D" w:rsidRDefault="004B75D7" w:rsidP="004B75D7">
            <w:pPr>
              <w:pStyle w:val="affffd"/>
              <w:ind w:firstLine="0"/>
              <w:jc w:val="center"/>
            </w:pPr>
            <w:r w:rsidRPr="00E77C2D">
              <w:t>3</w:t>
            </w:r>
          </w:p>
        </w:tc>
      </w:tr>
      <w:tr w:rsidR="00E77C2D" w:rsidRPr="00E77C2D" w:rsidTr="004B75D7">
        <w:tc>
          <w:tcPr>
            <w:tcW w:w="3640" w:type="dxa"/>
            <w:tcBorders>
              <w:top w:val="nil"/>
              <w:bottom w:val="nil"/>
              <w:right w:val="single" w:sz="4" w:space="0" w:color="auto"/>
            </w:tcBorders>
          </w:tcPr>
          <w:p w:rsidR="004B75D7" w:rsidRPr="00E77C2D" w:rsidRDefault="004B75D7" w:rsidP="004B75D7">
            <w:pPr>
              <w:pStyle w:val="affffff1"/>
              <w:ind w:firstLine="0"/>
            </w:pPr>
            <w:r w:rsidRPr="00E77C2D">
              <w:t>свыше 17 до 40</w:t>
            </w:r>
          </w:p>
        </w:tc>
        <w:tc>
          <w:tcPr>
            <w:tcW w:w="168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6</w:t>
            </w:r>
          </w:p>
        </w:tc>
        <w:tc>
          <w:tcPr>
            <w:tcW w:w="1768"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9</w:t>
            </w:r>
          </w:p>
        </w:tc>
        <w:tc>
          <w:tcPr>
            <w:tcW w:w="2693" w:type="dxa"/>
            <w:tcBorders>
              <w:top w:val="nil"/>
              <w:left w:val="single" w:sz="4" w:space="0" w:color="auto"/>
              <w:bottom w:val="nil"/>
            </w:tcBorders>
          </w:tcPr>
          <w:p w:rsidR="004B75D7" w:rsidRPr="00E77C2D" w:rsidRDefault="004B75D7" w:rsidP="004B75D7">
            <w:pPr>
              <w:pStyle w:val="affffd"/>
              <w:ind w:firstLine="0"/>
              <w:jc w:val="center"/>
            </w:pPr>
            <w:r w:rsidRPr="00E77C2D">
              <w:t>6</w:t>
            </w:r>
          </w:p>
        </w:tc>
      </w:tr>
      <w:tr w:rsidR="00E77C2D" w:rsidRPr="00E77C2D" w:rsidTr="004B75D7">
        <w:tc>
          <w:tcPr>
            <w:tcW w:w="3640" w:type="dxa"/>
            <w:tcBorders>
              <w:top w:val="nil"/>
              <w:bottom w:val="nil"/>
              <w:right w:val="single" w:sz="4" w:space="0" w:color="auto"/>
            </w:tcBorders>
          </w:tcPr>
          <w:p w:rsidR="004B75D7" w:rsidRPr="00E77C2D" w:rsidRDefault="004B75D7" w:rsidP="004B75D7">
            <w:pPr>
              <w:pStyle w:val="affffff1"/>
              <w:ind w:firstLine="0"/>
            </w:pPr>
            <w:r w:rsidRPr="00E77C2D">
              <w:t>свыше 40 до 130</w:t>
            </w:r>
          </w:p>
        </w:tc>
        <w:tc>
          <w:tcPr>
            <w:tcW w:w="168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12</w:t>
            </w:r>
          </w:p>
        </w:tc>
        <w:tc>
          <w:tcPr>
            <w:tcW w:w="1768"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25</w:t>
            </w:r>
          </w:p>
        </w:tc>
        <w:tc>
          <w:tcPr>
            <w:tcW w:w="2693" w:type="dxa"/>
            <w:tcBorders>
              <w:top w:val="nil"/>
              <w:left w:val="single" w:sz="4" w:space="0" w:color="auto"/>
              <w:bottom w:val="nil"/>
            </w:tcBorders>
          </w:tcPr>
          <w:p w:rsidR="004B75D7" w:rsidRPr="00E77C2D" w:rsidRDefault="004B75D7" w:rsidP="004B75D7">
            <w:pPr>
              <w:pStyle w:val="affffd"/>
              <w:ind w:firstLine="0"/>
              <w:jc w:val="center"/>
            </w:pPr>
            <w:r w:rsidRPr="00E77C2D">
              <w:t>20</w:t>
            </w:r>
          </w:p>
        </w:tc>
      </w:tr>
      <w:tr w:rsidR="00E77C2D" w:rsidRPr="00E77C2D" w:rsidTr="004B75D7">
        <w:tc>
          <w:tcPr>
            <w:tcW w:w="3640" w:type="dxa"/>
            <w:tcBorders>
              <w:top w:val="nil"/>
              <w:bottom w:val="nil"/>
              <w:right w:val="single" w:sz="4" w:space="0" w:color="auto"/>
            </w:tcBorders>
          </w:tcPr>
          <w:p w:rsidR="004B75D7" w:rsidRPr="00E77C2D" w:rsidRDefault="004B75D7" w:rsidP="004B75D7">
            <w:pPr>
              <w:pStyle w:val="affffff1"/>
              <w:ind w:firstLine="0"/>
            </w:pPr>
            <w:r w:rsidRPr="00E77C2D">
              <w:t>свыше 130 до 175</w:t>
            </w:r>
          </w:p>
        </w:tc>
        <w:tc>
          <w:tcPr>
            <w:tcW w:w="168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14</w:t>
            </w:r>
          </w:p>
        </w:tc>
        <w:tc>
          <w:tcPr>
            <w:tcW w:w="1768"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30</w:t>
            </w:r>
          </w:p>
        </w:tc>
        <w:tc>
          <w:tcPr>
            <w:tcW w:w="2693" w:type="dxa"/>
            <w:tcBorders>
              <w:top w:val="nil"/>
              <w:left w:val="single" w:sz="4" w:space="0" w:color="auto"/>
              <w:bottom w:val="nil"/>
            </w:tcBorders>
          </w:tcPr>
          <w:p w:rsidR="004B75D7" w:rsidRPr="00E77C2D" w:rsidRDefault="004B75D7" w:rsidP="004B75D7">
            <w:pPr>
              <w:pStyle w:val="affffd"/>
              <w:ind w:firstLine="0"/>
              <w:jc w:val="center"/>
            </w:pPr>
            <w:r w:rsidRPr="00E77C2D">
              <w:t>30</w:t>
            </w:r>
          </w:p>
        </w:tc>
      </w:tr>
      <w:tr w:rsidR="004B75D7" w:rsidRPr="00E77C2D" w:rsidTr="004B75D7">
        <w:tc>
          <w:tcPr>
            <w:tcW w:w="3640" w:type="dxa"/>
            <w:tcBorders>
              <w:top w:val="nil"/>
              <w:bottom w:val="single" w:sz="4" w:space="0" w:color="auto"/>
              <w:right w:val="single" w:sz="4" w:space="0" w:color="auto"/>
            </w:tcBorders>
          </w:tcPr>
          <w:p w:rsidR="004B75D7" w:rsidRPr="00E77C2D" w:rsidRDefault="004B75D7" w:rsidP="004B75D7">
            <w:pPr>
              <w:pStyle w:val="affffff1"/>
              <w:ind w:firstLine="0"/>
            </w:pPr>
            <w:r w:rsidRPr="00E77C2D">
              <w:t>свыше 175 до 280</w:t>
            </w:r>
          </w:p>
        </w:tc>
        <w:tc>
          <w:tcPr>
            <w:tcW w:w="1680" w:type="dxa"/>
            <w:tcBorders>
              <w:top w:val="nil"/>
              <w:left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18</w:t>
            </w:r>
          </w:p>
        </w:tc>
        <w:tc>
          <w:tcPr>
            <w:tcW w:w="1768" w:type="dxa"/>
            <w:tcBorders>
              <w:top w:val="nil"/>
              <w:left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55</w:t>
            </w:r>
          </w:p>
        </w:tc>
        <w:tc>
          <w:tcPr>
            <w:tcW w:w="2693" w:type="dxa"/>
            <w:tcBorders>
              <w:top w:val="nil"/>
              <w:left w:val="single" w:sz="4" w:space="0" w:color="auto"/>
              <w:bottom w:val="single" w:sz="4" w:space="0" w:color="auto"/>
            </w:tcBorders>
          </w:tcPr>
          <w:p w:rsidR="004B75D7" w:rsidRPr="00E77C2D" w:rsidRDefault="004B75D7" w:rsidP="004B75D7">
            <w:pPr>
              <w:pStyle w:val="affffd"/>
              <w:ind w:firstLine="0"/>
              <w:jc w:val="center"/>
            </w:pPr>
            <w:r w:rsidRPr="00E77C2D">
              <w:t>-</w:t>
            </w:r>
          </w:p>
        </w:tc>
      </w:tr>
    </w:tbl>
    <w:p w:rsidR="004B75D7" w:rsidRPr="00E77C2D" w:rsidRDefault="004B75D7" w:rsidP="004B75D7">
      <w:pPr>
        <w:spacing w:line="240" w:lineRule="auto"/>
        <w:rPr>
          <w:sz w:val="24"/>
          <w:szCs w:val="24"/>
        </w:rPr>
      </w:pPr>
    </w:p>
    <w:p w:rsidR="004B75D7" w:rsidRPr="00E77C2D" w:rsidRDefault="004B75D7" w:rsidP="00397FB4">
      <w:pPr>
        <w:spacing w:line="240" w:lineRule="auto"/>
        <w:rPr>
          <w:sz w:val="24"/>
          <w:szCs w:val="24"/>
        </w:rPr>
      </w:pPr>
      <w:r w:rsidRPr="00E77C2D">
        <w:rPr>
          <w:rStyle w:val="afffb"/>
          <w:color w:val="auto"/>
          <w:sz w:val="24"/>
          <w:szCs w:val="24"/>
        </w:rPr>
        <w:t>Примечание</w:t>
      </w:r>
      <w:r w:rsidRPr="00E77C2D">
        <w:rPr>
          <w:sz w:val="24"/>
          <w:szCs w:val="24"/>
        </w:rPr>
        <w:t>. Размеры земельных участков очистных сооружений производительностью свыше 280 тыс. куб. м/</w:t>
      </w:r>
      <w:proofErr w:type="spellStart"/>
      <w:r w:rsidRPr="00E77C2D">
        <w:rPr>
          <w:sz w:val="24"/>
          <w:szCs w:val="24"/>
        </w:rPr>
        <w:t>сут</w:t>
      </w:r>
      <w:proofErr w:type="spellEnd"/>
      <w:r w:rsidRPr="00E77C2D">
        <w:rPr>
          <w:sz w:val="24"/>
          <w:szCs w:val="24"/>
        </w:rPr>
        <w:t>. следует принимать по проектам, разработанным при согласовании с органами санитарно-эпидемиологического и экологического надзора.</w:t>
      </w:r>
    </w:p>
    <w:p w:rsidR="005D77C7" w:rsidRPr="00E77C2D" w:rsidRDefault="005D77C7" w:rsidP="00397FB4">
      <w:pPr>
        <w:spacing w:line="240" w:lineRule="auto"/>
        <w:rPr>
          <w:sz w:val="24"/>
          <w:szCs w:val="24"/>
        </w:rPr>
      </w:pPr>
    </w:p>
    <w:p w:rsidR="004B75D7" w:rsidRPr="00E77C2D" w:rsidRDefault="004B75D7" w:rsidP="004B75D7">
      <w:pPr>
        <w:spacing w:line="240" w:lineRule="auto"/>
        <w:ind w:firstLine="698"/>
        <w:jc w:val="right"/>
        <w:rPr>
          <w:sz w:val="24"/>
          <w:szCs w:val="24"/>
        </w:rPr>
      </w:pPr>
      <w:r w:rsidRPr="00E77C2D">
        <w:rPr>
          <w:rStyle w:val="afffb"/>
          <w:color w:val="auto"/>
          <w:sz w:val="24"/>
          <w:szCs w:val="24"/>
        </w:rPr>
        <w:t>Таблица 37</w:t>
      </w:r>
    </w:p>
    <w:p w:rsidR="004B75D7" w:rsidRPr="00E77C2D" w:rsidRDefault="004B75D7" w:rsidP="004B75D7">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400"/>
        <w:gridCol w:w="1260"/>
        <w:gridCol w:w="1400"/>
        <w:gridCol w:w="1400"/>
      </w:tblGrid>
      <w:tr w:rsidR="00E77C2D" w:rsidRPr="00E77C2D" w:rsidTr="004B75D7">
        <w:tc>
          <w:tcPr>
            <w:tcW w:w="4395" w:type="dxa"/>
            <w:vMerge w:val="restart"/>
            <w:tcBorders>
              <w:top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rsidR="004B75D7" w:rsidRPr="00E77C2D" w:rsidRDefault="004B75D7" w:rsidP="004B75D7">
            <w:pPr>
              <w:pStyle w:val="affffd"/>
              <w:ind w:firstLine="0"/>
              <w:jc w:val="center"/>
            </w:pPr>
            <w:r w:rsidRPr="00E77C2D">
              <w:t>Расстояние в метрах при расчетной производительности очистных сооружений</w:t>
            </w:r>
          </w:p>
          <w:p w:rsidR="004B75D7" w:rsidRPr="00E77C2D" w:rsidRDefault="004B75D7" w:rsidP="004B75D7">
            <w:pPr>
              <w:pStyle w:val="affffd"/>
              <w:ind w:firstLine="0"/>
              <w:jc w:val="center"/>
            </w:pPr>
            <w:r w:rsidRPr="00E77C2D">
              <w:t xml:space="preserve">(тыс. куб. м </w:t>
            </w:r>
            <w:proofErr w:type="spellStart"/>
            <w:r w:rsidRPr="00E77C2D">
              <w:t>сут</w:t>
            </w:r>
            <w:proofErr w:type="spellEnd"/>
            <w:r w:rsidRPr="00E77C2D">
              <w:t>.)</w:t>
            </w:r>
          </w:p>
        </w:tc>
      </w:tr>
      <w:tr w:rsidR="00E77C2D" w:rsidRPr="00E77C2D" w:rsidTr="004B75D7">
        <w:tc>
          <w:tcPr>
            <w:tcW w:w="4395" w:type="dxa"/>
            <w:vMerge/>
            <w:tcBorders>
              <w:top w:val="single" w:sz="4" w:space="0" w:color="auto"/>
              <w:bottom w:val="single" w:sz="4" w:space="0" w:color="auto"/>
              <w:right w:val="single" w:sz="4" w:space="0" w:color="auto"/>
            </w:tcBorders>
          </w:tcPr>
          <w:p w:rsidR="004B75D7" w:rsidRPr="00E77C2D" w:rsidRDefault="004B75D7" w:rsidP="004B75D7">
            <w:pPr>
              <w:pStyle w:val="affffd"/>
              <w:ind w:firstLine="0"/>
            </w:pPr>
          </w:p>
        </w:tc>
        <w:tc>
          <w:tcPr>
            <w:tcW w:w="1400" w:type="dxa"/>
            <w:tcBorders>
              <w:top w:val="single" w:sz="4" w:space="0" w:color="auto"/>
              <w:left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до 0,2</w:t>
            </w:r>
          </w:p>
        </w:tc>
        <w:tc>
          <w:tcPr>
            <w:tcW w:w="1260" w:type="dxa"/>
            <w:tcBorders>
              <w:top w:val="single" w:sz="4" w:space="0" w:color="auto"/>
              <w:left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более 0,2 до 5,0</w:t>
            </w:r>
          </w:p>
        </w:tc>
        <w:tc>
          <w:tcPr>
            <w:tcW w:w="1400" w:type="dxa"/>
            <w:tcBorders>
              <w:top w:val="single" w:sz="4" w:space="0" w:color="auto"/>
              <w:left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более 5,0 до 50,0</w:t>
            </w:r>
          </w:p>
        </w:tc>
        <w:tc>
          <w:tcPr>
            <w:tcW w:w="1400" w:type="dxa"/>
            <w:tcBorders>
              <w:top w:val="single" w:sz="4" w:space="0" w:color="auto"/>
              <w:left w:val="single" w:sz="4" w:space="0" w:color="auto"/>
              <w:bottom w:val="single" w:sz="4" w:space="0" w:color="auto"/>
            </w:tcBorders>
          </w:tcPr>
          <w:p w:rsidR="004B75D7" w:rsidRPr="00E77C2D" w:rsidRDefault="004B75D7" w:rsidP="004B75D7">
            <w:pPr>
              <w:pStyle w:val="affffd"/>
              <w:ind w:firstLine="0"/>
              <w:jc w:val="center"/>
            </w:pPr>
            <w:r w:rsidRPr="00E77C2D">
              <w:t>более 50,0 до 280</w:t>
            </w:r>
          </w:p>
        </w:tc>
      </w:tr>
      <w:tr w:rsidR="00E77C2D" w:rsidRPr="00E77C2D" w:rsidTr="004B75D7">
        <w:tc>
          <w:tcPr>
            <w:tcW w:w="4395" w:type="dxa"/>
            <w:tcBorders>
              <w:top w:val="single" w:sz="4" w:space="0" w:color="auto"/>
              <w:bottom w:val="nil"/>
              <w:right w:val="single" w:sz="4" w:space="0" w:color="auto"/>
            </w:tcBorders>
          </w:tcPr>
          <w:p w:rsidR="004B75D7" w:rsidRPr="00E77C2D" w:rsidRDefault="004B75D7" w:rsidP="004B75D7">
            <w:pPr>
              <w:pStyle w:val="affffff1"/>
              <w:ind w:firstLine="0"/>
            </w:pPr>
            <w:r w:rsidRPr="00E77C2D">
              <w:lastRenderedPageBreak/>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rsidR="004B75D7" w:rsidRPr="00E77C2D" w:rsidRDefault="004B75D7" w:rsidP="004B75D7">
            <w:pPr>
              <w:pStyle w:val="affffd"/>
              <w:ind w:firstLine="0"/>
              <w:jc w:val="center"/>
            </w:pPr>
            <w:r w:rsidRPr="00E77C2D">
              <w:t>15</w:t>
            </w:r>
          </w:p>
        </w:tc>
        <w:tc>
          <w:tcPr>
            <w:tcW w:w="1260" w:type="dxa"/>
            <w:tcBorders>
              <w:top w:val="single" w:sz="4" w:space="0" w:color="auto"/>
              <w:left w:val="single" w:sz="4" w:space="0" w:color="auto"/>
              <w:bottom w:val="nil"/>
              <w:right w:val="single" w:sz="4" w:space="0" w:color="auto"/>
            </w:tcBorders>
          </w:tcPr>
          <w:p w:rsidR="004B75D7" w:rsidRPr="00E77C2D" w:rsidRDefault="004B75D7" w:rsidP="004B75D7">
            <w:pPr>
              <w:pStyle w:val="affffd"/>
              <w:ind w:firstLine="0"/>
              <w:jc w:val="center"/>
            </w:pPr>
            <w:r w:rsidRPr="00E77C2D">
              <w:t>20</w:t>
            </w:r>
          </w:p>
        </w:tc>
        <w:tc>
          <w:tcPr>
            <w:tcW w:w="1400" w:type="dxa"/>
            <w:tcBorders>
              <w:top w:val="single" w:sz="4" w:space="0" w:color="auto"/>
              <w:left w:val="single" w:sz="4" w:space="0" w:color="auto"/>
              <w:bottom w:val="nil"/>
              <w:right w:val="single" w:sz="4" w:space="0" w:color="auto"/>
            </w:tcBorders>
          </w:tcPr>
          <w:p w:rsidR="004B75D7" w:rsidRPr="00E77C2D" w:rsidRDefault="004B75D7" w:rsidP="004B75D7">
            <w:pPr>
              <w:pStyle w:val="affffd"/>
              <w:ind w:firstLine="0"/>
              <w:jc w:val="center"/>
            </w:pPr>
            <w:r w:rsidRPr="00E77C2D">
              <w:t>20</w:t>
            </w:r>
          </w:p>
        </w:tc>
        <w:tc>
          <w:tcPr>
            <w:tcW w:w="1400" w:type="dxa"/>
            <w:tcBorders>
              <w:top w:val="single" w:sz="4" w:space="0" w:color="auto"/>
              <w:left w:val="single" w:sz="4" w:space="0" w:color="auto"/>
              <w:bottom w:val="nil"/>
            </w:tcBorders>
          </w:tcPr>
          <w:p w:rsidR="004B75D7" w:rsidRPr="00E77C2D" w:rsidRDefault="004B75D7" w:rsidP="004B75D7">
            <w:pPr>
              <w:pStyle w:val="affffd"/>
              <w:ind w:firstLine="0"/>
              <w:jc w:val="center"/>
            </w:pPr>
            <w:r w:rsidRPr="00E77C2D">
              <w:t>30</w:t>
            </w:r>
          </w:p>
        </w:tc>
      </w:tr>
      <w:tr w:rsidR="00E77C2D" w:rsidRPr="00E77C2D" w:rsidTr="004B75D7">
        <w:tc>
          <w:tcPr>
            <w:tcW w:w="4395" w:type="dxa"/>
            <w:tcBorders>
              <w:top w:val="nil"/>
              <w:bottom w:val="nil"/>
              <w:right w:val="single" w:sz="4" w:space="0" w:color="auto"/>
            </w:tcBorders>
          </w:tcPr>
          <w:p w:rsidR="004B75D7" w:rsidRPr="00E77C2D" w:rsidRDefault="004B75D7" w:rsidP="004B75D7">
            <w:pPr>
              <w:pStyle w:val="affffff1"/>
              <w:ind w:firstLine="0"/>
            </w:pPr>
            <w:r w:rsidRPr="00E77C2D">
              <w:t xml:space="preserve">Сооружения для механической и биологической очистки с иловыми площадками для </w:t>
            </w:r>
            <w:proofErr w:type="spellStart"/>
            <w:r w:rsidRPr="00E77C2D">
              <w:t>сброженных</w:t>
            </w:r>
            <w:proofErr w:type="spellEnd"/>
            <w:r w:rsidRPr="00E77C2D">
              <w:t xml:space="preserve"> осадков, а также иловые площадки</w:t>
            </w:r>
          </w:p>
        </w:tc>
        <w:tc>
          <w:tcPr>
            <w:tcW w:w="140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150</w:t>
            </w:r>
          </w:p>
        </w:tc>
        <w:tc>
          <w:tcPr>
            <w:tcW w:w="126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200</w:t>
            </w:r>
          </w:p>
        </w:tc>
        <w:tc>
          <w:tcPr>
            <w:tcW w:w="140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400</w:t>
            </w:r>
          </w:p>
        </w:tc>
        <w:tc>
          <w:tcPr>
            <w:tcW w:w="1400" w:type="dxa"/>
            <w:tcBorders>
              <w:top w:val="nil"/>
              <w:left w:val="single" w:sz="4" w:space="0" w:color="auto"/>
              <w:bottom w:val="nil"/>
            </w:tcBorders>
          </w:tcPr>
          <w:p w:rsidR="004B75D7" w:rsidRPr="00E77C2D" w:rsidRDefault="004B75D7" w:rsidP="004B75D7">
            <w:pPr>
              <w:pStyle w:val="affffd"/>
              <w:ind w:firstLine="0"/>
              <w:jc w:val="center"/>
            </w:pPr>
            <w:r w:rsidRPr="00E77C2D">
              <w:t>500</w:t>
            </w:r>
          </w:p>
        </w:tc>
      </w:tr>
      <w:tr w:rsidR="00E77C2D" w:rsidRPr="00E77C2D" w:rsidTr="004B75D7">
        <w:tc>
          <w:tcPr>
            <w:tcW w:w="4395" w:type="dxa"/>
            <w:tcBorders>
              <w:top w:val="nil"/>
              <w:bottom w:val="nil"/>
              <w:right w:val="single" w:sz="4" w:space="0" w:color="auto"/>
            </w:tcBorders>
          </w:tcPr>
          <w:p w:rsidR="004B75D7" w:rsidRPr="00E77C2D" w:rsidRDefault="004B75D7" w:rsidP="004B75D7">
            <w:pPr>
              <w:pStyle w:val="affffff1"/>
              <w:ind w:firstLine="0"/>
            </w:pPr>
            <w:r w:rsidRPr="00E77C2D">
              <w:t>Сооружения для механической и биологической очистки с термомеханической обработкой осадка в закрытых помещениях</w:t>
            </w:r>
          </w:p>
          <w:p w:rsidR="004B75D7" w:rsidRPr="00E77C2D" w:rsidRDefault="004B75D7" w:rsidP="004B75D7">
            <w:pPr>
              <w:pStyle w:val="affffff1"/>
              <w:ind w:firstLine="0"/>
            </w:pPr>
            <w:r w:rsidRPr="00E77C2D">
              <w:t>Поля:</w:t>
            </w:r>
          </w:p>
        </w:tc>
        <w:tc>
          <w:tcPr>
            <w:tcW w:w="140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100</w:t>
            </w:r>
          </w:p>
        </w:tc>
        <w:tc>
          <w:tcPr>
            <w:tcW w:w="126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150</w:t>
            </w:r>
          </w:p>
        </w:tc>
        <w:tc>
          <w:tcPr>
            <w:tcW w:w="140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300</w:t>
            </w:r>
          </w:p>
        </w:tc>
        <w:tc>
          <w:tcPr>
            <w:tcW w:w="1400" w:type="dxa"/>
            <w:tcBorders>
              <w:top w:val="nil"/>
              <w:left w:val="single" w:sz="4" w:space="0" w:color="auto"/>
              <w:bottom w:val="nil"/>
            </w:tcBorders>
          </w:tcPr>
          <w:p w:rsidR="004B75D7" w:rsidRPr="00E77C2D" w:rsidRDefault="004B75D7" w:rsidP="004B75D7">
            <w:pPr>
              <w:pStyle w:val="affffd"/>
              <w:ind w:firstLine="0"/>
              <w:jc w:val="center"/>
            </w:pPr>
            <w:r w:rsidRPr="00E77C2D">
              <w:t>400</w:t>
            </w:r>
          </w:p>
        </w:tc>
      </w:tr>
      <w:tr w:rsidR="00E77C2D" w:rsidRPr="00E77C2D" w:rsidTr="004B75D7">
        <w:tc>
          <w:tcPr>
            <w:tcW w:w="4395" w:type="dxa"/>
            <w:tcBorders>
              <w:top w:val="nil"/>
              <w:bottom w:val="nil"/>
              <w:right w:val="single" w:sz="4" w:space="0" w:color="auto"/>
            </w:tcBorders>
          </w:tcPr>
          <w:p w:rsidR="004B75D7" w:rsidRPr="00E77C2D" w:rsidRDefault="004B75D7" w:rsidP="004B75D7">
            <w:pPr>
              <w:pStyle w:val="affffff1"/>
              <w:ind w:firstLine="0"/>
            </w:pPr>
            <w:r w:rsidRPr="00E77C2D">
              <w:t>фильтрации</w:t>
            </w:r>
          </w:p>
        </w:tc>
        <w:tc>
          <w:tcPr>
            <w:tcW w:w="140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200</w:t>
            </w:r>
          </w:p>
        </w:tc>
        <w:tc>
          <w:tcPr>
            <w:tcW w:w="126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300</w:t>
            </w:r>
          </w:p>
        </w:tc>
        <w:tc>
          <w:tcPr>
            <w:tcW w:w="140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500</w:t>
            </w:r>
          </w:p>
        </w:tc>
        <w:tc>
          <w:tcPr>
            <w:tcW w:w="1400" w:type="dxa"/>
            <w:tcBorders>
              <w:top w:val="nil"/>
              <w:left w:val="single" w:sz="4" w:space="0" w:color="auto"/>
              <w:bottom w:val="nil"/>
            </w:tcBorders>
          </w:tcPr>
          <w:p w:rsidR="004B75D7" w:rsidRPr="00E77C2D" w:rsidRDefault="004B75D7" w:rsidP="004B75D7">
            <w:pPr>
              <w:pStyle w:val="affffd"/>
              <w:ind w:firstLine="0"/>
              <w:jc w:val="center"/>
            </w:pPr>
            <w:r w:rsidRPr="00E77C2D">
              <w:t>1000</w:t>
            </w:r>
          </w:p>
        </w:tc>
      </w:tr>
      <w:tr w:rsidR="00E77C2D" w:rsidRPr="00E77C2D" w:rsidTr="004B75D7">
        <w:tc>
          <w:tcPr>
            <w:tcW w:w="4395" w:type="dxa"/>
            <w:tcBorders>
              <w:top w:val="nil"/>
              <w:bottom w:val="nil"/>
              <w:right w:val="single" w:sz="4" w:space="0" w:color="auto"/>
            </w:tcBorders>
          </w:tcPr>
          <w:p w:rsidR="004B75D7" w:rsidRPr="00E77C2D" w:rsidRDefault="004B75D7" w:rsidP="004B75D7">
            <w:pPr>
              <w:pStyle w:val="affffff1"/>
              <w:ind w:firstLine="0"/>
            </w:pPr>
            <w:r w:rsidRPr="00E77C2D">
              <w:t>орошения</w:t>
            </w:r>
          </w:p>
        </w:tc>
        <w:tc>
          <w:tcPr>
            <w:tcW w:w="140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150</w:t>
            </w:r>
          </w:p>
        </w:tc>
        <w:tc>
          <w:tcPr>
            <w:tcW w:w="126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200</w:t>
            </w:r>
          </w:p>
        </w:tc>
        <w:tc>
          <w:tcPr>
            <w:tcW w:w="1400" w:type="dxa"/>
            <w:tcBorders>
              <w:top w:val="nil"/>
              <w:left w:val="single" w:sz="4" w:space="0" w:color="auto"/>
              <w:bottom w:val="nil"/>
              <w:right w:val="single" w:sz="4" w:space="0" w:color="auto"/>
            </w:tcBorders>
          </w:tcPr>
          <w:p w:rsidR="004B75D7" w:rsidRPr="00E77C2D" w:rsidRDefault="004B75D7" w:rsidP="004B75D7">
            <w:pPr>
              <w:pStyle w:val="affffd"/>
              <w:ind w:firstLine="0"/>
              <w:jc w:val="center"/>
            </w:pPr>
            <w:r w:rsidRPr="00E77C2D">
              <w:t>400</w:t>
            </w:r>
          </w:p>
        </w:tc>
        <w:tc>
          <w:tcPr>
            <w:tcW w:w="1400" w:type="dxa"/>
            <w:tcBorders>
              <w:top w:val="nil"/>
              <w:left w:val="single" w:sz="4" w:space="0" w:color="auto"/>
              <w:bottom w:val="nil"/>
            </w:tcBorders>
          </w:tcPr>
          <w:p w:rsidR="004B75D7" w:rsidRPr="00E77C2D" w:rsidRDefault="004B75D7" w:rsidP="004B75D7">
            <w:pPr>
              <w:pStyle w:val="affffd"/>
              <w:ind w:firstLine="0"/>
              <w:jc w:val="center"/>
            </w:pPr>
            <w:r w:rsidRPr="00E77C2D">
              <w:t>1000</w:t>
            </w:r>
          </w:p>
        </w:tc>
      </w:tr>
      <w:tr w:rsidR="004B75D7" w:rsidRPr="00E77C2D" w:rsidTr="004B75D7">
        <w:tc>
          <w:tcPr>
            <w:tcW w:w="4395" w:type="dxa"/>
            <w:tcBorders>
              <w:top w:val="nil"/>
              <w:bottom w:val="single" w:sz="4" w:space="0" w:color="auto"/>
              <w:right w:val="single" w:sz="4" w:space="0" w:color="auto"/>
            </w:tcBorders>
          </w:tcPr>
          <w:p w:rsidR="004B75D7" w:rsidRPr="00E77C2D" w:rsidRDefault="004B75D7" w:rsidP="004B75D7">
            <w:pPr>
              <w:pStyle w:val="affffff1"/>
              <w:ind w:firstLine="0"/>
            </w:pPr>
            <w:r w:rsidRPr="00E77C2D">
              <w:t>Биологические пруды</w:t>
            </w:r>
          </w:p>
        </w:tc>
        <w:tc>
          <w:tcPr>
            <w:tcW w:w="1400" w:type="dxa"/>
            <w:tcBorders>
              <w:top w:val="nil"/>
              <w:left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200</w:t>
            </w:r>
          </w:p>
        </w:tc>
        <w:tc>
          <w:tcPr>
            <w:tcW w:w="1260" w:type="dxa"/>
            <w:tcBorders>
              <w:top w:val="nil"/>
              <w:left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200</w:t>
            </w:r>
          </w:p>
        </w:tc>
        <w:tc>
          <w:tcPr>
            <w:tcW w:w="1400" w:type="dxa"/>
            <w:tcBorders>
              <w:top w:val="nil"/>
              <w:left w:val="single" w:sz="4" w:space="0" w:color="auto"/>
              <w:bottom w:val="single" w:sz="4" w:space="0" w:color="auto"/>
              <w:right w:val="single" w:sz="4" w:space="0" w:color="auto"/>
            </w:tcBorders>
          </w:tcPr>
          <w:p w:rsidR="004B75D7" w:rsidRPr="00E77C2D" w:rsidRDefault="004B75D7" w:rsidP="004B75D7">
            <w:pPr>
              <w:pStyle w:val="affffd"/>
              <w:ind w:firstLine="0"/>
              <w:jc w:val="center"/>
            </w:pPr>
            <w:r w:rsidRPr="00E77C2D">
              <w:t>300</w:t>
            </w:r>
          </w:p>
        </w:tc>
        <w:tc>
          <w:tcPr>
            <w:tcW w:w="1400" w:type="dxa"/>
            <w:tcBorders>
              <w:top w:val="nil"/>
              <w:left w:val="single" w:sz="4" w:space="0" w:color="auto"/>
              <w:bottom w:val="single" w:sz="4" w:space="0" w:color="auto"/>
            </w:tcBorders>
          </w:tcPr>
          <w:p w:rsidR="004B75D7" w:rsidRPr="00E77C2D" w:rsidRDefault="004B75D7" w:rsidP="004B75D7">
            <w:pPr>
              <w:pStyle w:val="affffd"/>
              <w:ind w:firstLine="0"/>
              <w:jc w:val="center"/>
            </w:pPr>
            <w:r w:rsidRPr="00E77C2D">
              <w:t>300</w:t>
            </w:r>
          </w:p>
        </w:tc>
      </w:tr>
    </w:tbl>
    <w:p w:rsidR="004B75D7" w:rsidRPr="00E77C2D" w:rsidRDefault="004B75D7" w:rsidP="004B75D7">
      <w:pPr>
        <w:spacing w:line="240" w:lineRule="auto"/>
        <w:rPr>
          <w:sz w:val="24"/>
          <w:szCs w:val="24"/>
        </w:rPr>
      </w:pPr>
    </w:p>
    <w:p w:rsidR="004B75D7" w:rsidRPr="00E77C2D" w:rsidRDefault="004B75D7" w:rsidP="004B75D7">
      <w:pPr>
        <w:spacing w:line="240" w:lineRule="auto"/>
        <w:rPr>
          <w:sz w:val="24"/>
          <w:szCs w:val="24"/>
        </w:rPr>
      </w:pPr>
      <w:r w:rsidRPr="00E77C2D">
        <w:rPr>
          <w:rStyle w:val="afffb"/>
          <w:color w:val="auto"/>
          <w:sz w:val="24"/>
          <w:szCs w:val="24"/>
        </w:rPr>
        <w:t>Примечания.</w:t>
      </w:r>
    </w:p>
    <w:p w:rsidR="004B75D7" w:rsidRPr="00E77C2D" w:rsidRDefault="004B75D7" w:rsidP="004B75D7">
      <w:pPr>
        <w:spacing w:line="240" w:lineRule="auto"/>
        <w:rPr>
          <w:sz w:val="24"/>
          <w:szCs w:val="24"/>
        </w:rPr>
      </w:pPr>
      <w:r w:rsidRPr="00E77C2D">
        <w:rPr>
          <w:sz w:val="24"/>
          <w:szCs w:val="24"/>
        </w:rPr>
        <w:t>1. СЗЗ канализационных очистных сооружений производительностью более 280 тыс. куб. м/</w:t>
      </w:r>
      <w:proofErr w:type="spellStart"/>
      <w:proofErr w:type="gramStart"/>
      <w:r w:rsidRPr="00E77C2D">
        <w:rPr>
          <w:sz w:val="24"/>
          <w:szCs w:val="24"/>
        </w:rPr>
        <w:t>сут</w:t>
      </w:r>
      <w:proofErr w:type="spellEnd"/>
      <w:r w:rsidRPr="00E77C2D">
        <w:rPr>
          <w:sz w:val="24"/>
          <w:szCs w:val="24"/>
        </w:rPr>
        <w:t>.,</w:t>
      </w:r>
      <w:proofErr w:type="gramEnd"/>
      <w:r w:rsidRPr="00E77C2D">
        <w:rPr>
          <w:sz w:val="24"/>
          <w:szCs w:val="24"/>
        </w:rPr>
        <w:t xml:space="preserve">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4B75D7" w:rsidRPr="00E77C2D" w:rsidRDefault="004B75D7" w:rsidP="004B75D7">
      <w:pPr>
        <w:spacing w:line="240" w:lineRule="auto"/>
        <w:rPr>
          <w:sz w:val="24"/>
          <w:szCs w:val="24"/>
        </w:rPr>
      </w:pPr>
      <w:r w:rsidRPr="00E77C2D">
        <w:rPr>
          <w:sz w:val="24"/>
          <w:szCs w:val="24"/>
        </w:rPr>
        <w:t>2. При отсутствии иловых площадок на территории очистных сооружений производительностью свыше 0,2 тыс. куб. м/</w:t>
      </w:r>
      <w:proofErr w:type="spellStart"/>
      <w:r w:rsidRPr="00E77C2D">
        <w:rPr>
          <w:sz w:val="24"/>
          <w:szCs w:val="24"/>
        </w:rPr>
        <w:t>сут</w:t>
      </w:r>
      <w:proofErr w:type="spellEnd"/>
      <w:r w:rsidRPr="00E77C2D">
        <w:rPr>
          <w:sz w:val="24"/>
          <w:szCs w:val="24"/>
        </w:rPr>
        <w:t>. размер зоны следует сокращать на 30 процентов.</w:t>
      </w:r>
    </w:p>
    <w:p w:rsidR="004B75D7" w:rsidRPr="00E77C2D" w:rsidRDefault="004B75D7" w:rsidP="004B75D7">
      <w:pPr>
        <w:spacing w:line="240" w:lineRule="auto"/>
        <w:rPr>
          <w:sz w:val="24"/>
          <w:szCs w:val="24"/>
        </w:rPr>
      </w:pPr>
      <w:r w:rsidRPr="00E77C2D">
        <w:rPr>
          <w:sz w:val="24"/>
          <w:szCs w:val="24"/>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w:t>
      </w:r>
      <w:proofErr w:type="spellStart"/>
      <w:r w:rsidRPr="00E77C2D">
        <w:rPr>
          <w:sz w:val="24"/>
          <w:szCs w:val="24"/>
        </w:rPr>
        <w:t>сут</w:t>
      </w:r>
      <w:proofErr w:type="spellEnd"/>
      <w:r w:rsidRPr="00E77C2D">
        <w:rPr>
          <w:sz w:val="24"/>
          <w:szCs w:val="24"/>
        </w:rPr>
        <w:t>. СЗЗ следует принимать размером 100 м.</w:t>
      </w:r>
    </w:p>
    <w:p w:rsidR="004B75D7" w:rsidRPr="00E77C2D" w:rsidRDefault="004B75D7" w:rsidP="004B75D7">
      <w:pPr>
        <w:spacing w:line="240" w:lineRule="auto"/>
        <w:rPr>
          <w:sz w:val="24"/>
          <w:szCs w:val="24"/>
        </w:rPr>
      </w:pPr>
      <w:r w:rsidRPr="00E77C2D">
        <w:rPr>
          <w:sz w:val="24"/>
          <w:szCs w:val="24"/>
        </w:rPr>
        <w:t>4. Для полей подземной фильтрации пропускной способностью до 15 куб. м/</w:t>
      </w:r>
      <w:proofErr w:type="spellStart"/>
      <w:r w:rsidRPr="00E77C2D">
        <w:rPr>
          <w:sz w:val="24"/>
          <w:szCs w:val="24"/>
        </w:rPr>
        <w:t>сут</w:t>
      </w:r>
      <w:proofErr w:type="spellEnd"/>
      <w:r w:rsidRPr="00E77C2D">
        <w:rPr>
          <w:sz w:val="24"/>
          <w:szCs w:val="24"/>
        </w:rPr>
        <w:t>. СЗЗ следует принимать размером 50 м.</w:t>
      </w:r>
    </w:p>
    <w:p w:rsidR="004B75D7" w:rsidRPr="00E77C2D" w:rsidRDefault="004B75D7" w:rsidP="004B75D7">
      <w:pPr>
        <w:spacing w:line="240" w:lineRule="auto"/>
        <w:rPr>
          <w:sz w:val="24"/>
          <w:szCs w:val="24"/>
        </w:rPr>
      </w:pPr>
      <w:r w:rsidRPr="00E77C2D">
        <w:rPr>
          <w:sz w:val="24"/>
          <w:szCs w:val="24"/>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w:t>
      </w:r>
      <w:proofErr w:type="spellStart"/>
      <w:r w:rsidRPr="00E77C2D">
        <w:rPr>
          <w:sz w:val="24"/>
          <w:szCs w:val="24"/>
        </w:rPr>
        <w:t>сут</w:t>
      </w:r>
      <w:proofErr w:type="spellEnd"/>
      <w:r w:rsidRPr="00E77C2D">
        <w:rPr>
          <w:sz w:val="24"/>
          <w:szCs w:val="24"/>
        </w:rPr>
        <w:t>. - 50 м.</w:t>
      </w:r>
    </w:p>
    <w:p w:rsidR="004B75D7" w:rsidRPr="00E77C2D" w:rsidRDefault="004B75D7" w:rsidP="004B75D7">
      <w:pPr>
        <w:spacing w:line="240" w:lineRule="auto"/>
        <w:rPr>
          <w:sz w:val="24"/>
          <w:szCs w:val="24"/>
        </w:rPr>
      </w:pPr>
      <w:r w:rsidRPr="00E77C2D">
        <w:rPr>
          <w:sz w:val="24"/>
          <w:szCs w:val="24"/>
        </w:rPr>
        <w:t>6. СЗЗ от очистных сооружений поверхностного стока открытого типа до жилой территории следует принимать 100 м, закрытого типа - 50 м.</w:t>
      </w:r>
    </w:p>
    <w:p w:rsidR="004B75D7" w:rsidRPr="00E77C2D" w:rsidRDefault="004B75D7" w:rsidP="00397FB4">
      <w:pPr>
        <w:spacing w:line="240" w:lineRule="auto"/>
        <w:rPr>
          <w:sz w:val="24"/>
          <w:szCs w:val="24"/>
        </w:rPr>
      </w:pPr>
      <w:bookmarkStart w:id="52" w:name="sub_6007"/>
      <w:r w:rsidRPr="00E77C2D">
        <w:rPr>
          <w:sz w:val="24"/>
          <w:szCs w:val="24"/>
        </w:rPr>
        <w:t>7. СЗЗ, указанные в</w:t>
      </w:r>
      <w:r w:rsidR="00397FB4" w:rsidRPr="00E77C2D">
        <w:rPr>
          <w:sz w:val="24"/>
          <w:szCs w:val="24"/>
        </w:rPr>
        <w:t xml:space="preserve"> </w:t>
      </w:r>
      <w:r w:rsidR="00397FB4" w:rsidRPr="00E77C2D">
        <w:rPr>
          <w:sz w:val="24"/>
          <w:szCs w:val="24"/>
          <w:highlight w:val="yellow"/>
        </w:rPr>
        <w:t>таблице 37</w:t>
      </w:r>
      <w:r w:rsidRPr="00E77C2D">
        <w:rPr>
          <w:sz w:val="24"/>
          <w:szCs w:val="24"/>
        </w:rPr>
        <w:t xml:space="preserve"> 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52"/>
    </w:p>
    <w:p w:rsidR="004B75D7" w:rsidRPr="00E77C2D" w:rsidRDefault="004B75D7" w:rsidP="004B75D7">
      <w:pPr>
        <w:spacing w:line="240" w:lineRule="auto"/>
        <w:ind w:firstLine="698"/>
        <w:jc w:val="right"/>
        <w:rPr>
          <w:sz w:val="24"/>
          <w:szCs w:val="24"/>
        </w:rPr>
      </w:pPr>
      <w:bookmarkStart w:id="53" w:name="sub_610"/>
      <w:r w:rsidRPr="00E77C2D">
        <w:rPr>
          <w:rStyle w:val="afffb"/>
          <w:color w:val="auto"/>
          <w:sz w:val="24"/>
          <w:szCs w:val="24"/>
        </w:rPr>
        <w:t>Таблица 38</w:t>
      </w:r>
    </w:p>
    <w:bookmarkEnd w:id="53"/>
    <w:p w:rsidR="004B75D7" w:rsidRPr="00E77C2D" w:rsidRDefault="004B75D7" w:rsidP="004B75D7">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1820"/>
        <w:gridCol w:w="1960"/>
      </w:tblGrid>
      <w:tr w:rsidR="00E77C2D" w:rsidRPr="00E77C2D" w:rsidTr="005D77C7">
        <w:tc>
          <w:tcPr>
            <w:tcW w:w="6096" w:type="dxa"/>
            <w:vMerge w:val="restart"/>
            <w:tcBorders>
              <w:top w:val="single" w:sz="4" w:space="0" w:color="auto"/>
              <w:bottom w:val="single" w:sz="4" w:space="0" w:color="auto"/>
              <w:right w:val="single" w:sz="4" w:space="0" w:color="auto"/>
            </w:tcBorders>
            <w:vAlign w:val="center"/>
          </w:tcPr>
          <w:p w:rsidR="004B75D7" w:rsidRPr="00E77C2D" w:rsidRDefault="004B75D7" w:rsidP="005D77C7">
            <w:pPr>
              <w:pStyle w:val="affffd"/>
              <w:ind w:firstLine="0"/>
              <w:jc w:val="center"/>
            </w:pPr>
            <w:r w:rsidRPr="00E77C2D">
              <w:t>Бытовые отходы</w:t>
            </w:r>
          </w:p>
        </w:tc>
        <w:tc>
          <w:tcPr>
            <w:tcW w:w="3780" w:type="dxa"/>
            <w:gridSpan w:val="2"/>
            <w:tcBorders>
              <w:top w:val="single" w:sz="4" w:space="0" w:color="auto"/>
              <w:left w:val="single" w:sz="4" w:space="0" w:color="auto"/>
              <w:bottom w:val="single" w:sz="4" w:space="0" w:color="auto"/>
            </w:tcBorders>
            <w:vAlign w:val="center"/>
          </w:tcPr>
          <w:p w:rsidR="004B75D7" w:rsidRPr="00E77C2D" w:rsidRDefault="004B75D7" w:rsidP="005D77C7">
            <w:pPr>
              <w:pStyle w:val="affffd"/>
              <w:ind w:firstLine="0"/>
              <w:jc w:val="center"/>
            </w:pPr>
            <w:r w:rsidRPr="00E77C2D">
              <w:t>Количество бытовых отходов на 1 человека в год</w:t>
            </w:r>
          </w:p>
        </w:tc>
      </w:tr>
      <w:tr w:rsidR="00E77C2D" w:rsidRPr="00E77C2D" w:rsidTr="005D77C7">
        <w:tc>
          <w:tcPr>
            <w:tcW w:w="6096" w:type="dxa"/>
            <w:vMerge/>
            <w:tcBorders>
              <w:top w:val="single" w:sz="4" w:space="0" w:color="auto"/>
              <w:bottom w:val="single" w:sz="4" w:space="0" w:color="auto"/>
              <w:right w:val="single" w:sz="4" w:space="0" w:color="auto"/>
            </w:tcBorders>
            <w:vAlign w:val="center"/>
          </w:tcPr>
          <w:p w:rsidR="004B75D7" w:rsidRPr="00E77C2D" w:rsidRDefault="004B75D7" w:rsidP="005D77C7">
            <w:pPr>
              <w:pStyle w:val="affffd"/>
              <w:ind w:firstLine="0"/>
              <w:jc w:val="center"/>
            </w:pPr>
          </w:p>
        </w:tc>
        <w:tc>
          <w:tcPr>
            <w:tcW w:w="1820" w:type="dxa"/>
            <w:tcBorders>
              <w:top w:val="single" w:sz="4" w:space="0" w:color="auto"/>
              <w:left w:val="single" w:sz="4" w:space="0" w:color="auto"/>
              <w:bottom w:val="single" w:sz="4" w:space="0" w:color="auto"/>
              <w:right w:val="single" w:sz="4" w:space="0" w:color="auto"/>
            </w:tcBorders>
            <w:vAlign w:val="center"/>
          </w:tcPr>
          <w:p w:rsidR="004B75D7" w:rsidRPr="00E77C2D" w:rsidRDefault="004B75D7" w:rsidP="005D77C7">
            <w:pPr>
              <w:pStyle w:val="affffd"/>
              <w:ind w:firstLine="0"/>
              <w:jc w:val="center"/>
            </w:pPr>
            <w:r w:rsidRPr="00E77C2D">
              <w:t>кг</w:t>
            </w:r>
          </w:p>
        </w:tc>
        <w:tc>
          <w:tcPr>
            <w:tcW w:w="1960" w:type="dxa"/>
            <w:tcBorders>
              <w:top w:val="single" w:sz="4" w:space="0" w:color="auto"/>
              <w:left w:val="single" w:sz="4" w:space="0" w:color="auto"/>
              <w:bottom w:val="single" w:sz="4" w:space="0" w:color="auto"/>
            </w:tcBorders>
            <w:vAlign w:val="center"/>
          </w:tcPr>
          <w:p w:rsidR="004B75D7" w:rsidRPr="00E77C2D" w:rsidRDefault="004B75D7" w:rsidP="005D77C7">
            <w:pPr>
              <w:pStyle w:val="affffd"/>
              <w:ind w:firstLine="0"/>
              <w:jc w:val="center"/>
            </w:pPr>
            <w:r w:rsidRPr="00E77C2D">
              <w:t>Л</w:t>
            </w:r>
          </w:p>
        </w:tc>
      </w:tr>
      <w:tr w:rsidR="00E77C2D" w:rsidRPr="00E77C2D" w:rsidTr="00397FB4">
        <w:tc>
          <w:tcPr>
            <w:tcW w:w="6096" w:type="dxa"/>
            <w:tcBorders>
              <w:top w:val="single" w:sz="4" w:space="0" w:color="auto"/>
              <w:bottom w:val="nil"/>
              <w:right w:val="single" w:sz="4" w:space="0" w:color="auto"/>
            </w:tcBorders>
          </w:tcPr>
          <w:p w:rsidR="004B75D7" w:rsidRPr="00E77C2D" w:rsidRDefault="004B75D7" w:rsidP="00397FB4">
            <w:pPr>
              <w:pStyle w:val="affffff1"/>
              <w:ind w:firstLine="0"/>
            </w:pPr>
            <w:r w:rsidRPr="00E77C2D">
              <w:t>Твердые:</w:t>
            </w:r>
          </w:p>
        </w:tc>
        <w:tc>
          <w:tcPr>
            <w:tcW w:w="1820" w:type="dxa"/>
            <w:tcBorders>
              <w:top w:val="single" w:sz="4" w:space="0" w:color="auto"/>
              <w:left w:val="single" w:sz="4" w:space="0" w:color="auto"/>
              <w:bottom w:val="nil"/>
              <w:right w:val="single" w:sz="4" w:space="0" w:color="auto"/>
            </w:tcBorders>
          </w:tcPr>
          <w:p w:rsidR="004B75D7" w:rsidRPr="00E77C2D" w:rsidRDefault="004B75D7" w:rsidP="00397FB4">
            <w:pPr>
              <w:pStyle w:val="affffd"/>
              <w:ind w:firstLine="0"/>
            </w:pPr>
          </w:p>
        </w:tc>
        <w:tc>
          <w:tcPr>
            <w:tcW w:w="1960" w:type="dxa"/>
            <w:tcBorders>
              <w:top w:val="single" w:sz="4" w:space="0" w:color="auto"/>
              <w:left w:val="single" w:sz="4" w:space="0" w:color="auto"/>
              <w:bottom w:val="nil"/>
            </w:tcBorders>
          </w:tcPr>
          <w:p w:rsidR="004B75D7" w:rsidRPr="00E77C2D" w:rsidRDefault="004B75D7" w:rsidP="00397FB4">
            <w:pPr>
              <w:pStyle w:val="affffd"/>
              <w:ind w:firstLine="0"/>
            </w:pPr>
          </w:p>
        </w:tc>
      </w:tr>
      <w:tr w:rsidR="00E77C2D" w:rsidRPr="00E77C2D" w:rsidTr="00397FB4">
        <w:tc>
          <w:tcPr>
            <w:tcW w:w="6096" w:type="dxa"/>
            <w:tcBorders>
              <w:top w:val="nil"/>
              <w:bottom w:val="nil"/>
              <w:right w:val="single" w:sz="4" w:space="0" w:color="auto"/>
            </w:tcBorders>
          </w:tcPr>
          <w:p w:rsidR="004B75D7" w:rsidRPr="00E77C2D" w:rsidRDefault="004B75D7" w:rsidP="00397FB4">
            <w:pPr>
              <w:pStyle w:val="affffff1"/>
              <w:ind w:firstLine="0"/>
            </w:pPr>
            <w:r w:rsidRPr="00E77C2D">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rsidR="004B75D7" w:rsidRPr="00E77C2D" w:rsidRDefault="004B75D7" w:rsidP="00397FB4">
            <w:pPr>
              <w:pStyle w:val="affffd"/>
              <w:ind w:firstLine="0"/>
              <w:jc w:val="center"/>
            </w:pPr>
            <w:r w:rsidRPr="00E77C2D">
              <w:t>190 - 225</w:t>
            </w:r>
          </w:p>
        </w:tc>
        <w:tc>
          <w:tcPr>
            <w:tcW w:w="1960" w:type="dxa"/>
            <w:tcBorders>
              <w:top w:val="nil"/>
              <w:left w:val="single" w:sz="4" w:space="0" w:color="auto"/>
              <w:bottom w:val="nil"/>
            </w:tcBorders>
          </w:tcPr>
          <w:p w:rsidR="004B75D7" w:rsidRPr="00E77C2D" w:rsidRDefault="004B75D7" w:rsidP="00397FB4">
            <w:pPr>
              <w:pStyle w:val="affffd"/>
              <w:ind w:firstLine="0"/>
              <w:jc w:val="center"/>
            </w:pPr>
            <w:r w:rsidRPr="00E77C2D">
              <w:t>900 - 1000</w:t>
            </w:r>
          </w:p>
        </w:tc>
      </w:tr>
      <w:tr w:rsidR="00E77C2D" w:rsidRPr="00E77C2D" w:rsidTr="00397FB4">
        <w:tc>
          <w:tcPr>
            <w:tcW w:w="6096" w:type="dxa"/>
            <w:tcBorders>
              <w:top w:val="nil"/>
              <w:bottom w:val="nil"/>
              <w:right w:val="single" w:sz="4" w:space="0" w:color="auto"/>
            </w:tcBorders>
          </w:tcPr>
          <w:p w:rsidR="004B75D7" w:rsidRPr="00E77C2D" w:rsidRDefault="004B75D7" w:rsidP="00397FB4">
            <w:pPr>
              <w:pStyle w:val="affffff1"/>
              <w:ind w:firstLine="0"/>
            </w:pPr>
            <w:r w:rsidRPr="00E77C2D">
              <w:t>от прочих жилых зданий</w:t>
            </w:r>
          </w:p>
        </w:tc>
        <w:tc>
          <w:tcPr>
            <w:tcW w:w="1820" w:type="dxa"/>
            <w:tcBorders>
              <w:top w:val="nil"/>
              <w:left w:val="single" w:sz="4" w:space="0" w:color="auto"/>
              <w:bottom w:val="nil"/>
              <w:right w:val="single" w:sz="4" w:space="0" w:color="auto"/>
            </w:tcBorders>
          </w:tcPr>
          <w:p w:rsidR="004B75D7" w:rsidRPr="00E77C2D" w:rsidRDefault="004B75D7" w:rsidP="00397FB4">
            <w:pPr>
              <w:pStyle w:val="affffd"/>
              <w:ind w:firstLine="0"/>
              <w:jc w:val="center"/>
            </w:pPr>
            <w:r w:rsidRPr="00E77C2D">
              <w:t>300 - 450</w:t>
            </w:r>
          </w:p>
        </w:tc>
        <w:tc>
          <w:tcPr>
            <w:tcW w:w="1960" w:type="dxa"/>
            <w:tcBorders>
              <w:top w:val="nil"/>
              <w:left w:val="single" w:sz="4" w:space="0" w:color="auto"/>
              <w:bottom w:val="nil"/>
            </w:tcBorders>
          </w:tcPr>
          <w:p w:rsidR="004B75D7" w:rsidRPr="00E77C2D" w:rsidRDefault="004B75D7" w:rsidP="00397FB4">
            <w:pPr>
              <w:pStyle w:val="affffd"/>
              <w:ind w:firstLine="0"/>
              <w:jc w:val="center"/>
            </w:pPr>
            <w:r w:rsidRPr="00E77C2D">
              <w:t>1100 - 1500</w:t>
            </w:r>
          </w:p>
        </w:tc>
      </w:tr>
      <w:tr w:rsidR="00E77C2D" w:rsidRPr="00E77C2D" w:rsidTr="00397FB4">
        <w:tc>
          <w:tcPr>
            <w:tcW w:w="6096" w:type="dxa"/>
            <w:tcBorders>
              <w:top w:val="nil"/>
              <w:bottom w:val="nil"/>
              <w:right w:val="single" w:sz="4" w:space="0" w:color="auto"/>
            </w:tcBorders>
          </w:tcPr>
          <w:p w:rsidR="004B75D7" w:rsidRPr="00E77C2D" w:rsidRDefault="004B75D7" w:rsidP="00397FB4">
            <w:pPr>
              <w:pStyle w:val="affffff1"/>
              <w:ind w:firstLine="0"/>
            </w:pPr>
            <w:r w:rsidRPr="00E77C2D">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rsidR="004B75D7" w:rsidRPr="00E77C2D" w:rsidRDefault="004B75D7" w:rsidP="00397FB4">
            <w:pPr>
              <w:pStyle w:val="affffd"/>
              <w:ind w:firstLine="0"/>
              <w:jc w:val="center"/>
            </w:pPr>
            <w:r w:rsidRPr="00E77C2D">
              <w:t>280 - 300</w:t>
            </w:r>
          </w:p>
        </w:tc>
        <w:tc>
          <w:tcPr>
            <w:tcW w:w="1960" w:type="dxa"/>
            <w:tcBorders>
              <w:top w:val="nil"/>
              <w:left w:val="single" w:sz="4" w:space="0" w:color="auto"/>
              <w:bottom w:val="nil"/>
            </w:tcBorders>
          </w:tcPr>
          <w:p w:rsidR="004B75D7" w:rsidRPr="00E77C2D" w:rsidRDefault="004B75D7" w:rsidP="00397FB4">
            <w:pPr>
              <w:pStyle w:val="affffd"/>
              <w:ind w:firstLine="0"/>
              <w:jc w:val="center"/>
            </w:pPr>
            <w:r w:rsidRPr="00E77C2D">
              <w:t>1400 - 1500</w:t>
            </w:r>
          </w:p>
        </w:tc>
      </w:tr>
      <w:tr w:rsidR="00E77C2D" w:rsidRPr="00E77C2D" w:rsidTr="00397FB4">
        <w:tc>
          <w:tcPr>
            <w:tcW w:w="6096" w:type="dxa"/>
            <w:tcBorders>
              <w:top w:val="nil"/>
              <w:bottom w:val="nil"/>
              <w:right w:val="single" w:sz="4" w:space="0" w:color="auto"/>
            </w:tcBorders>
          </w:tcPr>
          <w:p w:rsidR="004B75D7" w:rsidRPr="00E77C2D" w:rsidRDefault="004B75D7" w:rsidP="00397FB4">
            <w:pPr>
              <w:pStyle w:val="affffff1"/>
              <w:ind w:firstLine="0"/>
            </w:pPr>
            <w:r w:rsidRPr="00E77C2D">
              <w:t>Жидкие из выгребов (при отсутствии канализации)</w:t>
            </w:r>
          </w:p>
        </w:tc>
        <w:tc>
          <w:tcPr>
            <w:tcW w:w="1820" w:type="dxa"/>
            <w:tcBorders>
              <w:top w:val="nil"/>
              <w:left w:val="single" w:sz="4" w:space="0" w:color="auto"/>
              <w:bottom w:val="nil"/>
              <w:right w:val="single" w:sz="4" w:space="0" w:color="auto"/>
            </w:tcBorders>
          </w:tcPr>
          <w:p w:rsidR="004B75D7" w:rsidRPr="00E77C2D" w:rsidRDefault="004B75D7" w:rsidP="00397FB4">
            <w:pPr>
              <w:pStyle w:val="affffd"/>
              <w:ind w:firstLine="0"/>
              <w:jc w:val="center"/>
            </w:pPr>
            <w:r w:rsidRPr="00E77C2D">
              <w:t>-</w:t>
            </w:r>
          </w:p>
        </w:tc>
        <w:tc>
          <w:tcPr>
            <w:tcW w:w="1960" w:type="dxa"/>
            <w:tcBorders>
              <w:top w:val="nil"/>
              <w:left w:val="single" w:sz="4" w:space="0" w:color="auto"/>
              <w:bottom w:val="nil"/>
            </w:tcBorders>
          </w:tcPr>
          <w:p w:rsidR="004B75D7" w:rsidRPr="00E77C2D" w:rsidRDefault="004B75D7" w:rsidP="00397FB4">
            <w:pPr>
              <w:pStyle w:val="affffd"/>
              <w:ind w:firstLine="0"/>
              <w:jc w:val="center"/>
            </w:pPr>
            <w:r w:rsidRPr="00E77C2D">
              <w:t>2000 - 3500</w:t>
            </w:r>
          </w:p>
        </w:tc>
      </w:tr>
      <w:tr w:rsidR="004B75D7" w:rsidRPr="00E77C2D" w:rsidTr="00397FB4">
        <w:tc>
          <w:tcPr>
            <w:tcW w:w="6096" w:type="dxa"/>
            <w:tcBorders>
              <w:top w:val="nil"/>
              <w:bottom w:val="single" w:sz="4" w:space="0" w:color="auto"/>
              <w:right w:val="single" w:sz="4" w:space="0" w:color="auto"/>
            </w:tcBorders>
          </w:tcPr>
          <w:p w:rsidR="004B75D7" w:rsidRPr="00E77C2D" w:rsidRDefault="004B75D7" w:rsidP="00397FB4">
            <w:pPr>
              <w:pStyle w:val="affffff1"/>
              <w:ind w:firstLine="0"/>
            </w:pPr>
            <w:r w:rsidRPr="00E77C2D">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rsidR="004B75D7" w:rsidRPr="00E77C2D" w:rsidRDefault="004B75D7" w:rsidP="00397FB4">
            <w:pPr>
              <w:pStyle w:val="affffd"/>
              <w:ind w:firstLine="0"/>
              <w:jc w:val="center"/>
            </w:pPr>
            <w:r w:rsidRPr="00E77C2D">
              <w:t>5 - 15</w:t>
            </w:r>
          </w:p>
        </w:tc>
        <w:tc>
          <w:tcPr>
            <w:tcW w:w="1960" w:type="dxa"/>
            <w:tcBorders>
              <w:top w:val="nil"/>
              <w:left w:val="single" w:sz="4" w:space="0" w:color="auto"/>
              <w:bottom w:val="single" w:sz="4" w:space="0" w:color="auto"/>
            </w:tcBorders>
          </w:tcPr>
          <w:p w:rsidR="004B75D7" w:rsidRPr="00E77C2D" w:rsidRDefault="004B75D7" w:rsidP="00397FB4">
            <w:pPr>
              <w:pStyle w:val="affffd"/>
              <w:ind w:firstLine="0"/>
              <w:jc w:val="center"/>
            </w:pPr>
            <w:r w:rsidRPr="00E77C2D">
              <w:t>8 - 20</w:t>
            </w:r>
          </w:p>
        </w:tc>
      </w:tr>
    </w:tbl>
    <w:p w:rsidR="004B75D7" w:rsidRPr="00E77C2D" w:rsidRDefault="004B75D7" w:rsidP="004B75D7">
      <w:pPr>
        <w:spacing w:line="240" w:lineRule="auto"/>
        <w:rPr>
          <w:sz w:val="24"/>
          <w:szCs w:val="24"/>
        </w:rPr>
      </w:pPr>
    </w:p>
    <w:p w:rsidR="004B75D7" w:rsidRPr="00E77C2D" w:rsidRDefault="004B75D7" w:rsidP="004B75D7">
      <w:pPr>
        <w:spacing w:line="240" w:lineRule="auto"/>
        <w:rPr>
          <w:sz w:val="24"/>
          <w:szCs w:val="24"/>
        </w:rPr>
      </w:pPr>
      <w:r w:rsidRPr="00E77C2D">
        <w:rPr>
          <w:rStyle w:val="afffb"/>
          <w:color w:val="auto"/>
          <w:sz w:val="24"/>
          <w:szCs w:val="24"/>
        </w:rPr>
        <w:t>Примечания.</w:t>
      </w:r>
    </w:p>
    <w:p w:rsidR="004B75D7" w:rsidRPr="00E77C2D" w:rsidRDefault="004B75D7" w:rsidP="004B75D7">
      <w:pPr>
        <w:spacing w:line="240" w:lineRule="auto"/>
        <w:rPr>
          <w:sz w:val="24"/>
          <w:szCs w:val="24"/>
        </w:rPr>
      </w:pPr>
      <w:r w:rsidRPr="00E77C2D">
        <w:rPr>
          <w:sz w:val="24"/>
          <w:szCs w:val="24"/>
        </w:rPr>
        <w:lastRenderedPageBreak/>
        <w:t>1. Большие значения норм накопления отходов следует принимать для крупнейших и крупных городов.</w:t>
      </w:r>
    </w:p>
    <w:p w:rsidR="004B75D7" w:rsidRPr="00E77C2D" w:rsidRDefault="004B75D7" w:rsidP="004B75D7">
      <w:pPr>
        <w:spacing w:line="240" w:lineRule="auto"/>
        <w:rPr>
          <w:sz w:val="24"/>
          <w:szCs w:val="24"/>
        </w:rPr>
      </w:pPr>
      <w:r w:rsidRPr="00E77C2D">
        <w:rPr>
          <w:sz w:val="24"/>
          <w:szCs w:val="24"/>
        </w:rPr>
        <w:t>2. Для городов III и IV климатических районов норму накопления бытовых отходов в год следует увеличивать на 10%.</w:t>
      </w:r>
    </w:p>
    <w:p w:rsidR="004B75D7" w:rsidRPr="00E77C2D" w:rsidRDefault="004B75D7" w:rsidP="004B75D7">
      <w:pPr>
        <w:spacing w:line="240" w:lineRule="auto"/>
        <w:rPr>
          <w:sz w:val="24"/>
          <w:szCs w:val="24"/>
        </w:rPr>
      </w:pPr>
      <w:r w:rsidRPr="00E77C2D">
        <w:rPr>
          <w:sz w:val="24"/>
          <w:szCs w:val="24"/>
        </w:rPr>
        <w:t>3. Нормы накопления крупногабаритных бытовых отходов следует принимать в размере 5% в составе приведенных значений твердых бытовых отходов.</w:t>
      </w:r>
    </w:p>
    <w:p w:rsidR="004B75D7" w:rsidRPr="00E77C2D" w:rsidRDefault="004B75D7" w:rsidP="004B75D7">
      <w:pPr>
        <w:spacing w:line="240" w:lineRule="auto"/>
        <w:rPr>
          <w:sz w:val="24"/>
          <w:szCs w:val="24"/>
        </w:rPr>
      </w:pPr>
    </w:p>
    <w:p w:rsidR="004B75D7" w:rsidRPr="00E77C2D" w:rsidRDefault="004B75D7" w:rsidP="004B75D7">
      <w:pPr>
        <w:spacing w:line="240" w:lineRule="auto"/>
        <w:ind w:firstLine="698"/>
        <w:jc w:val="right"/>
        <w:rPr>
          <w:sz w:val="24"/>
          <w:szCs w:val="24"/>
        </w:rPr>
      </w:pPr>
      <w:bookmarkStart w:id="54" w:name="sub_620"/>
      <w:r w:rsidRPr="00E77C2D">
        <w:rPr>
          <w:rStyle w:val="afffb"/>
          <w:color w:val="auto"/>
          <w:sz w:val="24"/>
          <w:szCs w:val="24"/>
        </w:rPr>
        <w:t>Таблица 39</w:t>
      </w:r>
    </w:p>
    <w:bookmarkEnd w:id="54"/>
    <w:p w:rsidR="004B75D7" w:rsidRPr="00E77C2D" w:rsidRDefault="004B75D7" w:rsidP="004B75D7">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37"/>
        <w:gridCol w:w="3640"/>
      </w:tblGrid>
      <w:tr w:rsidR="00E77C2D" w:rsidRPr="00E77C2D" w:rsidTr="00397FB4">
        <w:tc>
          <w:tcPr>
            <w:tcW w:w="6237" w:type="dxa"/>
            <w:tcBorders>
              <w:top w:val="single" w:sz="4" w:space="0" w:color="auto"/>
              <w:bottom w:val="single" w:sz="4" w:space="0" w:color="auto"/>
              <w:right w:val="single" w:sz="4" w:space="0" w:color="auto"/>
            </w:tcBorders>
          </w:tcPr>
          <w:p w:rsidR="004B75D7" w:rsidRPr="00E77C2D" w:rsidRDefault="004B75D7" w:rsidP="00397FB4">
            <w:pPr>
              <w:pStyle w:val="affffd"/>
              <w:ind w:firstLine="0"/>
              <w:jc w:val="center"/>
            </w:pPr>
            <w:r w:rsidRPr="00E77C2D">
              <w:t>Предприятие и сооружение</w:t>
            </w:r>
          </w:p>
        </w:tc>
        <w:tc>
          <w:tcPr>
            <w:tcW w:w="3640" w:type="dxa"/>
            <w:tcBorders>
              <w:top w:val="single" w:sz="4" w:space="0" w:color="auto"/>
              <w:left w:val="single" w:sz="4" w:space="0" w:color="auto"/>
              <w:bottom w:val="single" w:sz="4" w:space="0" w:color="auto"/>
            </w:tcBorders>
          </w:tcPr>
          <w:p w:rsidR="004B75D7" w:rsidRPr="00E77C2D" w:rsidRDefault="004B75D7" w:rsidP="00397FB4">
            <w:pPr>
              <w:pStyle w:val="affffd"/>
              <w:ind w:firstLine="0"/>
              <w:jc w:val="center"/>
            </w:pPr>
            <w:r w:rsidRPr="00E77C2D">
              <w:t>Размер земельного участка на 1000 т твердых бытовых отходов в год, га</w:t>
            </w:r>
          </w:p>
        </w:tc>
      </w:tr>
      <w:tr w:rsidR="00E77C2D" w:rsidRPr="00E77C2D" w:rsidTr="00397FB4">
        <w:tc>
          <w:tcPr>
            <w:tcW w:w="6237" w:type="dxa"/>
            <w:tcBorders>
              <w:top w:val="single" w:sz="4" w:space="0" w:color="auto"/>
              <w:bottom w:val="nil"/>
              <w:right w:val="single" w:sz="4" w:space="0" w:color="auto"/>
            </w:tcBorders>
          </w:tcPr>
          <w:p w:rsidR="004B75D7" w:rsidRPr="00E77C2D" w:rsidRDefault="004B75D7" w:rsidP="00397FB4">
            <w:pPr>
              <w:pStyle w:val="affffff1"/>
              <w:ind w:firstLine="0"/>
            </w:pPr>
            <w:r w:rsidRPr="00E77C2D">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rsidR="004B75D7" w:rsidRPr="00E77C2D" w:rsidRDefault="004B75D7" w:rsidP="00397FB4">
            <w:pPr>
              <w:pStyle w:val="affffd"/>
              <w:ind w:firstLine="0"/>
            </w:pPr>
          </w:p>
        </w:tc>
      </w:tr>
      <w:tr w:rsidR="00E77C2D" w:rsidRPr="00E77C2D" w:rsidTr="00397FB4">
        <w:tc>
          <w:tcPr>
            <w:tcW w:w="6237" w:type="dxa"/>
            <w:tcBorders>
              <w:top w:val="nil"/>
              <w:bottom w:val="nil"/>
              <w:right w:val="single" w:sz="4" w:space="0" w:color="auto"/>
            </w:tcBorders>
          </w:tcPr>
          <w:p w:rsidR="004B75D7" w:rsidRPr="00E77C2D" w:rsidRDefault="004B75D7" w:rsidP="00397FB4">
            <w:pPr>
              <w:pStyle w:val="affffff1"/>
              <w:ind w:firstLine="0"/>
            </w:pPr>
            <w:r w:rsidRPr="00E77C2D">
              <w:t>до 100</w:t>
            </w:r>
          </w:p>
        </w:tc>
        <w:tc>
          <w:tcPr>
            <w:tcW w:w="3640" w:type="dxa"/>
            <w:tcBorders>
              <w:top w:val="nil"/>
              <w:left w:val="single" w:sz="4" w:space="0" w:color="auto"/>
              <w:bottom w:val="nil"/>
            </w:tcBorders>
          </w:tcPr>
          <w:p w:rsidR="004B75D7" w:rsidRPr="00E77C2D" w:rsidRDefault="004B75D7" w:rsidP="00397FB4">
            <w:pPr>
              <w:pStyle w:val="affffd"/>
              <w:ind w:firstLine="0"/>
              <w:jc w:val="center"/>
            </w:pPr>
            <w:r w:rsidRPr="00E77C2D">
              <w:t>0,05</w:t>
            </w:r>
          </w:p>
        </w:tc>
      </w:tr>
      <w:tr w:rsidR="00E77C2D" w:rsidRPr="00E77C2D" w:rsidTr="00397FB4">
        <w:tc>
          <w:tcPr>
            <w:tcW w:w="6237" w:type="dxa"/>
            <w:tcBorders>
              <w:top w:val="nil"/>
              <w:bottom w:val="nil"/>
              <w:right w:val="single" w:sz="4" w:space="0" w:color="auto"/>
            </w:tcBorders>
          </w:tcPr>
          <w:p w:rsidR="004B75D7" w:rsidRPr="00E77C2D" w:rsidRDefault="004B75D7" w:rsidP="00397FB4">
            <w:pPr>
              <w:pStyle w:val="affffff1"/>
              <w:ind w:firstLine="0"/>
            </w:pPr>
            <w:r w:rsidRPr="00E77C2D">
              <w:t>свыше 100</w:t>
            </w:r>
          </w:p>
        </w:tc>
        <w:tc>
          <w:tcPr>
            <w:tcW w:w="3640" w:type="dxa"/>
            <w:tcBorders>
              <w:top w:val="nil"/>
              <w:left w:val="single" w:sz="4" w:space="0" w:color="auto"/>
              <w:bottom w:val="nil"/>
            </w:tcBorders>
          </w:tcPr>
          <w:p w:rsidR="004B75D7" w:rsidRPr="00E77C2D" w:rsidRDefault="004B75D7" w:rsidP="00397FB4">
            <w:pPr>
              <w:pStyle w:val="affffd"/>
              <w:ind w:firstLine="0"/>
              <w:jc w:val="center"/>
            </w:pPr>
            <w:r w:rsidRPr="00E77C2D">
              <w:t>0,05</w:t>
            </w:r>
          </w:p>
        </w:tc>
      </w:tr>
      <w:tr w:rsidR="00E77C2D" w:rsidRPr="00E77C2D" w:rsidTr="00397FB4">
        <w:tc>
          <w:tcPr>
            <w:tcW w:w="6237" w:type="dxa"/>
            <w:tcBorders>
              <w:top w:val="nil"/>
              <w:bottom w:val="nil"/>
              <w:right w:val="single" w:sz="4" w:space="0" w:color="auto"/>
            </w:tcBorders>
          </w:tcPr>
          <w:p w:rsidR="004B75D7" w:rsidRPr="00E77C2D" w:rsidRDefault="004B75D7" w:rsidP="00397FB4">
            <w:pPr>
              <w:pStyle w:val="affffff1"/>
              <w:ind w:firstLine="0"/>
            </w:pPr>
            <w:r w:rsidRPr="00E77C2D">
              <w:t>Склады свежего компоста</w:t>
            </w:r>
          </w:p>
        </w:tc>
        <w:tc>
          <w:tcPr>
            <w:tcW w:w="3640" w:type="dxa"/>
            <w:tcBorders>
              <w:top w:val="nil"/>
              <w:left w:val="single" w:sz="4" w:space="0" w:color="auto"/>
              <w:bottom w:val="nil"/>
            </w:tcBorders>
          </w:tcPr>
          <w:p w:rsidR="004B75D7" w:rsidRPr="00E77C2D" w:rsidRDefault="004B75D7" w:rsidP="00397FB4">
            <w:pPr>
              <w:pStyle w:val="affffd"/>
              <w:ind w:firstLine="0"/>
              <w:jc w:val="center"/>
            </w:pPr>
            <w:r w:rsidRPr="00E77C2D">
              <w:t>0,04</w:t>
            </w:r>
          </w:p>
        </w:tc>
      </w:tr>
      <w:tr w:rsidR="00E77C2D" w:rsidRPr="00E77C2D" w:rsidTr="00397FB4">
        <w:tc>
          <w:tcPr>
            <w:tcW w:w="6237" w:type="dxa"/>
            <w:tcBorders>
              <w:top w:val="nil"/>
              <w:bottom w:val="nil"/>
              <w:right w:val="single" w:sz="4" w:space="0" w:color="auto"/>
            </w:tcBorders>
          </w:tcPr>
          <w:p w:rsidR="004B75D7" w:rsidRPr="00E77C2D" w:rsidRDefault="004B75D7" w:rsidP="00397FB4">
            <w:pPr>
              <w:pStyle w:val="affffff1"/>
              <w:ind w:firstLine="0"/>
            </w:pPr>
            <w:r w:rsidRPr="00E77C2D">
              <w:t>Полигоны &lt;*&gt;</w:t>
            </w:r>
          </w:p>
        </w:tc>
        <w:tc>
          <w:tcPr>
            <w:tcW w:w="3640" w:type="dxa"/>
            <w:tcBorders>
              <w:top w:val="nil"/>
              <w:left w:val="single" w:sz="4" w:space="0" w:color="auto"/>
              <w:bottom w:val="nil"/>
            </w:tcBorders>
          </w:tcPr>
          <w:p w:rsidR="004B75D7" w:rsidRPr="00E77C2D" w:rsidRDefault="004B75D7" w:rsidP="00397FB4">
            <w:pPr>
              <w:pStyle w:val="affffd"/>
              <w:ind w:firstLine="0"/>
              <w:jc w:val="center"/>
            </w:pPr>
            <w:r w:rsidRPr="00E77C2D">
              <w:t>0,02 - 0,05</w:t>
            </w:r>
          </w:p>
        </w:tc>
      </w:tr>
      <w:tr w:rsidR="00E77C2D" w:rsidRPr="00E77C2D" w:rsidTr="00397FB4">
        <w:tc>
          <w:tcPr>
            <w:tcW w:w="6237" w:type="dxa"/>
            <w:tcBorders>
              <w:top w:val="nil"/>
              <w:bottom w:val="nil"/>
              <w:right w:val="single" w:sz="4" w:space="0" w:color="auto"/>
            </w:tcBorders>
          </w:tcPr>
          <w:p w:rsidR="004B75D7" w:rsidRPr="00E77C2D" w:rsidRDefault="004B75D7" w:rsidP="00397FB4">
            <w:pPr>
              <w:pStyle w:val="affffff1"/>
              <w:ind w:firstLine="0"/>
            </w:pPr>
            <w:r w:rsidRPr="00E77C2D">
              <w:t>Поля компостирования</w:t>
            </w:r>
          </w:p>
        </w:tc>
        <w:tc>
          <w:tcPr>
            <w:tcW w:w="3640" w:type="dxa"/>
            <w:tcBorders>
              <w:top w:val="nil"/>
              <w:left w:val="single" w:sz="4" w:space="0" w:color="auto"/>
              <w:bottom w:val="nil"/>
            </w:tcBorders>
          </w:tcPr>
          <w:p w:rsidR="004B75D7" w:rsidRPr="00E77C2D" w:rsidRDefault="004B75D7" w:rsidP="00397FB4">
            <w:pPr>
              <w:pStyle w:val="affffd"/>
              <w:ind w:firstLine="0"/>
              <w:jc w:val="center"/>
            </w:pPr>
            <w:r w:rsidRPr="00E77C2D">
              <w:t>0,5 - 1,0</w:t>
            </w:r>
          </w:p>
        </w:tc>
      </w:tr>
      <w:tr w:rsidR="00E77C2D" w:rsidRPr="00E77C2D" w:rsidTr="00397FB4">
        <w:tc>
          <w:tcPr>
            <w:tcW w:w="6237" w:type="dxa"/>
            <w:tcBorders>
              <w:top w:val="nil"/>
              <w:bottom w:val="nil"/>
              <w:right w:val="single" w:sz="4" w:space="0" w:color="auto"/>
            </w:tcBorders>
          </w:tcPr>
          <w:p w:rsidR="004B75D7" w:rsidRPr="00E77C2D" w:rsidRDefault="004B75D7" w:rsidP="00397FB4">
            <w:pPr>
              <w:pStyle w:val="affffff1"/>
              <w:ind w:firstLine="0"/>
            </w:pPr>
            <w:r w:rsidRPr="00E77C2D">
              <w:t>Поля ассенизации</w:t>
            </w:r>
          </w:p>
        </w:tc>
        <w:tc>
          <w:tcPr>
            <w:tcW w:w="3640" w:type="dxa"/>
            <w:tcBorders>
              <w:top w:val="nil"/>
              <w:left w:val="single" w:sz="4" w:space="0" w:color="auto"/>
              <w:bottom w:val="nil"/>
            </w:tcBorders>
          </w:tcPr>
          <w:p w:rsidR="004B75D7" w:rsidRPr="00E77C2D" w:rsidRDefault="004B75D7" w:rsidP="00397FB4">
            <w:pPr>
              <w:pStyle w:val="affffd"/>
              <w:ind w:firstLine="0"/>
              <w:jc w:val="center"/>
            </w:pPr>
            <w:r w:rsidRPr="00E77C2D">
              <w:t>2 - 4</w:t>
            </w:r>
          </w:p>
        </w:tc>
      </w:tr>
      <w:tr w:rsidR="00E77C2D" w:rsidRPr="00E77C2D" w:rsidTr="00397FB4">
        <w:tc>
          <w:tcPr>
            <w:tcW w:w="6237" w:type="dxa"/>
            <w:tcBorders>
              <w:top w:val="nil"/>
              <w:bottom w:val="nil"/>
              <w:right w:val="single" w:sz="4" w:space="0" w:color="auto"/>
            </w:tcBorders>
          </w:tcPr>
          <w:p w:rsidR="004B75D7" w:rsidRPr="00E77C2D" w:rsidRDefault="004B75D7" w:rsidP="00397FB4">
            <w:pPr>
              <w:pStyle w:val="affffff1"/>
              <w:ind w:firstLine="0"/>
            </w:pPr>
            <w:r w:rsidRPr="00E77C2D">
              <w:t>Сливные станции</w:t>
            </w:r>
          </w:p>
        </w:tc>
        <w:tc>
          <w:tcPr>
            <w:tcW w:w="3640" w:type="dxa"/>
            <w:tcBorders>
              <w:top w:val="nil"/>
              <w:left w:val="single" w:sz="4" w:space="0" w:color="auto"/>
              <w:bottom w:val="nil"/>
            </w:tcBorders>
          </w:tcPr>
          <w:p w:rsidR="004B75D7" w:rsidRPr="00E77C2D" w:rsidRDefault="004B75D7" w:rsidP="00397FB4">
            <w:pPr>
              <w:pStyle w:val="affffd"/>
              <w:ind w:firstLine="0"/>
              <w:jc w:val="center"/>
            </w:pPr>
            <w:r w:rsidRPr="00E77C2D">
              <w:t>0,2</w:t>
            </w:r>
          </w:p>
        </w:tc>
      </w:tr>
      <w:tr w:rsidR="00E77C2D" w:rsidRPr="00E77C2D" w:rsidTr="00397FB4">
        <w:tc>
          <w:tcPr>
            <w:tcW w:w="6237" w:type="dxa"/>
            <w:tcBorders>
              <w:top w:val="nil"/>
              <w:bottom w:val="nil"/>
              <w:right w:val="single" w:sz="4" w:space="0" w:color="auto"/>
            </w:tcBorders>
          </w:tcPr>
          <w:p w:rsidR="004B75D7" w:rsidRPr="00E77C2D" w:rsidRDefault="004B75D7" w:rsidP="00397FB4">
            <w:pPr>
              <w:pStyle w:val="affffff1"/>
              <w:ind w:firstLine="0"/>
            </w:pPr>
            <w:r w:rsidRPr="00E77C2D">
              <w:t>Мусороперегрузочные станции</w:t>
            </w:r>
          </w:p>
        </w:tc>
        <w:tc>
          <w:tcPr>
            <w:tcW w:w="3640" w:type="dxa"/>
            <w:tcBorders>
              <w:top w:val="nil"/>
              <w:left w:val="single" w:sz="4" w:space="0" w:color="auto"/>
              <w:bottom w:val="nil"/>
            </w:tcBorders>
          </w:tcPr>
          <w:p w:rsidR="004B75D7" w:rsidRPr="00E77C2D" w:rsidRDefault="004B75D7" w:rsidP="00397FB4">
            <w:pPr>
              <w:pStyle w:val="affffd"/>
              <w:ind w:firstLine="0"/>
              <w:jc w:val="center"/>
            </w:pPr>
            <w:r w:rsidRPr="00E77C2D">
              <w:t>0,04</w:t>
            </w:r>
          </w:p>
        </w:tc>
      </w:tr>
      <w:tr w:rsidR="004B75D7" w:rsidRPr="00E77C2D" w:rsidTr="00397FB4">
        <w:tc>
          <w:tcPr>
            <w:tcW w:w="6237" w:type="dxa"/>
            <w:tcBorders>
              <w:top w:val="nil"/>
              <w:bottom w:val="single" w:sz="4" w:space="0" w:color="auto"/>
              <w:right w:val="single" w:sz="4" w:space="0" w:color="auto"/>
            </w:tcBorders>
          </w:tcPr>
          <w:p w:rsidR="004B75D7" w:rsidRPr="00E77C2D" w:rsidRDefault="004B75D7" w:rsidP="00397FB4">
            <w:pPr>
              <w:pStyle w:val="affffff1"/>
              <w:ind w:firstLine="0"/>
            </w:pPr>
            <w:r w:rsidRPr="00E77C2D">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rsidR="004B75D7" w:rsidRPr="00E77C2D" w:rsidRDefault="004B75D7" w:rsidP="00397FB4">
            <w:pPr>
              <w:pStyle w:val="affffd"/>
              <w:ind w:firstLine="0"/>
              <w:jc w:val="center"/>
            </w:pPr>
            <w:r w:rsidRPr="00E77C2D">
              <w:t>0,3</w:t>
            </w:r>
          </w:p>
        </w:tc>
      </w:tr>
    </w:tbl>
    <w:p w:rsidR="004B75D7" w:rsidRPr="00E77C2D" w:rsidRDefault="004B75D7" w:rsidP="004B75D7">
      <w:pPr>
        <w:spacing w:line="240" w:lineRule="auto"/>
        <w:rPr>
          <w:sz w:val="24"/>
          <w:szCs w:val="24"/>
        </w:rPr>
      </w:pPr>
    </w:p>
    <w:p w:rsidR="004B75D7" w:rsidRPr="00E77C2D" w:rsidRDefault="004B75D7" w:rsidP="004B75D7">
      <w:pPr>
        <w:spacing w:line="240" w:lineRule="auto"/>
        <w:ind w:firstLine="698"/>
        <w:jc w:val="right"/>
        <w:rPr>
          <w:sz w:val="24"/>
          <w:szCs w:val="24"/>
        </w:rPr>
      </w:pPr>
      <w:bookmarkStart w:id="55" w:name="sub_630"/>
      <w:r w:rsidRPr="00E77C2D">
        <w:rPr>
          <w:rStyle w:val="afffb"/>
          <w:color w:val="auto"/>
          <w:sz w:val="24"/>
          <w:szCs w:val="24"/>
        </w:rPr>
        <w:t>Таблица 40</w:t>
      </w:r>
    </w:p>
    <w:bookmarkEnd w:id="55"/>
    <w:p w:rsidR="004B75D7" w:rsidRPr="00E77C2D" w:rsidRDefault="004B75D7" w:rsidP="004B75D7">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520"/>
        <w:gridCol w:w="2660"/>
      </w:tblGrid>
      <w:tr w:rsidR="00E77C2D" w:rsidRPr="00E77C2D" w:rsidTr="005D77C7">
        <w:tc>
          <w:tcPr>
            <w:tcW w:w="4678" w:type="dxa"/>
            <w:vMerge w:val="restart"/>
            <w:tcBorders>
              <w:top w:val="single" w:sz="4" w:space="0" w:color="auto"/>
              <w:bottom w:val="single" w:sz="4" w:space="0" w:color="auto"/>
              <w:right w:val="single" w:sz="4" w:space="0" w:color="auto"/>
            </w:tcBorders>
            <w:vAlign w:val="center"/>
          </w:tcPr>
          <w:p w:rsidR="004B75D7" w:rsidRPr="00E77C2D" w:rsidRDefault="004B75D7" w:rsidP="005D77C7">
            <w:pPr>
              <w:pStyle w:val="affffd"/>
              <w:ind w:firstLine="34"/>
              <w:jc w:val="center"/>
            </w:pPr>
            <w:proofErr w:type="spellStart"/>
            <w:r w:rsidRPr="00E77C2D">
              <w:t>Теплопроизводительность</w:t>
            </w:r>
            <w:proofErr w:type="spellEnd"/>
            <w:r w:rsidRPr="00E77C2D">
              <w:t xml:space="preserve"> котельных, Гкал/ч (МВт)</w:t>
            </w:r>
          </w:p>
        </w:tc>
        <w:tc>
          <w:tcPr>
            <w:tcW w:w="5180" w:type="dxa"/>
            <w:gridSpan w:val="2"/>
            <w:tcBorders>
              <w:top w:val="single" w:sz="4" w:space="0" w:color="auto"/>
              <w:left w:val="single" w:sz="4" w:space="0" w:color="auto"/>
              <w:bottom w:val="single" w:sz="4" w:space="0" w:color="auto"/>
            </w:tcBorders>
            <w:vAlign w:val="center"/>
          </w:tcPr>
          <w:p w:rsidR="004B75D7" w:rsidRPr="00E77C2D" w:rsidRDefault="004B75D7" w:rsidP="005D77C7">
            <w:pPr>
              <w:pStyle w:val="affffd"/>
              <w:ind w:firstLine="34"/>
              <w:jc w:val="center"/>
            </w:pPr>
            <w:r w:rsidRPr="00E77C2D">
              <w:t>Размер земельного участка (га) котельных, работающих</w:t>
            </w:r>
          </w:p>
        </w:tc>
      </w:tr>
      <w:tr w:rsidR="00E77C2D" w:rsidRPr="00E77C2D" w:rsidTr="005D77C7">
        <w:tc>
          <w:tcPr>
            <w:tcW w:w="4678" w:type="dxa"/>
            <w:vMerge/>
            <w:tcBorders>
              <w:top w:val="single" w:sz="4" w:space="0" w:color="auto"/>
              <w:bottom w:val="single" w:sz="4" w:space="0" w:color="auto"/>
              <w:right w:val="single" w:sz="4" w:space="0" w:color="auto"/>
            </w:tcBorders>
            <w:vAlign w:val="center"/>
          </w:tcPr>
          <w:p w:rsidR="004B75D7" w:rsidRPr="00E77C2D" w:rsidRDefault="004B75D7" w:rsidP="005D77C7">
            <w:pPr>
              <w:pStyle w:val="affffd"/>
              <w:ind w:firstLine="34"/>
              <w:jc w:val="center"/>
            </w:pPr>
          </w:p>
        </w:tc>
        <w:tc>
          <w:tcPr>
            <w:tcW w:w="2520" w:type="dxa"/>
            <w:tcBorders>
              <w:top w:val="single" w:sz="4" w:space="0" w:color="auto"/>
              <w:left w:val="single" w:sz="4" w:space="0" w:color="auto"/>
              <w:bottom w:val="single" w:sz="4" w:space="0" w:color="auto"/>
              <w:right w:val="single" w:sz="4" w:space="0" w:color="auto"/>
            </w:tcBorders>
            <w:vAlign w:val="center"/>
          </w:tcPr>
          <w:p w:rsidR="004B75D7" w:rsidRPr="00E77C2D" w:rsidRDefault="004B75D7" w:rsidP="005D77C7">
            <w:pPr>
              <w:pStyle w:val="affffd"/>
              <w:ind w:firstLine="34"/>
              <w:jc w:val="center"/>
            </w:pPr>
            <w:r w:rsidRPr="00E77C2D">
              <w:t>на твердом топливе</w:t>
            </w:r>
          </w:p>
        </w:tc>
        <w:tc>
          <w:tcPr>
            <w:tcW w:w="2660" w:type="dxa"/>
            <w:tcBorders>
              <w:top w:val="single" w:sz="4" w:space="0" w:color="auto"/>
              <w:left w:val="single" w:sz="4" w:space="0" w:color="auto"/>
              <w:bottom w:val="single" w:sz="4" w:space="0" w:color="auto"/>
            </w:tcBorders>
            <w:vAlign w:val="center"/>
          </w:tcPr>
          <w:p w:rsidR="004B75D7" w:rsidRPr="00E77C2D" w:rsidRDefault="004B75D7" w:rsidP="005D77C7">
            <w:pPr>
              <w:pStyle w:val="affffd"/>
              <w:ind w:firstLine="34"/>
              <w:jc w:val="center"/>
            </w:pPr>
            <w:r w:rsidRPr="00E77C2D">
              <w:t xml:space="preserve">на </w:t>
            </w:r>
            <w:proofErr w:type="spellStart"/>
            <w:r w:rsidRPr="00E77C2D">
              <w:t>газомазутном</w:t>
            </w:r>
            <w:proofErr w:type="spellEnd"/>
            <w:r w:rsidRPr="00E77C2D">
              <w:t xml:space="preserve"> топливе</w:t>
            </w:r>
          </w:p>
        </w:tc>
      </w:tr>
      <w:tr w:rsidR="00E77C2D" w:rsidRPr="00E77C2D" w:rsidTr="00397FB4">
        <w:tc>
          <w:tcPr>
            <w:tcW w:w="4678" w:type="dxa"/>
            <w:tcBorders>
              <w:top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до 5</w:t>
            </w:r>
          </w:p>
        </w:tc>
        <w:tc>
          <w:tcPr>
            <w:tcW w:w="2520"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d"/>
              <w:ind w:firstLine="34"/>
              <w:jc w:val="center"/>
            </w:pPr>
            <w:r w:rsidRPr="00E77C2D">
              <w:t>0,7</w:t>
            </w:r>
          </w:p>
        </w:tc>
        <w:tc>
          <w:tcPr>
            <w:tcW w:w="2660" w:type="dxa"/>
            <w:tcBorders>
              <w:top w:val="single" w:sz="4" w:space="0" w:color="auto"/>
              <w:left w:val="single" w:sz="4" w:space="0" w:color="auto"/>
              <w:bottom w:val="single" w:sz="4" w:space="0" w:color="auto"/>
            </w:tcBorders>
          </w:tcPr>
          <w:p w:rsidR="004B75D7" w:rsidRPr="00E77C2D" w:rsidRDefault="004B75D7" w:rsidP="00397FB4">
            <w:pPr>
              <w:pStyle w:val="affffd"/>
              <w:ind w:firstLine="34"/>
              <w:jc w:val="center"/>
            </w:pPr>
            <w:r w:rsidRPr="00E77C2D">
              <w:t>0,7</w:t>
            </w:r>
          </w:p>
        </w:tc>
      </w:tr>
      <w:tr w:rsidR="00E77C2D" w:rsidRPr="00E77C2D" w:rsidTr="00397FB4">
        <w:tc>
          <w:tcPr>
            <w:tcW w:w="4678" w:type="dxa"/>
            <w:tcBorders>
              <w:top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от 5 до 10 (от 6 до 12)</w:t>
            </w:r>
          </w:p>
        </w:tc>
        <w:tc>
          <w:tcPr>
            <w:tcW w:w="2520"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d"/>
              <w:ind w:firstLine="34"/>
              <w:jc w:val="center"/>
            </w:pPr>
            <w:r w:rsidRPr="00E77C2D">
              <w:t>1,0</w:t>
            </w:r>
          </w:p>
        </w:tc>
        <w:tc>
          <w:tcPr>
            <w:tcW w:w="2660" w:type="dxa"/>
            <w:tcBorders>
              <w:top w:val="single" w:sz="4" w:space="0" w:color="auto"/>
              <w:left w:val="single" w:sz="4" w:space="0" w:color="auto"/>
              <w:bottom w:val="single" w:sz="4" w:space="0" w:color="auto"/>
            </w:tcBorders>
          </w:tcPr>
          <w:p w:rsidR="004B75D7" w:rsidRPr="00E77C2D" w:rsidRDefault="004B75D7" w:rsidP="00397FB4">
            <w:pPr>
              <w:pStyle w:val="affffd"/>
              <w:ind w:firstLine="34"/>
              <w:jc w:val="center"/>
            </w:pPr>
            <w:r w:rsidRPr="00E77C2D">
              <w:t>1,0</w:t>
            </w:r>
          </w:p>
        </w:tc>
      </w:tr>
      <w:tr w:rsidR="00E77C2D" w:rsidRPr="00E77C2D" w:rsidTr="00397FB4">
        <w:tc>
          <w:tcPr>
            <w:tcW w:w="4678" w:type="dxa"/>
            <w:tcBorders>
              <w:top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от 10 до 50 (от 12 до 58)</w:t>
            </w:r>
          </w:p>
        </w:tc>
        <w:tc>
          <w:tcPr>
            <w:tcW w:w="2520"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d"/>
              <w:ind w:firstLine="34"/>
              <w:jc w:val="center"/>
            </w:pPr>
            <w:r w:rsidRPr="00E77C2D">
              <w:t>2,0</w:t>
            </w:r>
          </w:p>
        </w:tc>
        <w:tc>
          <w:tcPr>
            <w:tcW w:w="2660" w:type="dxa"/>
            <w:tcBorders>
              <w:top w:val="single" w:sz="4" w:space="0" w:color="auto"/>
              <w:left w:val="single" w:sz="4" w:space="0" w:color="auto"/>
              <w:bottom w:val="single" w:sz="4" w:space="0" w:color="auto"/>
            </w:tcBorders>
          </w:tcPr>
          <w:p w:rsidR="004B75D7" w:rsidRPr="00E77C2D" w:rsidRDefault="004B75D7" w:rsidP="00397FB4">
            <w:pPr>
              <w:pStyle w:val="affffd"/>
              <w:ind w:firstLine="34"/>
              <w:jc w:val="center"/>
            </w:pPr>
            <w:r w:rsidRPr="00E77C2D">
              <w:t>1,5</w:t>
            </w:r>
          </w:p>
        </w:tc>
      </w:tr>
      <w:tr w:rsidR="00E77C2D" w:rsidRPr="00E77C2D" w:rsidTr="00397FB4">
        <w:tc>
          <w:tcPr>
            <w:tcW w:w="4678" w:type="dxa"/>
            <w:tcBorders>
              <w:top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от 50 до 100 (от 58 до 116)</w:t>
            </w:r>
          </w:p>
        </w:tc>
        <w:tc>
          <w:tcPr>
            <w:tcW w:w="2520"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d"/>
              <w:ind w:firstLine="34"/>
              <w:jc w:val="center"/>
            </w:pPr>
            <w:r w:rsidRPr="00E77C2D">
              <w:t>3,0</w:t>
            </w:r>
          </w:p>
        </w:tc>
        <w:tc>
          <w:tcPr>
            <w:tcW w:w="2660" w:type="dxa"/>
            <w:tcBorders>
              <w:top w:val="single" w:sz="4" w:space="0" w:color="auto"/>
              <w:left w:val="single" w:sz="4" w:space="0" w:color="auto"/>
              <w:bottom w:val="single" w:sz="4" w:space="0" w:color="auto"/>
            </w:tcBorders>
          </w:tcPr>
          <w:p w:rsidR="004B75D7" w:rsidRPr="00E77C2D" w:rsidRDefault="004B75D7" w:rsidP="00397FB4">
            <w:pPr>
              <w:pStyle w:val="affffd"/>
              <w:ind w:firstLine="34"/>
              <w:jc w:val="center"/>
            </w:pPr>
            <w:r w:rsidRPr="00E77C2D">
              <w:t>2,5</w:t>
            </w:r>
          </w:p>
        </w:tc>
      </w:tr>
      <w:tr w:rsidR="00E77C2D" w:rsidRPr="00E77C2D" w:rsidTr="00397FB4">
        <w:tc>
          <w:tcPr>
            <w:tcW w:w="4678" w:type="dxa"/>
            <w:tcBorders>
              <w:top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d"/>
              <w:ind w:firstLine="34"/>
              <w:jc w:val="center"/>
            </w:pPr>
            <w:r w:rsidRPr="00E77C2D">
              <w:t>3,7</w:t>
            </w:r>
          </w:p>
        </w:tc>
        <w:tc>
          <w:tcPr>
            <w:tcW w:w="2660" w:type="dxa"/>
            <w:tcBorders>
              <w:top w:val="single" w:sz="4" w:space="0" w:color="auto"/>
              <w:left w:val="single" w:sz="4" w:space="0" w:color="auto"/>
              <w:bottom w:val="single" w:sz="4" w:space="0" w:color="auto"/>
            </w:tcBorders>
          </w:tcPr>
          <w:p w:rsidR="004B75D7" w:rsidRPr="00E77C2D" w:rsidRDefault="004B75D7" w:rsidP="00397FB4">
            <w:pPr>
              <w:pStyle w:val="affffd"/>
              <w:ind w:firstLine="34"/>
              <w:jc w:val="center"/>
            </w:pPr>
            <w:r w:rsidRPr="00E77C2D">
              <w:t>3,0</w:t>
            </w:r>
          </w:p>
        </w:tc>
      </w:tr>
      <w:tr w:rsidR="004B75D7" w:rsidRPr="00E77C2D" w:rsidTr="00397FB4">
        <w:tc>
          <w:tcPr>
            <w:tcW w:w="4678" w:type="dxa"/>
            <w:tcBorders>
              <w:top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d"/>
              <w:ind w:firstLine="34"/>
              <w:jc w:val="center"/>
            </w:pPr>
            <w:r w:rsidRPr="00E77C2D">
              <w:t>4,3</w:t>
            </w:r>
          </w:p>
        </w:tc>
        <w:tc>
          <w:tcPr>
            <w:tcW w:w="2660" w:type="dxa"/>
            <w:tcBorders>
              <w:top w:val="single" w:sz="4" w:space="0" w:color="auto"/>
              <w:left w:val="single" w:sz="4" w:space="0" w:color="auto"/>
              <w:bottom w:val="single" w:sz="4" w:space="0" w:color="auto"/>
            </w:tcBorders>
          </w:tcPr>
          <w:p w:rsidR="004B75D7" w:rsidRPr="00E77C2D" w:rsidRDefault="004B75D7" w:rsidP="00397FB4">
            <w:pPr>
              <w:pStyle w:val="affffd"/>
              <w:ind w:firstLine="34"/>
              <w:jc w:val="center"/>
            </w:pPr>
            <w:r w:rsidRPr="00E77C2D">
              <w:t>3,5</w:t>
            </w:r>
          </w:p>
        </w:tc>
      </w:tr>
    </w:tbl>
    <w:p w:rsidR="004B75D7" w:rsidRPr="00E77C2D" w:rsidRDefault="004B75D7" w:rsidP="004B75D7">
      <w:pPr>
        <w:spacing w:line="240" w:lineRule="auto"/>
        <w:rPr>
          <w:sz w:val="24"/>
          <w:szCs w:val="24"/>
        </w:rPr>
      </w:pPr>
    </w:p>
    <w:p w:rsidR="004B75D7" w:rsidRPr="00E77C2D" w:rsidRDefault="004B75D7" w:rsidP="004B75D7">
      <w:pPr>
        <w:spacing w:line="240" w:lineRule="auto"/>
        <w:rPr>
          <w:sz w:val="24"/>
          <w:szCs w:val="24"/>
        </w:rPr>
      </w:pPr>
      <w:r w:rsidRPr="00E77C2D">
        <w:rPr>
          <w:rStyle w:val="afffb"/>
          <w:color w:val="auto"/>
          <w:sz w:val="24"/>
          <w:szCs w:val="24"/>
        </w:rPr>
        <w:t>Примечания.</w:t>
      </w:r>
    </w:p>
    <w:p w:rsidR="004B75D7" w:rsidRPr="00E77C2D" w:rsidRDefault="004B75D7" w:rsidP="004B75D7">
      <w:pPr>
        <w:spacing w:line="240" w:lineRule="auto"/>
        <w:rPr>
          <w:sz w:val="24"/>
          <w:szCs w:val="24"/>
        </w:rPr>
      </w:pPr>
      <w:r w:rsidRPr="00E77C2D">
        <w:rPr>
          <w:sz w:val="24"/>
          <w:szCs w:val="24"/>
        </w:rPr>
        <w:t xml:space="preserve">1. Размеры земельных участков отопительных котельных, обеспечивающих потребителей горячей водой с непосредственным </w:t>
      </w:r>
      <w:proofErr w:type="spellStart"/>
      <w:r w:rsidRPr="00E77C2D">
        <w:rPr>
          <w:sz w:val="24"/>
          <w:szCs w:val="24"/>
        </w:rPr>
        <w:t>водоразбором</w:t>
      </w:r>
      <w:proofErr w:type="spellEnd"/>
      <w:r w:rsidRPr="00E77C2D">
        <w:rPr>
          <w:sz w:val="24"/>
          <w:szCs w:val="24"/>
        </w:rPr>
        <w:t>, а также котельных, доставка топлива которым предусматривается по железной дороге, следует увеличивать на 20 процентов.</w:t>
      </w:r>
    </w:p>
    <w:p w:rsidR="004B75D7" w:rsidRPr="00E77C2D" w:rsidRDefault="004B75D7" w:rsidP="00397FB4">
      <w:pPr>
        <w:spacing w:line="240" w:lineRule="auto"/>
        <w:rPr>
          <w:sz w:val="24"/>
          <w:szCs w:val="24"/>
        </w:rPr>
      </w:pPr>
      <w:r w:rsidRPr="00E77C2D">
        <w:rPr>
          <w:sz w:val="24"/>
          <w:szCs w:val="24"/>
        </w:rPr>
        <w:t xml:space="preserve">2. Размещение </w:t>
      </w:r>
      <w:proofErr w:type="spellStart"/>
      <w:r w:rsidRPr="00E77C2D">
        <w:rPr>
          <w:sz w:val="24"/>
          <w:szCs w:val="24"/>
        </w:rPr>
        <w:t>золошлакоотвалов</w:t>
      </w:r>
      <w:proofErr w:type="spellEnd"/>
      <w:r w:rsidRPr="00E77C2D">
        <w:rPr>
          <w:sz w:val="24"/>
          <w:szCs w:val="24"/>
        </w:rPr>
        <w:t xml:space="preserve"> следует предусматривать вне селитебной территории на непригодных для сельского хозяйства земельных участках. Условия размещения </w:t>
      </w:r>
      <w:proofErr w:type="spellStart"/>
      <w:r w:rsidRPr="00E77C2D">
        <w:rPr>
          <w:sz w:val="24"/>
          <w:szCs w:val="24"/>
        </w:rPr>
        <w:t>золошлакоотвалов</w:t>
      </w:r>
      <w:proofErr w:type="spellEnd"/>
      <w:r w:rsidRPr="00E77C2D">
        <w:rPr>
          <w:sz w:val="24"/>
          <w:szCs w:val="24"/>
        </w:rPr>
        <w:t xml:space="preserve"> и размеры площадок для них должны соответствовать требованиям </w:t>
      </w:r>
      <w:hyperlink r:id="rId34" w:history="1">
        <w:r w:rsidRPr="00E77C2D">
          <w:rPr>
            <w:rStyle w:val="affc"/>
            <w:color w:val="auto"/>
            <w:szCs w:val="24"/>
          </w:rPr>
          <w:t>СНиП 41-02-2003</w:t>
        </w:r>
      </w:hyperlink>
      <w:r w:rsidRPr="00E77C2D">
        <w:rPr>
          <w:sz w:val="24"/>
          <w:szCs w:val="24"/>
        </w:rPr>
        <w:t>.</w:t>
      </w:r>
    </w:p>
    <w:p w:rsidR="004B75D7" w:rsidRPr="00E77C2D" w:rsidRDefault="004B75D7" w:rsidP="004B75D7">
      <w:pPr>
        <w:spacing w:line="240" w:lineRule="auto"/>
        <w:ind w:firstLine="698"/>
        <w:jc w:val="right"/>
        <w:rPr>
          <w:sz w:val="24"/>
          <w:szCs w:val="24"/>
        </w:rPr>
      </w:pPr>
      <w:bookmarkStart w:id="56" w:name="sub_640"/>
      <w:r w:rsidRPr="00E77C2D">
        <w:rPr>
          <w:rStyle w:val="afffb"/>
          <w:color w:val="auto"/>
          <w:sz w:val="24"/>
          <w:szCs w:val="24"/>
        </w:rPr>
        <w:t>Таблица 41</w:t>
      </w:r>
    </w:p>
    <w:bookmarkEnd w:id="56"/>
    <w:p w:rsidR="004B75D7" w:rsidRPr="00E77C2D" w:rsidRDefault="004B75D7" w:rsidP="004B75D7">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3517"/>
      </w:tblGrid>
      <w:tr w:rsidR="00E77C2D" w:rsidRPr="00E77C2D" w:rsidTr="00397FB4">
        <w:tc>
          <w:tcPr>
            <w:tcW w:w="3129" w:type="dxa"/>
            <w:gridSpan w:val="2"/>
            <w:tcBorders>
              <w:top w:val="single" w:sz="4" w:space="0" w:color="auto"/>
              <w:bottom w:val="single" w:sz="4" w:space="0" w:color="auto"/>
              <w:right w:val="single" w:sz="4" w:space="0" w:color="auto"/>
            </w:tcBorders>
          </w:tcPr>
          <w:p w:rsidR="004B75D7" w:rsidRPr="00E77C2D" w:rsidRDefault="004B75D7" w:rsidP="00397FB4">
            <w:pPr>
              <w:pStyle w:val="affffd"/>
              <w:ind w:firstLine="34"/>
              <w:jc w:val="center"/>
            </w:pPr>
            <w:r w:rsidRPr="00E77C2D">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d"/>
              <w:ind w:firstLine="34"/>
              <w:jc w:val="center"/>
            </w:pPr>
            <w:r w:rsidRPr="00E77C2D">
              <w:t>Вид транспортируемого газа</w:t>
            </w:r>
          </w:p>
        </w:tc>
        <w:tc>
          <w:tcPr>
            <w:tcW w:w="3517" w:type="dxa"/>
            <w:tcBorders>
              <w:top w:val="single" w:sz="4" w:space="0" w:color="auto"/>
              <w:left w:val="single" w:sz="4" w:space="0" w:color="auto"/>
              <w:bottom w:val="single" w:sz="4" w:space="0" w:color="auto"/>
            </w:tcBorders>
          </w:tcPr>
          <w:p w:rsidR="004B75D7" w:rsidRPr="00E77C2D" w:rsidRDefault="004B75D7" w:rsidP="00397FB4">
            <w:pPr>
              <w:pStyle w:val="affffd"/>
              <w:ind w:firstLine="34"/>
              <w:jc w:val="center"/>
            </w:pPr>
            <w:r w:rsidRPr="00E77C2D">
              <w:t>Рабочее давление в газопроводе, МПа</w:t>
            </w:r>
          </w:p>
        </w:tc>
      </w:tr>
      <w:tr w:rsidR="00E77C2D" w:rsidRPr="00E77C2D" w:rsidTr="00397FB4">
        <w:tc>
          <w:tcPr>
            <w:tcW w:w="1519" w:type="dxa"/>
            <w:vMerge w:val="restart"/>
            <w:tcBorders>
              <w:top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Высокое</w:t>
            </w:r>
          </w:p>
        </w:tc>
        <w:tc>
          <w:tcPr>
            <w:tcW w:w="1610"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I категория</w:t>
            </w:r>
          </w:p>
        </w:tc>
        <w:tc>
          <w:tcPr>
            <w:tcW w:w="3135"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Природный</w:t>
            </w:r>
          </w:p>
        </w:tc>
        <w:tc>
          <w:tcPr>
            <w:tcW w:w="3517" w:type="dxa"/>
            <w:tcBorders>
              <w:top w:val="single" w:sz="4" w:space="0" w:color="auto"/>
              <w:left w:val="single" w:sz="4" w:space="0" w:color="auto"/>
              <w:bottom w:val="single" w:sz="4" w:space="0" w:color="auto"/>
            </w:tcBorders>
          </w:tcPr>
          <w:p w:rsidR="004B75D7" w:rsidRPr="00E77C2D" w:rsidRDefault="004B75D7" w:rsidP="00397FB4">
            <w:pPr>
              <w:pStyle w:val="affffff1"/>
              <w:ind w:firstLine="34"/>
            </w:pPr>
            <w:r w:rsidRPr="00E77C2D">
              <w:t>свыше 0,6 до 1,2 включительно</w:t>
            </w:r>
          </w:p>
        </w:tc>
      </w:tr>
      <w:tr w:rsidR="00E77C2D" w:rsidRPr="00E77C2D" w:rsidTr="00397FB4">
        <w:tc>
          <w:tcPr>
            <w:tcW w:w="1519" w:type="dxa"/>
            <w:vMerge/>
            <w:tcBorders>
              <w:top w:val="single" w:sz="4" w:space="0" w:color="auto"/>
              <w:bottom w:val="single" w:sz="4" w:space="0" w:color="auto"/>
              <w:right w:val="single" w:sz="4" w:space="0" w:color="auto"/>
            </w:tcBorders>
          </w:tcPr>
          <w:p w:rsidR="004B75D7" w:rsidRPr="00E77C2D" w:rsidRDefault="004B75D7" w:rsidP="00397FB4">
            <w:pPr>
              <w:pStyle w:val="affffd"/>
              <w:ind w:firstLine="34"/>
            </w:pPr>
          </w:p>
        </w:tc>
        <w:tc>
          <w:tcPr>
            <w:tcW w:w="1610"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d"/>
              <w:ind w:firstLine="34"/>
            </w:pPr>
          </w:p>
        </w:tc>
        <w:tc>
          <w:tcPr>
            <w:tcW w:w="3135"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СУГ &lt;</w:t>
            </w:r>
            <w:hyperlink w:anchor="sub_11116" w:history="1">
              <w:r w:rsidRPr="00E77C2D">
                <w:rPr>
                  <w:rStyle w:val="affc"/>
                  <w:color w:val="auto"/>
                </w:rPr>
                <w:t>*</w:t>
              </w:r>
            </w:hyperlink>
            <w:r w:rsidRPr="00E77C2D">
              <w:t>&gt;</w:t>
            </w:r>
          </w:p>
        </w:tc>
        <w:tc>
          <w:tcPr>
            <w:tcW w:w="3517" w:type="dxa"/>
            <w:tcBorders>
              <w:top w:val="single" w:sz="4" w:space="0" w:color="auto"/>
              <w:left w:val="single" w:sz="4" w:space="0" w:color="auto"/>
              <w:bottom w:val="single" w:sz="4" w:space="0" w:color="auto"/>
            </w:tcBorders>
          </w:tcPr>
          <w:p w:rsidR="004B75D7" w:rsidRPr="00E77C2D" w:rsidRDefault="004B75D7" w:rsidP="00397FB4">
            <w:pPr>
              <w:pStyle w:val="affffff1"/>
              <w:ind w:firstLine="34"/>
            </w:pPr>
            <w:r w:rsidRPr="00E77C2D">
              <w:t>свыше 0,6 до 1,6 включительно</w:t>
            </w:r>
          </w:p>
        </w:tc>
      </w:tr>
      <w:tr w:rsidR="00E77C2D" w:rsidRPr="00E77C2D" w:rsidTr="00397FB4">
        <w:tc>
          <w:tcPr>
            <w:tcW w:w="1519" w:type="dxa"/>
            <w:tcBorders>
              <w:top w:val="single" w:sz="4" w:space="0" w:color="auto"/>
              <w:bottom w:val="single" w:sz="4" w:space="0" w:color="auto"/>
              <w:right w:val="single" w:sz="4" w:space="0" w:color="auto"/>
            </w:tcBorders>
          </w:tcPr>
          <w:p w:rsidR="004B75D7" w:rsidRPr="00E77C2D" w:rsidRDefault="004B75D7" w:rsidP="00397FB4">
            <w:pPr>
              <w:pStyle w:val="affffd"/>
              <w:ind w:firstLine="34"/>
            </w:pPr>
          </w:p>
        </w:tc>
        <w:tc>
          <w:tcPr>
            <w:tcW w:w="1610"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II категория</w:t>
            </w:r>
          </w:p>
        </w:tc>
        <w:tc>
          <w:tcPr>
            <w:tcW w:w="3135"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Природный и СУГ</w:t>
            </w:r>
          </w:p>
        </w:tc>
        <w:tc>
          <w:tcPr>
            <w:tcW w:w="3517" w:type="dxa"/>
            <w:tcBorders>
              <w:top w:val="single" w:sz="4" w:space="0" w:color="auto"/>
              <w:left w:val="single" w:sz="4" w:space="0" w:color="auto"/>
              <w:bottom w:val="single" w:sz="4" w:space="0" w:color="auto"/>
            </w:tcBorders>
          </w:tcPr>
          <w:p w:rsidR="004B75D7" w:rsidRPr="00E77C2D" w:rsidRDefault="004B75D7" w:rsidP="00397FB4">
            <w:pPr>
              <w:pStyle w:val="affffff1"/>
              <w:ind w:firstLine="34"/>
            </w:pPr>
            <w:r w:rsidRPr="00E77C2D">
              <w:t>свыше 0,3 до 0,6 включительно</w:t>
            </w:r>
          </w:p>
        </w:tc>
      </w:tr>
      <w:tr w:rsidR="00E77C2D" w:rsidRPr="00E77C2D" w:rsidTr="00397FB4">
        <w:tc>
          <w:tcPr>
            <w:tcW w:w="3129" w:type="dxa"/>
            <w:gridSpan w:val="2"/>
            <w:tcBorders>
              <w:top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Среднее</w:t>
            </w:r>
          </w:p>
        </w:tc>
        <w:tc>
          <w:tcPr>
            <w:tcW w:w="3135"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Природный и СУГ</w:t>
            </w:r>
          </w:p>
        </w:tc>
        <w:tc>
          <w:tcPr>
            <w:tcW w:w="3517" w:type="dxa"/>
            <w:tcBorders>
              <w:top w:val="single" w:sz="4" w:space="0" w:color="auto"/>
              <w:left w:val="single" w:sz="4" w:space="0" w:color="auto"/>
              <w:bottom w:val="single" w:sz="4" w:space="0" w:color="auto"/>
            </w:tcBorders>
          </w:tcPr>
          <w:p w:rsidR="004B75D7" w:rsidRPr="00E77C2D" w:rsidRDefault="004B75D7" w:rsidP="00397FB4">
            <w:pPr>
              <w:pStyle w:val="affffff1"/>
              <w:ind w:firstLine="34"/>
            </w:pPr>
            <w:r w:rsidRPr="00E77C2D">
              <w:t xml:space="preserve">свыше 0,005 до 0,3 </w:t>
            </w:r>
            <w:r w:rsidRPr="00E77C2D">
              <w:lastRenderedPageBreak/>
              <w:t>включительно</w:t>
            </w:r>
          </w:p>
        </w:tc>
      </w:tr>
      <w:tr w:rsidR="004B75D7" w:rsidRPr="00E77C2D" w:rsidTr="00397FB4">
        <w:tc>
          <w:tcPr>
            <w:tcW w:w="3129" w:type="dxa"/>
            <w:gridSpan w:val="2"/>
            <w:tcBorders>
              <w:top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lastRenderedPageBreak/>
              <w:t>Низкое</w:t>
            </w:r>
          </w:p>
        </w:tc>
        <w:tc>
          <w:tcPr>
            <w:tcW w:w="3135" w:type="dxa"/>
            <w:tcBorders>
              <w:top w:val="single" w:sz="4" w:space="0" w:color="auto"/>
              <w:left w:val="single" w:sz="4" w:space="0" w:color="auto"/>
              <w:bottom w:val="single" w:sz="4" w:space="0" w:color="auto"/>
              <w:right w:val="single" w:sz="4" w:space="0" w:color="auto"/>
            </w:tcBorders>
          </w:tcPr>
          <w:p w:rsidR="004B75D7" w:rsidRPr="00E77C2D" w:rsidRDefault="004B75D7" w:rsidP="00397FB4">
            <w:pPr>
              <w:pStyle w:val="affffff1"/>
              <w:ind w:firstLine="34"/>
            </w:pPr>
            <w:r w:rsidRPr="00E77C2D">
              <w:t>Природный и СУГ</w:t>
            </w:r>
          </w:p>
        </w:tc>
        <w:tc>
          <w:tcPr>
            <w:tcW w:w="3517" w:type="dxa"/>
            <w:tcBorders>
              <w:top w:val="single" w:sz="4" w:space="0" w:color="auto"/>
              <w:left w:val="single" w:sz="4" w:space="0" w:color="auto"/>
              <w:bottom w:val="single" w:sz="4" w:space="0" w:color="auto"/>
            </w:tcBorders>
          </w:tcPr>
          <w:p w:rsidR="004B75D7" w:rsidRPr="00E77C2D" w:rsidRDefault="004B75D7" w:rsidP="00397FB4">
            <w:pPr>
              <w:pStyle w:val="affffff1"/>
              <w:ind w:firstLine="34"/>
            </w:pPr>
            <w:r w:rsidRPr="00E77C2D">
              <w:t>до 0,005 включительно</w:t>
            </w:r>
          </w:p>
        </w:tc>
      </w:tr>
    </w:tbl>
    <w:p w:rsidR="004B75D7" w:rsidRPr="00E77C2D" w:rsidRDefault="004B75D7" w:rsidP="004B75D7">
      <w:pPr>
        <w:spacing w:line="240" w:lineRule="auto"/>
        <w:rPr>
          <w:sz w:val="24"/>
          <w:szCs w:val="24"/>
        </w:rPr>
      </w:pPr>
    </w:p>
    <w:p w:rsidR="004B75D7" w:rsidRPr="00E77C2D" w:rsidRDefault="004B75D7" w:rsidP="004B75D7">
      <w:pPr>
        <w:spacing w:line="240" w:lineRule="auto"/>
        <w:rPr>
          <w:sz w:val="24"/>
          <w:szCs w:val="24"/>
        </w:rPr>
      </w:pPr>
      <w:bookmarkStart w:id="57" w:name="sub_11116"/>
      <w:r w:rsidRPr="00E77C2D">
        <w:rPr>
          <w:sz w:val="24"/>
          <w:szCs w:val="24"/>
        </w:rPr>
        <w:t>&lt;*&gt; СУГ - сжиженный углеводородный газ</w:t>
      </w:r>
    </w:p>
    <w:bookmarkEnd w:id="57"/>
    <w:p w:rsidR="004B75D7" w:rsidRPr="00E77C2D" w:rsidRDefault="004B75D7" w:rsidP="004B75D7">
      <w:pPr>
        <w:spacing w:line="240" w:lineRule="auto"/>
        <w:rPr>
          <w:sz w:val="24"/>
          <w:szCs w:val="24"/>
        </w:rPr>
      </w:pPr>
    </w:p>
    <w:tbl>
      <w:tblPr>
        <w:tblW w:w="9781" w:type="dxa"/>
        <w:tblLayout w:type="fixed"/>
        <w:tblCellMar>
          <w:left w:w="0" w:type="dxa"/>
          <w:right w:w="0" w:type="dxa"/>
        </w:tblCellMar>
        <w:tblLook w:val="0000" w:firstRow="0" w:lastRow="0" w:firstColumn="0" w:lastColumn="0" w:noHBand="0" w:noVBand="0"/>
      </w:tblPr>
      <w:tblGrid>
        <w:gridCol w:w="2365"/>
        <w:gridCol w:w="1738"/>
        <w:gridCol w:w="1980"/>
        <w:gridCol w:w="1800"/>
        <w:gridCol w:w="1898"/>
      </w:tblGrid>
      <w:tr w:rsidR="00E77C2D" w:rsidRPr="00E77C2D" w:rsidTr="00AC6C39">
        <w:tc>
          <w:tcPr>
            <w:tcW w:w="9781" w:type="dxa"/>
            <w:gridSpan w:val="5"/>
            <w:shd w:val="clear" w:color="auto" w:fill="auto"/>
          </w:tcPr>
          <w:p w:rsidR="0072589F" w:rsidRPr="00E77C2D" w:rsidRDefault="0072589F" w:rsidP="00AC6C39">
            <w:pPr>
              <w:pStyle w:val="affffd"/>
              <w:snapToGrid w:val="0"/>
              <w:jc w:val="right"/>
            </w:pPr>
            <w:r w:rsidRPr="00E77C2D">
              <w:t xml:space="preserve">      </w:t>
            </w:r>
            <w:proofErr w:type="gramStart"/>
            <w:r w:rsidRPr="00E77C2D">
              <w:t>Таблица  42</w:t>
            </w:r>
            <w:proofErr w:type="gramEnd"/>
          </w:p>
          <w:p w:rsidR="0072589F" w:rsidRPr="00E77C2D" w:rsidRDefault="0072589F" w:rsidP="00AC6C39">
            <w:pPr>
              <w:snapToGrid w:val="0"/>
              <w:spacing w:line="240" w:lineRule="auto"/>
              <w:rPr>
                <w:sz w:val="24"/>
                <w:szCs w:val="24"/>
              </w:rPr>
            </w:pPr>
          </w:p>
        </w:tc>
      </w:tr>
      <w:tr w:rsidR="00E77C2D" w:rsidRPr="00E77C2D" w:rsidTr="00AC6C39">
        <w:tblPrEx>
          <w:tblCellMar>
            <w:left w:w="108" w:type="dxa"/>
            <w:right w:w="108" w:type="dxa"/>
          </w:tblCellMar>
        </w:tblPrEx>
        <w:tc>
          <w:tcPr>
            <w:tcW w:w="2365" w:type="dxa"/>
            <w:vMerge w:val="restart"/>
            <w:tcBorders>
              <w:top w:val="single" w:sz="4" w:space="0" w:color="000000"/>
              <w:left w:val="single" w:sz="4" w:space="0" w:color="000000"/>
              <w:bottom w:val="single" w:sz="4" w:space="0" w:color="000000"/>
            </w:tcBorders>
            <w:shd w:val="clear" w:color="auto" w:fill="auto"/>
          </w:tcPr>
          <w:p w:rsidR="0072589F" w:rsidRPr="00E77C2D" w:rsidRDefault="0072589F" w:rsidP="00AC6C39">
            <w:pPr>
              <w:pStyle w:val="affffd"/>
              <w:snapToGrid w:val="0"/>
              <w:ind w:firstLine="0"/>
              <w:jc w:val="center"/>
            </w:pPr>
            <w:r w:rsidRPr="00E77C2D">
              <w:t>Давление газа на вводе в ГРП, ГРПБ, ШРП, МПа</w:t>
            </w:r>
          </w:p>
        </w:tc>
        <w:tc>
          <w:tcPr>
            <w:tcW w:w="7416" w:type="dxa"/>
            <w:gridSpan w:val="4"/>
            <w:tcBorders>
              <w:top w:val="single" w:sz="4" w:space="0" w:color="000000"/>
              <w:left w:val="single" w:sz="4" w:space="0" w:color="000000"/>
              <w:bottom w:val="single" w:sz="4" w:space="0" w:color="000000"/>
              <w:right w:val="single" w:sz="4" w:space="0" w:color="000000"/>
            </w:tcBorders>
            <w:shd w:val="clear" w:color="auto" w:fill="auto"/>
          </w:tcPr>
          <w:p w:rsidR="0072589F" w:rsidRPr="00E77C2D" w:rsidRDefault="0072589F" w:rsidP="00AC6C39">
            <w:pPr>
              <w:pStyle w:val="affffd"/>
              <w:snapToGrid w:val="0"/>
              <w:ind w:firstLine="0"/>
              <w:jc w:val="center"/>
            </w:pPr>
            <w:r w:rsidRPr="00E77C2D">
              <w:t>Расстояние в свету от отдельно стоящих ГРП, ГРПБ и отдельно стоящих ШРП по горизонтали (м) до</w:t>
            </w:r>
          </w:p>
        </w:tc>
      </w:tr>
      <w:tr w:rsidR="00E77C2D" w:rsidRPr="00E77C2D" w:rsidTr="00AC6C39">
        <w:tblPrEx>
          <w:tblCellMar>
            <w:left w:w="108" w:type="dxa"/>
            <w:right w:w="108" w:type="dxa"/>
          </w:tblCellMar>
        </w:tblPrEx>
        <w:tc>
          <w:tcPr>
            <w:tcW w:w="2365" w:type="dxa"/>
            <w:vMerge/>
            <w:tcBorders>
              <w:top w:val="single" w:sz="4" w:space="0" w:color="000000"/>
              <w:left w:val="single" w:sz="4" w:space="0" w:color="000000"/>
              <w:bottom w:val="single" w:sz="4" w:space="0" w:color="000000"/>
            </w:tcBorders>
            <w:shd w:val="clear" w:color="auto" w:fill="auto"/>
          </w:tcPr>
          <w:p w:rsidR="0072589F" w:rsidRPr="00E77C2D" w:rsidRDefault="0072589F" w:rsidP="00AC6C39">
            <w:pPr>
              <w:pStyle w:val="affffd"/>
              <w:snapToGrid w:val="0"/>
              <w:ind w:firstLine="0"/>
              <w:jc w:val="center"/>
            </w:pPr>
          </w:p>
        </w:tc>
        <w:tc>
          <w:tcPr>
            <w:tcW w:w="1738" w:type="dxa"/>
            <w:tcBorders>
              <w:top w:val="single" w:sz="4" w:space="0" w:color="000000"/>
              <w:left w:val="single" w:sz="4" w:space="0" w:color="000000"/>
              <w:bottom w:val="single" w:sz="4" w:space="0" w:color="000000"/>
            </w:tcBorders>
            <w:shd w:val="clear" w:color="auto" w:fill="auto"/>
            <w:vAlign w:val="center"/>
          </w:tcPr>
          <w:p w:rsidR="0072589F" w:rsidRPr="00E77C2D" w:rsidRDefault="0072589F" w:rsidP="00AC6C39">
            <w:pPr>
              <w:pStyle w:val="affffd"/>
              <w:snapToGrid w:val="0"/>
              <w:ind w:left="-63" w:right="-116" w:firstLine="0"/>
              <w:jc w:val="center"/>
            </w:pPr>
            <w:r w:rsidRPr="00E77C2D">
              <w:t>зданий и сооружений</w:t>
            </w:r>
          </w:p>
        </w:tc>
        <w:tc>
          <w:tcPr>
            <w:tcW w:w="1980" w:type="dxa"/>
            <w:tcBorders>
              <w:top w:val="single" w:sz="4" w:space="0" w:color="000000"/>
              <w:left w:val="single" w:sz="4" w:space="0" w:color="000000"/>
              <w:bottom w:val="single" w:sz="4" w:space="0" w:color="000000"/>
            </w:tcBorders>
            <w:shd w:val="clear" w:color="auto" w:fill="auto"/>
            <w:vAlign w:val="center"/>
          </w:tcPr>
          <w:p w:rsidR="0072589F" w:rsidRPr="00E77C2D" w:rsidRDefault="0072589F" w:rsidP="00AC6C39">
            <w:pPr>
              <w:pStyle w:val="affffd"/>
              <w:snapToGrid w:val="0"/>
              <w:ind w:left="-63" w:right="-116" w:firstLine="0"/>
              <w:jc w:val="center"/>
            </w:pPr>
            <w:r w:rsidRPr="00E77C2D">
              <w:t>железнодорожных путей (до ближайшего рельса)</w:t>
            </w:r>
          </w:p>
        </w:tc>
        <w:tc>
          <w:tcPr>
            <w:tcW w:w="1800" w:type="dxa"/>
            <w:tcBorders>
              <w:top w:val="single" w:sz="4" w:space="0" w:color="000000"/>
              <w:left w:val="single" w:sz="4" w:space="0" w:color="000000"/>
              <w:bottom w:val="single" w:sz="4" w:space="0" w:color="000000"/>
            </w:tcBorders>
            <w:shd w:val="clear" w:color="auto" w:fill="auto"/>
            <w:vAlign w:val="center"/>
          </w:tcPr>
          <w:p w:rsidR="0072589F" w:rsidRPr="00E77C2D" w:rsidRDefault="0072589F" w:rsidP="00AC6C39">
            <w:pPr>
              <w:pStyle w:val="affffd"/>
              <w:snapToGrid w:val="0"/>
              <w:ind w:left="-63" w:right="-116" w:firstLine="0"/>
              <w:jc w:val="center"/>
            </w:pPr>
            <w:r w:rsidRPr="00E77C2D">
              <w:t>автомобильных дорог (до обочины)</w:t>
            </w:r>
          </w:p>
        </w:tc>
        <w:tc>
          <w:tcPr>
            <w:tcW w:w="18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589F" w:rsidRPr="00E77C2D" w:rsidRDefault="0072589F" w:rsidP="00AC6C39">
            <w:pPr>
              <w:pStyle w:val="affffd"/>
              <w:snapToGrid w:val="0"/>
              <w:ind w:left="-63" w:right="-116" w:firstLine="0"/>
              <w:jc w:val="center"/>
            </w:pPr>
            <w:r w:rsidRPr="00E77C2D">
              <w:t>воздушных линий электропередачи</w:t>
            </w:r>
          </w:p>
        </w:tc>
      </w:tr>
      <w:tr w:rsidR="00E77C2D" w:rsidRPr="00E77C2D" w:rsidTr="00AC6C39">
        <w:tblPrEx>
          <w:tblCellMar>
            <w:left w:w="108" w:type="dxa"/>
            <w:right w:w="108" w:type="dxa"/>
          </w:tblCellMar>
        </w:tblPrEx>
        <w:tc>
          <w:tcPr>
            <w:tcW w:w="2365" w:type="dxa"/>
            <w:tcBorders>
              <w:top w:val="single" w:sz="4" w:space="0" w:color="000000"/>
              <w:left w:val="single" w:sz="4" w:space="0" w:color="000000"/>
              <w:bottom w:val="single" w:sz="4" w:space="0" w:color="000000"/>
            </w:tcBorders>
            <w:shd w:val="clear" w:color="auto" w:fill="auto"/>
          </w:tcPr>
          <w:p w:rsidR="0072589F" w:rsidRPr="00E77C2D" w:rsidRDefault="0072589F" w:rsidP="00AC6C39">
            <w:pPr>
              <w:pStyle w:val="affffd"/>
              <w:snapToGrid w:val="0"/>
              <w:ind w:firstLine="0"/>
            </w:pPr>
            <w:r w:rsidRPr="00E77C2D">
              <w:t>До 0,6</w:t>
            </w:r>
          </w:p>
        </w:tc>
        <w:tc>
          <w:tcPr>
            <w:tcW w:w="1738" w:type="dxa"/>
            <w:tcBorders>
              <w:top w:val="single" w:sz="4" w:space="0" w:color="000000"/>
              <w:left w:val="single" w:sz="4" w:space="0" w:color="000000"/>
              <w:bottom w:val="single" w:sz="4" w:space="0" w:color="000000"/>
            </w:tcBorders>
            <w:shd w:val="clear" w:color="auto" w:fill="auto"/>
            <w:vAlign w:val="center"/>
          </w:tcPr>
          <w:p w:rsidR="0072589F" w:rsidRPr="00E77C2D" w:rsidRDefault="0072589F" w:rsidP="00AC6C39">
            <w:pPr>
              <w:pStyle w:val="affffd"/>
              <w:snapToGrid w:val="0"/>
              <w:ind w:firstLine="0"/>
              <w:jc w:val="center"/>
            </w:pPr>
            <w:r w:rsidRPr="00E77C2D">
              <w:t>10</w:t>
            </w:r>
          </w:p>
        </w:tc>
        <w:tc>
          <w:tcPr>
            <w:tcW w:w="1980" w:type="dxa"/>
            <w:tcBorders>
              <w:top w:val="single" w:sz="4" w:space="0" w:color="000000"/>
              <w:left w:val="single" w:sz="4" w:space="0" w:color="000000"/>
              <w:bottom w:val="single" w:sz="4" w:space="0" w:color="000000"/>
            </w:tcBorders>
            <w:shd w:val="clear" w:color="auto" w:fill="auto"/>
            <w:vAlign w:val="center"/>
          </w:tcPr>
          <w:p w:rsidR="0072589F" w:rsidRPr="00E77C2D" w:rsidRDefault="0072589F" w:rsidP="00AC6C39">
            <w:pPr>
              <w:pStyle w:val="affffd"/>
              <w:snapToGrid w:val="0"/>
              <w:ind w:firstLine="0"/>
              <w:jc w:val="center"/>
            </w:pPr>
            <w:r w:rsidRPr="00E77C2D">
              <w:t>10</w:t>
            </w:r>
          </w:p>
        </w:tc>
        <w:tc>
          <w:tcPr>
            <w:tcW w:w="1800" w:type="dxa"/>
            <w:tcBorders>
              <w:top w:val="single" w:sz="4" w:space="0" w:color="000000"/>
              <w:left w:val="single" w:sz="4" w:space="0" w:color="000000"/>
              <w:bottom w:val="single" w:sz="4" w:space="0" w:color="000000"/>
            </w:tcBorders>
            <w:shd w:val="clear" w:color="auto" w:fill="auto"/>
            <w:vAlign w:val="center"/>
          </w:tcPr>
          <w:p w:rsidR="0072589F" w:rsidRPr="00E77C2D" w:rsidRDefault="0072589F" w:rsidP="00AC6C39">
            <w:pPr>
              <w:pStyle w:val="affffd"/>
              <w:snapToGrid w:val="0"/>
              <w:ind w:firstLine="0"/>
              <w:jc w:val="center"/>
            </w:pPr>
            <w:r w:rsidRPr="00E77C2D">
              <w:t>5</w:t>
            </w:r>
          </w:p>
        </w:tc>
        <w:tc>
          <w:tcPr>
            <w:tcW w:w="18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589F" w:rsidRPr="00E77C2D" w:rsidRDefault="0072589F" w:rsidP="00AC6C39">
            <w:pPr>
              <w:pStyle w:val="affffd"/>
              <w:snapToGrid w:val="0"/>
              <w:ind w:firstLine="0"/>
              <w:jc w:val="center"/>
            </w:pPr>
            <w:r w:rsidRPr="00E77C2D">
              <w:t>не менее 1,5 высоты опоры</w:t>
            </w:r>
          </w:p>
        </w:tc>
      </w:tr>
      <w:tr w:rsidR="00E77C2D" w:rsidRPr="00E77C2D" w:rsidTr="00AC6C39">
        <w:tblPrEx>
          <w:tblCellMar>
            <w:left w:w="108" w:type="dxa"/>
            <w:right w:w="108" w:type="dxa"/>
          </w:tblCellMar>
        </w:tblPrEx>
        <w:tc>
          <w:tcPr>
            <w:tcW w:w="2365" w:type="dxa"/>
            <w:tcBorders>
              <w:top w:val="single" w:sz="4" w:space="0" w:color="000000"/>
              <w:left w:val="single" w:sz="4" w:space="0" w:color="000000"/>
              <w:bottom w:val="single" w:sz="4" w:space="0" w:color="000000"/>
            </w:tcBorders>
            <w:shd w:val="clear" w:color="auto" w:fill="auto"/>
          </w:tcPr>
          <w:p w:rsidR="0072589F" w:rsidRPr="00E77C2D" w:rsidRDefault="0072589F" w:rsidP="00AC6C39">
            <w:pPr>
              <w:pStyle w:val="affffd"/>
              <w:snapToGrid w:val="0"/>
              <w:ind w:firstLine="0"/>
            </w:pPr>
            <w:r w:rsidRPr="00E77C2D">
              <w:t>Свыше 0,6 до 1,2</w:t>
            </w:r>
          </w:p>
        </w:tc>
        <w:tc>
          <w:tcPr>
            <w:tcW w:w="1738" w:type="dxa"/>
            <w:tcBorders>
              <w:top w:val="single" w:sz="4" w:space="0" w:color="000000"/>
              <w:left w:val="single" w:sz="4" w:space="0" w:color="000000"/>
              <w:bottom w:val="single" w:sz="4" w:space="0" w:color="000000"/>
            </w:tcBorders>
            <w:shd w:val="clear" w:color="auto" w:fill="auto"/>
            <w:vAlign w:val="center"/>
          </w:tcPr>
          <w:p w:rsidR="0072589F" w:rsidRPr="00E77C2D" w:rsidRDefault="0072589F" w:rsidP="00AC6C39">
            <w:pPr>
              <w:pStyle w:val="affffd"/>
              <w:snapToGrid w:val="0"/>
              <w:ind w:firstLine="0"/>
              <w:jc w:val="center"/>
            </w:pPr>
            <w:r w:rsidRPr="00E77C2D">
              <w:t>15</w:t>
            </w:r>
          </w:p>
        </w:tc>
        <w:tc>
          <w:tcPr>
            <w:tcW w:w="1980" w:type="dxa"/>
            <w:tcBorders>
              <w:top w:val="single" w:sz="4" w:space="0" w:color="000000"/>
              <w:left w:val="single" w:sz="4" w:space="0" w:color="000000"/>
              <w:bottom w:val="single" w:sz="4" w:space="0" w:color="000000"/>
            </w:tcBorders>
            <w:shd w:val="clear" w:color="auto" w:fill="auto"/>
            <w:vAlign w:val="center"/>
          </w:tcPr>
          <w:p w:rsidR="0072589F" w:rsidRPr="00E77C2D" w:rsidRDefault="0072589F" w:rsidP="00AC6C39">
            <w:pPr>
              <w:pStyle w:val="affffd"/>
              <w:snapToGrid w:val="0"/>
              <w:ind w:firstLine="0"/>
              <w:jc w:val="center"/>
            </w:pPr>
            <w:r w:rsidRPr="00E77C2D">
              <w:t>15</w:t>
            </w:r>
          </w:p>
        </w:tc>
        <w:tc>
          <w:tcPr>
            <w:tcW w:w="1800" w:type="dxa"/>
            <w:tcBorders>
              <w:top w:val="single" w:sz="4" w:space="0" w:color="000000"/>
              <w:left w:val="single" w:sz="4" w:space="0" w:color="000000"/>
              <w:bottom w:val="single" w:sz="4" w:space="0" w:color="000000"/>
            </w:tcBorders>
            <w:shd w:val="clear" w:color="auto" w:fill="auto"/>
            <w:vAlign w:val="center"/>
          </w:tcPr>
          <w:p w:rsidR="0072589F" w:rsidRPr="00E77C2D" w:rsidRDefault="0072589F" w:rsidP="00AC6C39">
            <w:pPr>
              <w:pStyle w:val="affffd"/>
              <w:snapToGrid w:val="0"/>
              <w:ind w:firstLine="0"/>
              <w:jc w:val="center"/>
            </w:pPr>
            <w:r w:rsidRPr="00E77C2D">
              <w:t>8</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Pr>
          <w:p w:rsidR="0072589F" w:rsidRPr="00E77C2D" w:rsidRDefault="0072589F" w:rsidP="00AC6C39">
            <w:pPr>
              <w:pStyle w:val="affffd"/>
              <w:snapToGrid w:val="0"/>
              <w:ind w:firstLine="0"/>
            </w:pPr>
          </w:p>
        </w:tc>
      </w:tr>
    </w:tbl>
    <w:p w:rsidR="0072589F" w:rsidRPr="00E77C2D" w:rsidRDefault="0072589F" w:rsidP="0072589F">
      <w:pPr>
        <w:spacing w:line="240" w:lineRule="auto"/>
        <w:rPr>
          <w:sz w:val="24"/>
          <w:szCs w:val="24"/>
        </w:rPr>
      </w:pPr>
      <w:r w:rsidRPr="00E77C2D">
        <w:rPr>
          <w:sz w:val="24"/>
          <w:szCs w:val="24"/>
        </w:rPr>
        <w:t>Примечания.</w:t>
      </w:r>
    </w:p>
    <w:p w:rsidR="0072589F" w:rsidRPr="00E77C2D" w:rsidRDefault="0072589F" w:rsidP="0072589F">
      <w:pPr>
        <w:spacing w:line="240" w:lineRule="auto"/>
        <w:ind w:firstLine="851"/>
        <w:rPr>
          <w:sz w:val="24"/>
          <w:szCs w:val="24"/>
        </w:rPr>
      </w:pPr>
      <w:r w:rsidRPr="00E77C2D">
        <w:rPr>
          <w:sz w:val="24"/>
          <w:szCs w:val="24"/>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72589F" w:rsidRPr="00E77C2D" w:rsidRDefault="0072589F" w:rsidP="0072589F">
      <w:pPr>
        <w:spacing w:line="240" w:lineRule="auto"/>
        <w:ind w:firstLine="851"/>
        <w:rPr>
          <w:sz w:val="24"/>
          <w:szCs w:val="24"/>
        </w:rPr>
      </w:pPr>
      <w:r w:rsidRPr="00E77C2D">
        <w:rPr>
          <w:sz w:val="24"/>
          <w:szCs w:val="24"/>
        </w:rPr>
        <w:t>2. Требования</w:t>
      </w:r>
      <w:r w:rsidR="005D77C7" w:rsidRPr="00E77C2D">
        <w:rPr>
          <w:sz w:val="24"/>
          <w:szCs w:val="24"/>
        </w:rPr>
        <w:t xml:space="preserve"> </w:t>
      </w:r>
      <w:r w:rsidR="005D77C7" w:rsidRPr="00E77C2D">
        <w:rPr>
          <w:sz w:val="24"/>
          <w:szCs w:val="24"/>
          <w:highlight w:val="yellow"/>
        </w:rPr>
        <w:t>таблицы 42</w:t>
      </w:r>
      <w:r w:rsidR="005D77C7" w:rsidRPr="00E77C2D">
        <w:rPr>
          <w:sz w:val="24"/>
          <w:szCs w:val="24"/>
        </w:rPr>
        <w:t xml:space="preserve"> </w:t>
      </w:r>
      <w:r w:rsidRPr="00E77C2D">
        <w:rPr>
          <w:sz w:val="24"/>
          <w:szCs w:val="24"/>
        </w:rPr>
        <w:t>распространяются также на узлы учета расхода газа, располагаемые в отдельно стоящих зданиях или в шкафах на отдельно стоящих опорах.</w:t>
      </w:r>
    </w:p>
    <w:p w:rsidR="0072589F" w:rsidRPr="00E77C2D" w:rsidRDefault="0072589F" w:rsidP="0072589F">
      <w:pPr>
        <w:spacing w:line="240" w:lineRule="auto"/>
        <w:ind w:firstLine="851"/>
        <w:rPr>
          <w:sz w:val="24"/>
          <w:szCs w:val="24"/>
        </w:rPr>
      </w:pPr>
      <w:r w:rsidRPr="00E77C2D">
        <w:rPr>
          <w:sz w:val="24"/>
          <w:szCs w:val="24"/>
        </w:rPr>
        <w:t>3. Расстояние от отдельно стоящего ШРП при давлении газа на вводе до 0,3 МПа до зданий и сооружений не нормируется.</w:t>
      </w:r>
    </w:p>
    <w:p w:rsidR="0072589F" w:rsidRPr="00E77C2D" w:rsidRDefault="0072589F" w:rsidP="0072589F">
      <w:pPr>
        <w:spacing w:line="240" w:lineRule="auto"/>
        <w:ind w:firstLine="0"/>
        <w:rPr>
          <w:sz w:val="24"/>
          <w:szCs w:val="24"/>
        </w:rPr>
      </w:pPr>
    </w:p>
    <w:p w:rsidR="00961AE8" w:rsidRPr="00E77C2D" w:rsidRDefault="00961AE8" w:rsidP="00961AE8">
      <w:pPr>
        <w:ind w:firstLine="0"/>
        <w:jc w:val="right"/>
        <w:rPr>
          <w:sz w:val="24"/>
          <w:szCs w:val="24"/>
        </w:rPr>
      </w:pPr>
      <w:r w:rsidRPr="00E77C2D">
        <w:rPr>
          <w:sz w:val="24"/>
          <w:szCs w:val="24"/>
        </w:rPr>
        <w:t>Таблица 51</w:t>
      </w:r>
    </w:p>
    <w:p w:rsidR="00AC6C39" w:rsidRPr="00E77C2D" w:rsidRDefault="00AC6C39" w:rsidP="00AC6C39">
      <w:pPr>
        <w:spacing w:line="240" w:lineRule="auto"/>
        <w:rPr>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8"/>
        <w:gridCol w:w="709"/>
        <w:gridCol w:w="709"/>
        <w:gridCol w:w="709"/>
        <w:gridCol w:w="567"/>
        <w:gridCol w:w="567"/>
        <w:gridCol w:w="567"/>
        <w:gridCol w:w="567"/>
        <w:gridCol w:w="708"/>
        <w:gridCol w:w="567"/>
        <w:gridCol w:w="840"/>
        <w:gridCol w:w="700"/>
        <w:gridCol w:w="587"/>
        <w:gridCol w:w="708"/>
      </w:tblGrid>
      <w:tr w:rsidR="00E77C2D" w:rsidRPr="00E77C2D" w:rsidTr="00AC6C39">
        <w:tc>
          <w:tcPr>
            <w:tcW w:w="1418" w:type="dxa"/>
            <w:vMerge w:val="restart"/>
            <w:tcBorders>
              <w:top w:val="single" w:sz="4" w:space="0" w:color="auto"/>
              <w:bottom w:val="single" w:sz="4" w:space="0" w:color="auto"/>
              <w:right w:val="single" w:sz="4" w:space="0" w:color="auto"/>
            </w:tcBorders>
          </w:tcPr>
          <w:p w:rsidR="00AC6C39" w:rsidRPr="00E77C2D" w:rsidRDefault="00AC6C39" w:rsidP="00961AE8">
            <w:pPr>
              <w:pStyle w:val="affffd"/>
              <w:ind w:left="-108" w:right="-108" w:firstLine="0"/>
              <w:jc w:val="center"/>
            </w:pPr>
            <w:r w:rsidRPr="00E77C2D">
              <w:t>Инженерные сети</w:t>
            </w:r>
          </w:p>
        </w:tc>
        <w:tc>
          <w:tcPr>
            <w:tcW w:w="8505" w:type="dxa"/>
            <w:gridSpan w:val="13"/>
            <w:tcBorders>
              <w:top w:val="single" w:sz="4" w:space="0" w:color="auto"/>
              <w:left w:val="single" w:sz="4" w:space="0" w:color="auto"/>
              <w:bottom w:val="single" w:sz="4" w:space="0" w:color="auto"/>
            </w:tcBorders>
          </w:tcPr>
          <w:p w:rsidR="00AC6C39" w:rsidRPr="00E77C2D" w:rsidRDefault="00AC6C39" w:rsidP="00961AE8">
            <w:pPr>
              <w:pStyle w:val="affffd"/>
              <w:ind w:left="-108" w:right="-108" w:firstLine="0"/>
              <w:jc w:val="center"/>
            </w:pPr>
            <w:r w:rsidRPr="00E77C2D">
              <w:t>Расстояние (м) по горизонтали (в свету) до</w:t>
            </w:r>
          </w:p>
        </w:tc>
      </w:tr>
      <w:tr w:rsidR="00E77C2D" w:rsidRPr="00E77C2D" w:rsidTr="00AC6C39">
        <w:tc>
          <w:tcPr>
            <w:tcW w:w="1418" w:type="dxa"/>
            <w:vMerge/>
            <w:tcBorders>
              <w:top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водопровода</w:t>
            </w: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961AE8" w:rsidRPr="00E77C2D" w:rsidRDefault="00961AE8" w:rsidP="00961AE8">
            <w:pPr>
              <w:pStyle w:val="affffd"/>
              <w:ind w:left="-108" w:right="-108" w:firstLine="0"/>
              <w:jc w:val="center"/>
            </w:pPr>
            <w:r w:rsidRPr="00E77C2D">
              <w:t>к</w:t>
            </w:r>
            <w:r w:rsidR="00AC6C39" w:rsidRPr="00E77C2D">
              <w:t>анализации</w:t>
            </w:r>
          </w:p>
          <w:p w:rsidR="00AC6C39" w:rsidRPr="00E77C2D" w:rsidRDefault="00AC6C39" w:rsidP="00961AE8">
            <w:pPr>
              <w:pStyle w:val="affffd"/>
              <w:ind w:left="-108" w:right="-108" w:firstLine="0"/>
              <w:jc w:val="center"/>
            </w:pPr>
            <w:r w:rsidRPr="00E77C2D">
              <w:t xml:space="preserve"> бытовой</w:t>
            </w: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дренажа и дождевой канализации</w:t>
            </w:r>
          </w:p>
        </w:tc>
        <w:tc>
          <w:tcPr>
            <w:tcW w:w="2268" w:type="dxa"/>
            <w:gridSpan w:val="4"/>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jc w:val="center"/>
            </w:pPr>
            <w:r w:rsidRPr="00E77C2D">
              <w:t>газопроводов давления, МПа (кгс/кв. см)</w:t>
            </w:r>
          </w:p>
        </w:tc>
        <w:tc>
          <w:tcPr>
            <w:tcW w:w="708" w:type="dxa"/>
            <w:vMerge w:val="restart"/>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кабелей силовых всех напряжений</w:t>
            </w: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кабелей связи</w:t>
            </w:r>
          </w:p>
        </w:tc>
        <w:tc>
          <w:tcPr>
            <w:tcW w:w="1540" w:type="dxa"/>
            <w:gridSpan w:val="2"/>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jc w:val="center"/>
            </w:pPr>
            <w:r w:rsidRPr="00E77C2D">
              <w:t>тепловых сетей</w:t>
            </w:r>
          </w:p>
        </w:tc>
        <w:tc>
          <w:tcPr>
            <w:tcW w:w="587" w:type="dxa"/>
            <w:vMerge w:val="restart"/>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каналов, тоннелей</w:t>
            </w:r>
          </w:p>
        </w:tc>
        <w:tc>
          <w:tcPr>
            <w:tcW w:w="708" w:type="dxa"/>
            <w:vMerge w:val="restart"/>
            <w:tcBorders>
              <w:top w:val="single" w:sz="4" w:space="0" w:color="auto"/>
              <w:left w:val="single" w:sz="4" w:space="0" w:color="auto"/>
              <w:bottom w:val="single" w:sz="4" w:space="0" w:color="auto"/>
            </w:tcBorders>
            <w:textDirection w:val="btLr"/>
          </w:tcPr>
          <w:p w:rsidR="00AC6C39" w:rsidRPr="00E77C2D" w:rsidRDefault="00AC6C39" w:rsidP="00961AE8">
            <w:pPr>
              <w:pStyle w:val="affffd"/>
              <w:ind w:left="-108" w:right="-108" w:firstLine="0"/>
              <w:jc w:val="center"/>
            </w:pPr>
            <w:r w:rsidRPr="00E77C2D">
              <w:t xml:space="preserve">наружных </w:t>
            </w:r>
            <w:proofErr w:type="spellStart"/>
            <w:r w:rsidRPr="00E77C2D">
              <w:t>пневмомусоропроводов</w:t>
            </w:r>
            <w:proofErr w:type="spellEnd"/>
          </w:p>
        </w:tc>
      </w:tr>
      <w:tr w:rsidR="00E77C2D" w:rsidRPr="00E77C2D" w:rsidTr="00AC6C39">
        <w:tc>
          <w:tcPr>
            <w:tcW w:w="1418" w:type="dxa"/>
            <w:vMerge/>
            <w:tcBorders>
              <w:top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709"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709"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709"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низкого до 0,005</w:t>
            </w: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среднего св. 0,005 до 0,3</w:t>
            </w:r>
          </w:p>
        </w:tc>
        <w:tc>
          <w:tcPr>
            <w:tcW w:w="1134" w:type="dxa"/>
            <w:gridSpan w:val="2"/>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jc w:val="center"/>
            </w:pPr>
            <w:r w:rsidRPr="00E77C2D">
              <w:t>высокого</w:t>
            </w:r>
          </w:p>
        </w:tc>
        <w:tc>
          <w:tcPr>
            <w:tcW w:w="708"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567"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840" w:type="dxa"/>
            <w:vMerge w:val="restart"/>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наружная стенка канала, тоннеля</w:t>
            </w:r>
          </w:p>
        </w:tc>
        <w:tc>
          <w:tcPr>
            <w:tcW w:w="700" w:type="dxa"/>
            <w:vMerge w:val="restart"/>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 xml:space="preserve">оболочка </w:t>
            </w:r>
            <w:proofErr w:type="spellStart"/>
            <w:r w:rsidRPr="00E77C2D">
              <w:t>бесканальной</w:t>
            </w:r>
            <w:proofErr w:type="spellEnd"/>
            <w:r w:rsidRPr="00E77C2D">
              <w:t xml:space="preserve"> прокладки</w:t>
            </w:r>
          </w:p>
        </w:tc>
        <w:tc>
          <w:tcPr>
            <w:tcW w:w="587"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708" w:type="dxa"/>
            <w:vMerge/>
            <w:tcBorders>
              <w:top w:val="single" w:sz="4" w:space="0" w:color="auto"/>
              <w:left w:val="single" w:sz="4" w:space="0" w:color="auto"/>
              <w:bottom w:val="single" w:sz="4" w:space="0" w:color="auto"/>
            </w:tcBorders>
          </w:tcPr>
          <w:p w:rsidR="00AC6C39" w:rsidRPr="00E77C2D" w:rsidRDefault="00AC6C39" w:rsidP="00961AE8">
            <w:pPr>
              <w:pStyle w:val="affffd"/>
              <w:ind w:left="-108" w:right="-108" w:firstLine="0"/>
            </w:pPr>
          </w:p>
        </w:tc>
      </w:tr>
      <w:tr w:rsidR="00E77C2D" w:rsidRPr="00E77C2D" w:rsidTr="00A54A41">
        <w:trPr>
          <w:cantSplit/>
          <w:trHeight w:val="1327"/>
        </w:trPr>
        <w:tc>
          <w:tcPr>
            <w:tcW w:w="1418" w:type="dxa"/>
            <w:vMerge/>
            <w:tcBorders>
              <w:top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709"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709"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709"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567"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567"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567" w:type="dxa"/>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св. 0,3 до 0,6</w:t>
            </w:r>
          </w:p>
        </w:tc>
        <w:tc>
          <w:tcPr>
            <w:tcW w:w="567" w:type="dxa"/>
            <w:tcBorders>
              <w:top w:val="single" w:sz="4" w:space="0" w:color="auto"/>
              <w:left w:val="single" w:sz="4" w:space="0" w:color="auto"/>
              <w:bottom w:val="single" w:sz="4" w:space="0" w:color="auto"/>
              <w:right w:val="single" w:sz="4" w:space="0" w:color="auto"/>
            </w:tcBorders>
            <w:textDirection w:val="btLr"/>
          </w:tcPr>
          <w:p w:rsidR="00AC6C39" w:rsidRPr="00E77C2D" w:rsidRDefault="00AC6C39" w:rsidP="00961AE8">
            <w:pPr>
              <w:pStyle w:val="affffd"/>
              <w:ind w:left="-108" w:right="-108" w:firstLine="0"/>
              <w:jc w:val="center"/>
            </w:pPr>
            <w:r w:rsidRPr="00E77C2D">
              <w:t>св. 0,6 до 1,2</w:t>
            </w:r>
          </w:p>
        </w:tc>
        <w:tc>
          <w:tcPr>
            <w:tcW w:w="708"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567"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840"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700"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587" w:type="dxa"/>
            <w:vMerge/>
            <w:tcBorders>
              <w:top w:val="single" w:sz="4" w:space="0" w:color="auto"/>
              <w:left w:val="single" w:sz="4" w:space="0" w:color="auto"/>
              <w:bottom w:val="single" w:sz="4" w:space="0" w:color="auto"/>
              <w:right w:val="single" w:sz="4" w:space="0" w:color="auto"/>
            </w:tcBorders>
          </w:tcPr>
          <w:p w:rsidR="00AC6C39" w:rsidRPr="00E77C2D" w:rsidRDefault="00AC6C39" w:rsidP="00961AE8">
            <w:pPr>
              <w:pStyle w:val="affffd"/>
              <w:ind w:left="-108" w:right="-108" w:firstLine="0"/>
            </w:pPr>
          </w:p>
        </w:tc>
        <w:tc>
          <w:tcPr>
            <w:tcW w:w="708" w:type="dxa"/>
            <w:vMerge/>
            <w:tcBorders>
              <w:top w:val="single" w:sz="4" w:space="0" w:color="auto"/>
              <w:left w:val="single" w:sz="4" w:space="0" w:color="auto"/>
              <w:bottom w:val="single" w:sz="4" w:space="0" w:color="auto"/>
            </w:tcBorders>
          </w:tcPr>
          <w:p w:rsidR="00AC6C39" w:rsidRPr="00E77C2D" w:rsidRDefault="00AC6C39" w:rsidP="00961AE8">
            <w:pPr>
              <w:pStyle w:val="affffd"/>
              <w:ind w:left="-108" w:right="-108" w:firstLine="0"/>
            </w:pP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3</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4</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6</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7</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8</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9</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10</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11</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12</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13</w:t>
            </w:r>
          </w:p>
        </w:tc>
        <w:tc>
          <w:tcPr>
            <w:tcW w:w="708" w:type="dxa"/>
            <w:tcBorders>
              <w:top w:val="single" w:sz="4" w:space="0" w:color="auto"/>
              <w:left w:val="single" w:sz="4" w:space="0" w:color="auto"/>
              <w:bottom w:val="single" w:sz="4" w:space="0" w:color="auto"/>
            </w:tcBorders>
          </w:tcPr>
          <w:p w:rsidR="00AC6C39" w:rsidRPr="00E77C2D" w:rsidRDefault="00AC6C39" w:rsidP="00AC6C39">
            <w:pPr>
              <w:pStyle w:val="affffd"/>
              <w:ind w:firstLine="0"/>
              <w:jc w:val="center"/>
            </w:pPr>
            <w:r w:rsidRPr="00E77C2D">
              <w:t>14</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Водопровод</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 xml:space="preserve">см. </w:t>
            </w:r>
            <w:hyperlink w:anchor="sub_11119" w:history="1">
              <w:r w:rsidRPr="00E77C2D">
                <w:rPr>
                  <w:rStyle w:val="affc"/>
                  <w:color w:val="auto"/>
                </w:rPr>
                <w:t>примечание 1</w:t>
              </w:r>
            </w:hyperlink>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 &lt;</w:t>
            </w:r>
            <w:hyperlink w:anchor="sub_111110" w:history="1">
              <w:r w:rsidRPr="00E77C2D">
                <w:rPr>
                  <w:rStyle w:val="affc"/>
                  <w:color w:val="auto"/>
                </w:rPr>
                <w:t>*</w:t>
              </w:r>
            </w:hyperlink>
            <w:r w:rsidRPr="00E77C2D">
              <w:t>&gt;</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1</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Канализация бытовая</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 xml:space="preserve">см. </w:t>
            </w:r>
            <w:hyperlink w:anchor="sub_11119" w:history="1">
              <w:r w:rsidRPr="00E77C2D">
                <w:rPr>
                  <w:rStyle w:val="affc"/>
                  <w:color w:val="auto"/>
                </w:rPr>
                <w:t>примечание 1</w:t>
              </w:r>
            </w:hyperlink>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0,4</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0,4</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5</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 &lt;</w:t>
            </w:r>
            <w:hyperlink w:anchor="sub_111110" w:history="1">
              <w:r w:rsidRPr="00E77C2D">
                <w:rPr>
                  <w:rStyle w:val="affc"/>
                  <w:color w:val="auto"/>
                </w:rPr>
                <w:t>*</w:t>
              </w:r>
            </w:hyperlink>
            <w:r w:rsidRPr="00E77C2D">
              <w:t>&gt;</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1</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Дождевая канализация</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0,4</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0,4</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5</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 &lt;</w:t>
            </w:r>
            <w:hyperlink w:anchor="sub_111110" w:history="1">
              <w:r w:rsidRPr="00E77C2D">
                <w:rPr>
                  <w:rStyle w:val="affc"/>
                  <w:color w:val="auto"/>
                </w:rPr>
                <w:t>*</w:t>
              </w:r>
            </w:hyperlink>
            <w:r w:rsidRPr="00E77C2D">
              <w:t>&gt;</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1</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Газопроводы давления, МПа: низкого до 0,005</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1</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 xml:space="preserve">среднего </w:t>
            </w:r>
            <w:r w:rsidRPr="00E77C2D">
              <w:lastRenderedPageBreak/>
              <w:t>свыше 0,005 до 0,3</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lastRenderedPageBreak/>
              <w:t>1</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1,5</w:t>
            </w:r>
          </w:p>
        </w:tc>
      </w:tr>
      <w:tr w:rsidR="00E77C2D" w:rsidRPr="00E77C2D" w:rsidTr="00AC6C39">
        <w:tc>
          <w:tcPr>
            <w:tcW w:w="1418" w:type="dxa"/>
            <w:tcBorders>
              <w:top w:val="single" w:sz="4" w:space="0" w:color="auto"/>
              <w:bottom w:val="nil"/>
              <w:right w:val="single" w:sz="4" w:space="0" w:color="auto"/>
            </w:tcBorders>
          </w:tcPr>
          <w:p w:rsidR="00AC6C39" w:rsidRPr="00E77C2D" w:rsidRDefault="00AC6C39" w:rsidP="00961AE8">
            <w:pPr>
              <w:pStyle w:val="affffff1"/>
              <w:ind w:left="-108" w:right="-108" w:firstLine="0"/>
              <w:jc w:val="left"/>
            </w:pPr>
            <w:r w:rsidRPr="00E77C2D">
              <w:t>высокого:</w:t>
            </w:r>
          </w:p>
        </w:tc>
        <w:tc>
          <w:tcPr>
            <w:tcW w:w="709"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709"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709"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567"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567"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567"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567"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708"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567"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840"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700"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587" w:type="dxa"/>
            <w:tcBorders>
              <w:top w:val="single" w:sz="4" w:space="0" w:color="auto"/>
              <w:left w:val="single" w:sz="4" w:space="0" w:color="auto"/>
              <w:bottom w:val="nil"/>
              <w:right w:val="single" w:sz="4" w:space="0" w:color="auto"/>
            </w:tcBorders>
          </w:tcPr>
          <w:p w:rsidR="00AC6C39" w:rsidRPr="00E77C2D" w:rsidRDefault="00AC6C39" w:rsidP="00AC6C39">
            <w:pPr>
              <w:pStyle w:val="affffd"/>
              <w:ind w:firstLine="0"/>
            </w:pPr>
          </w:p>
        </w:tc>
        <w:tc>
          <w:tcPr>
            <w:tcW w:w="708" w:type="dxa"/>
            <w:tcBorders>
              <w:top w:val="single" w:sz="4" w:space="0" w:color="auto"/>
              <w:left w:val="single" w:sz="4" w:space="0" w:color="auto"/>
              <w:bottom w:val="nil"/>
            </w:tcBorders>
          </w:tcPr>
          <w:p w:rsidR="00AC6C39" w:rsidRPr="00E77C2D" w:rsidRDefault="00AC6C39" w:rsidP="00AC6C39">
            <w:pPr>
              <w:pStyle w:val="affffd"/>
              <w:ind w:firstLine="0"/>
            </w:pPr>
          </w:p>
        </w:tc>
      </w:tr>
      <w:tr w:rsidR="00E77C2D" w:rsidRPr="00E77C2D" w:rsidTr="00AC6C39">
        <w:tc>
          <w:tcPr>
            <w:tcW w:w="1418" w:type="dxa"/>
            <w:tcBorders>
              <w:top w:val="nil"/>
              <w:bottom w:val="nil"/>
              <w:right w:val="single" w:sz="4" w:space="0" w:color="auto"/>
            </w:tcBorders>
          </w:tcPr>
          <w:p w:rsidR="00AC6C39" w:rsidRPr="00E77C2D" w:rsidRDefault="00AC6C39" w:rsidP="00961AE8">
            <w:pPr>
              <w:pStyle w:val="affffff1"/>
              <w:ind w:left="-108" w:right="-108" w:firstLine="0"/>
              <w:jc w:val="left"/>
            </w:pPr>
            <w:r w:rsidRPr="00E77C2D">
              <w:t>свыше 0,3 до 0,6</w:t>
            </w:r>
          </w:p>
        </w:tc>
        <w:tc>
          <w:tcPr>
            <w:tcW w:w="709"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1,5</w:t>
            </w:r>
          </w:p>
        </w:tc>
        <w:tc>
          <w:tcPr>
            <w:tcW w:w="709"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2</w:t>
            </w:r>
          </w:p>
        </w:tc>
        <w:tc>
          <w:tcPr>
            <w:tcW w:w="709"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2</w:t>
            </w:r>
          </w:p>
        </w:tc>
        <w:tc>
          <w:tcPr>
            <w:tcW w:w="567"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0,5</w:t>
            </w:r>
          </w:p>
        </w:tc>
        <w:tc>
          <w:tcPr>
            <w:tcW w:w="708"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1</w:t>
            </w:r>
          </w:p>
        </w:tc>
        <w:tc>
          <w:tcPr>
            <w:tcW w:w="567"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1</w:t>
            </w:r>
          </w:p>
        </w:tc>
        <w:tc>
          <w:tcPr>
            <w:tcW w:w="840"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2</w:t>
            </w:r>
          </w:p>
        </w:tc>
        <w:tc>
          <w:tcPr>
            <w:tcW w:w="700"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1,5</w:t>
            </w:r>
          </w:p>
        </w:tc>
        <w:tc>
          <w:tcPr>
            <w:tcW w:w="587" w:type="dxa"/>
            <w:tcBorders>
              <w:top w:val="nil"/>
              <w:left w:val="single" w:sz="4" w:space="0" w:color="auto"/>
              <w:bottom w:val="nil"/>
              <w:right w:val="single" w:sz="4" w:space="0" w:color="auto"/>
            </w:tcBorders>
          </w:tcPr>
          <w:p w:rsidR="00AC6C39" w:rsidRPr="00E77C2D" w:rsidRDefault="00AC6C39" w:rsidP="00AC6C39">
            <w:pPr>
              <w:pStyle w:val="affffd"/>
              <w:ind w:firstLine="0"/>
              <w:jc w:val="center"/>
            </w:pPr>
            <w:r w:rsidRPr="00E77C2D">
              <w:t>2</w:t>
            </w:r>
          </w:p>
        </w:tc>
        <w:tc>
          <w:tcPr>
            <w:tcW w:w="708" w:type="dxa"/>
            <w:tcBorders>
              <w:top w:val="nil"/>
              <w:left w:val="single" w:sz="4" w:space="0" w:color="auto"/>
              <w:bottom w:val="nil"/>
            </w:tcBorders>
          </w:tcPr>
          <w:p w:rsidR="00AC6C39" w:rsidRPr="00E77C2D" w:rsidRDefault="00AC6C39" w:rsidP="00AC6C39">
            <w:pPr>
              <w:pStyle w:val="affffd"/>
              <w:ind w:firstLine="0"/>
              <w:jc w:val="center"/>
            </w:pPr>
            <w:r w:rsidRPr="00E77C2D">
              <w:t>2</w:t>
            </w:r>
          </w:p>
        </w:tc>
      </w:tr>
      <w:tr w:rsidR="00E77C2D" w:rsidRPr="00E77C2D" w:rsidTr="00AC6C39">
        <w:tc>
          <w:tcPr>
            <w:tcW w:w="1418" w:type="dxa"/>
            <w:tcBorders>
              <w:top w:val="nil"/>
              <w:bottom w:val="single" w:sz="4" w:space="0" w:color="auto"/>
              <w:right w:val="single" w:sz="4" w:space="0" w:color="auto"/>
            </w:tcBorders>
          </w:tcPr>
          <w:p w:rsidR="00AC6C39" w:rsidRPr="00E77C2D" w:rsidRDefault="00AC6C39" w:rsidP="00961AE8">
            <w:pPr>
              <w:pStyle w:val="affffff1"/>
              <w:ind w:left="-108" w:right="-108" w:firstLine="0"/>
              <w:jc w:val="left"/>
            </w:pPr>
            <w:r w:rsidRPr="00E77C2D">
              <w:t>свыше 0,6 до 1,2</w:t>
            </w:r>
          </w:p>
        </w:tc>
        <w:tc>
          <w:tcPr>
            <w:tcW w:w="709"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9"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5</w:t>
            </w:r>
          </w:p>
        </w:tc>
        <w:tc>
          <w:tcPr>
            <w:tcW w:w="709"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5</w:t>
            </w:r>
          </w:p>
        </w:tc>
        <w:tc>
          <w:tcPr>
            <w:tcW w:w="567"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708"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840"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4</w:t>
            </w:r>
          </w:p>
        </w:tc>
        <w:tc>
          <w:tcPr>
            <w:tcW w:w="700"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87" w:type="dxa"/>
            <w:tcBorders>
              <w:top w:val="nil"/>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4</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2</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Кабели силовые всех напряжений</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 &lt;</w:t>
            </w:r>
            <w:hyperlink w:anchor="sub_111110" w:history="1">
              <w:r w:rsidRPr="00E77C2D">
                <w:rPr>
                  <w:rStyle w:val="affc"/>
                  <w:color w:val="auto"/>
                </w:rPr>
                <w:t>*</w:t>
              </w:r>
            </w:hyperlink>
            <w:r w:rsidRPr="00E77C2D">
              <w:t>&gt;</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 &lt;</w:t>
            </w:r>
            <w:hyperlink w:anchor="sub_111110" w:history="1">
              <w:r w:rsidRPr="00E77C2D">
                <w:rPr>
                  <w:rStyle w:val="affc"/>
                  <w:color w:val="auto"/>
                </w:rPr>
                <w:t>*</w:t>
              </w:r>
            </w:hyperlink>
            <w:r w:rsidRPr="00E77C2D">
              <w:t>&gt;</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 &lt;</w:t>
            </w:r>
            <w:hyperlink w:anchor="sub_111110" w:history="1">
              <w:r w:rsidRPr="00E77C2D">
                <w:rPr>
                  <w:rStyle w:val="affc"/>
                  <w:color w:val="auto"/>
                </w:rPr>
                <w:t>*</w:t>
              </w:r>
            </w:hyperlink>
            <w:r w:rsidRPr="00E77C2D">
              <w:t>&gt;</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0,1 - 0,5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8" w:type="dxa"/>
            <w:tcBorders>
              <w:top w:val="single" w:sz="4" w:space="0" w:color="auto"/>
              <w:left w:val="single" w:sz="4" w:space="0" w:color="auto"/>
              <w:bottom w:val="single" w:sz="4" w:space="0" w:color="auto"/>
            </w:tcBorders>
          </w:tcPr>
          <w:p w:rsidR="00AC6C39" w:rsidRPr="00E77C2D" w:rsidRDefault="00AC6C39" w:rsidP="00AC6C39">
            <w:pPr>
              <w:pStyle w:val="affffd"/>
              <w:ind w:firstLine="0"/>
              <w:jc w:val="center"/>
            </w:pPr>
            <w:r w:rsidRPr="00E77C2D">
              <w:t>1,5</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Кабели связи</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0,5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1</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Тепловые сети: от наружной стенки канала, тоннеля</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4</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1</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 xml:space="preserve">от оболочки </w:t>
            </w:r>
            <w:proofErr w:type="spellStart"/>
            <w:r w:rsidRPr="00E77C2D">
              <w:t>бесканальной</w:t>
            </w:r>
            <w:proofErr w:type="spellEnd"/>
            <w:r w:rsidRPr="00E77C2D">
              <w:t xml:space="preserve"> прокладки</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1</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Каналы, тоннели</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4</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1</w:t>
            </w:r>
          </w:p>
        </w:tc>
      </w:tr>
      <w:tr w:rsidR="00E77C2D" w:rsidRPr="00E77C2D" w:rsidTr="00AC6C39">
        <w:tc>
          <w:tcPr>
            <w:tcW w:w="1418" w:type="dxa"/>
            <w:tcBorders>
              <w:top w:val="single" w:sz="4" w:space="0" w:color="auto"/>
              <w:bottom w:val="single" w:sz="4" w:space="0" w:color="auto"/>
              <w:right w:val="single" w:sz="4" w:space="0" w:color="auto"/>
            </w:tcBorders>
          </w:tcPr>
          <w:p w:rsidR="00AC6C39" w:rsidRPr="00E77C2D" w:rsidRDefault="00AC6C39" w:rsidP="00961AE8">
            <w:pPr>
              <w:pStyle w:val="affffff1"/>
              <w:ind w:left="-108" w:right="-108" w:firstLine="0"/>
              <w:jc w:val="left"/>
            </w:pPr>
            <w:r w:rsidRPr="00E77C2D">
              <w:t xml:space="preserve">Наружные </w:t>
            </w:r>
            <w:proofErr w:type="spellStart"/>
            <w:r w:rsidRPr="00E77C2D">
              <w:t>пневмомусоропроводы</w:t>
            </w:r>
            <w:proofErr w:type="spellEnd"/>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9"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2</w:t>
            </w:r>
          </w:p>
        </w:tc>
        <w:tc>
          <w:tcPr>
            <w:tcW w:w="708"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1,5</w:t>
            </w:r>
          </w:p>
        </w:tc>
        <w:tc>
          <w:tcPr>
            <w:tcW w:w="56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84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0"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587" w:type="dxa"/>
            <w:tcBorders>
              <w:top w:val="single" w:sz="4" w:space="0" w:color="auto"/>
              <w:left w:val="single" w:sz="4" w:space="0" w:color="auto"/>
              <w:bottom w:val="single" w:sz="4" w:space="0" w:color="auto"/>
              <w:right w:val="single" w:sz="4" w:space="0" w:color="auto"/>
            </w:tcBorders>
          </w:tcPr>
          <w:p w:rsidR="00AC6C39" w:rsidRPr="00E77C2D" w:rsidRDefault="00AC6C39" w:rsidP="00AC6C39">
            <w:pPr>
              <w:pStyle w:val="affffd"/>
              <w:ind w:firstLine="0"/>
              <w:jc w:val="center"/>
            </w:pPr>
            <w:r w:rsidRPr="00E77C2D">
              <w:t>1</w:t>
            </w:r>
          </w:p>
        </w:tc>
        <w:tc>
          <w:tcPr>
            <w:tcW w:w="708" w:type="dxa"/>
            <w:tcBorders>
              <w:top w:val="nil"/>
              <w:left w:val="single" w:sz="4" w:space="0" w:color="auto"/>
              <w:bottom w:val="single" w:sz="4" w:space="0" w:color="auto"/>
            </w:tcBorders>
          </w:tcPr>
          <w:p w:rsidR="00AC6C39" w:rsidRPr="00E77C2D" w:rsidRDefault="00AC6C39" w:rsidP="00AC6C39">
            <w:pPr>
              <w:pStyle w:val="affffd"/>
              <w:ind w:firstLine="0"/>
              <w:jc w:val="center"/>
            </w:pPr>
            <w:r w:rsidRPr="00E77C2D">
              <w:t>-</w:t>
            </w:r>
          </w:p>
        </w:tc>
      </w:tr>
    </w:tbl>
    <w:p w:rsidR="00961AE8" w:rsidRPr="00E77C2D" w:rsidRDefault="00961AE8" w:rsidP="00A54A41">
      <w:pPr>
        <w:spacing w:line="240" w:lineRule="auto"/>
        <w:ind w:right="-143"/>
        <w:rPr>
          <w:sz w:val="24"/>
          <w:szCs w:val="24"/>
        </w:rPr>
      </w:pPr>
      <w:bookmarkStart w:id="58" w:name="sub_111110"/>
      <w:r w:rsidRPr="00E77C2D">
        <w:rPr>
          <w:sz w:val="24"/>
          <w:szCs w:val="24"/>
        </w:rPr>
        <w:t xml:space="preserve">&lt;*&gt; Допускается уменьшать указанные расстояния до 0,5 м при соблюдении требований </w:t>
      </w:r>
      <w:hyperlink r:id="rId35" w:history="1">
        <w:r w:rsidRPr="00E77C2D">
          <w:rPr>
            <w:rStyle w:val="affc"/>
            <w:color w:val="auto"/>
            <w:szCs w:val="24"/>
          </w:rPr>
          <w:t>раздела 2.3</w:t>
        </w:r>
      </w:hyperlink>
      <w:r w:rsidRPr="00E77C2D">
        <w:rPr>
          <w:sz w:val="24"/>
          <w:szCs w:val="24"/>
        </w:rPr>
        <w:t xml:space="preserve"> ПУЭ</w:t>
      </w:r>
      <w:bookmarkEnd w:id="58"/>
    </w:p>
    <w:p w:rsidR="00961AE8" w:rsidRPr="00E77C2D" w:rsidRDefault="00961AE8" w:rsidP="00961AE8">
      <w:pPr>
        <w:spacing w:line="240" w:lineRule="auto"/>
        <w:ind w:right="-143"/>
        <w:rPr>
          <w:sz w:val="24"/>
          <w:szCs w:val="24"/>
        </w:rPr>
      </w:pPr>
      <w:r w:rsidRPr="00E77C2D">
        <w:rPr>
          <w:rStyle w:val="afffb"/>
          <w:color w:val="auto"/>
          <w:sz w:val="24"/>
          <w:szCs w:val="24"/>
        </w:rPr>
        <w:t>Примечание.</w:t>
      </w:r>
    </w:p>
    <w:p w:rsidR="00961AE8" w:rsidRPr="00E77C2D" w:rsidRDefault="00961AE8" w:rsidP="00961AE8">
      <w:pPr>
        <w:spacing w:line="240" w:lineRule="auto"/>
        <w:ind w:right="-143"/>
        <w:rPr>
          <w:sz w:val="24"/>
          <w:szCs w:val="24"/>
        </w:rPr>
      </w:pPr>
      <w:bookmarkStart w:id="59" w:name="sub_11119"/>
      <w:r w:rsidRPr="00E77C2D">
        <w:rPr>
          <w:sz w:val="24"/>
          <w:szCs w:val="24"/>
        </w:rPr>
        <w:t>1. Расстояние от бытовой канализации до хозяйственно-питьевого водопровода следует принимать:</w:t>
      </w:r>
    </w:p>
    <w:bookmarkEnd w:id="59"/>
    <w:p w:rsidR="00961AE8" w:rsidRPr="00E77C2D" w:rsidRDefault="00961AE8" w:rsidP="00961AE8">
      <w:pPr>
        <w:spacing w:line="240" w:lineRule="auto"/>
        <w:ind w:right="-143"/>
        <w:rPr>
          <w:sz w:val="24"/>
          <w:szCs w:val="24"/>
        </w:rPr>
      </w:pPr>
      <w:r w:rsidRPr="00E77C2D">
        <w:rPr>
          <w:sz w:val="24"/>
          <w:szCs w:val="24"/>
        </w:rPr>
        <w:t>до водопровода из железобетонных и асбестоцементных труб - 5 м;</w:t>
      </w:r>
    </w:p>
    <w:p w:rsidR="00961AE8" w:rsidRPr="00E77C2D" w:rsidRDefault="00961AE8" w:rsidP="00961AE8">
      <w:pPr>
        <w:spacing w:line="240" w:lineRule="auto"/>
        <w:ind w:right="-143"/>
        <w:rPr>
          <w:sz w:val="24"/>
          <w:szCs w:val="24"/>
        </w:rPr>
      </w:pPr>
      <w:r w:rsidRPr="00E77C2D">
        <w:rPr>
          <w:sz w:val="24"/>
          <w:szCs w:val="24"/>
        </w:rPr>
        <w:t>до водопровода из чугунных труб диаметром:</w:t>
      </w:r>
    </w:p>
    <w:p w:rsidR="00961AE8" w:rsidRPr="00E77C2D" w:rsidRDefault="00961AE8" w:rsidP="00961AE8">
      <w:pPr>
        <w:spacing w:line="240" w:lineRule="auto"/>
        <w:ind w:right="-143"/>
        <w:rPr>
          <w:sz w:val="24"/>
          <w:szCs w:val="24"/>
        </w:rPr>
      </w:pPr>
      <w:r w:rsidRPr="00E77C2D">
        <w:rPr>
          <w:sz w:val="24"/>
          <w:szCs w:val="24"/>
        </w:rPr>
        <w:t>до 200 мм - 1,5 м;</w:t>
      </w:r>
    </w:p>
    <w:p w:rsidR="00961AE8" w:rsidRPr="00E77C2D" w:rsidRDefault="00961AE8" w:rsidP="00961AE8">
      <w:pPr>
        <w:spacing w:line="240" w:lineRule="auto"/>
        <w:ind w:right="-143"/>
        <w:rPr>
          <w:sz w:val="24"/>
          <w:szCs w:val="24"/>
        </w:rPr>
      </w:pPr>
      <w:r w:rsidRPr="00E77C2D">
        <w:rPr>
          <w:sz w:val="24"/>
          <w:szCs w:val="24"/>
        </w:rPr>
        <w:t>свыше 200 мм - 3 м;</w:t>
      </w:r>
    </w:p>
    <w:p w:rsidR="00961AE8" w:rsidRPr="00E77C2D" w:rsidRDefault="00961AE8" w:rsidP="00961AE8">
      <w:pPr>
        <w:spacing w:line="240" w:lineRule="auto"/>
        <w:ind w:right="-143"/>
        <w:rPr>
          <w:sz w:val="24"/>
          <w:szCs w:val="24"/>
        </w:rPr>
      </w:pPr>
      <w:r w:rsidRPr="00E77C2D">
        <w:rPr>
          <w:sz w:val="24"/>
          <w:szCs w:val="24"/>
        </w:rPr>
        <w:t>до водопровода из пластмассовых труб - 1,5 м.</w:t>
      </w:r>
    </w:p>
    <w:p w:rsidR="00961AE8" w:rsidRPr="00E77C2D" w:rsidRDefault="00961AE8" w:rsidP="00961AE8">
      <w:pPr>
        <w:spacing w:line="240" w:lineRule="auto"/>
        <w:ind w:right="-143"/>
        <w:rPr>
          <w:sz w:val="24"/>
          <w:szCs w:val="24"/>
        </w:rPr>
      </w:pPr>
      <w:r w:rsidRPr="00E77C2D">
        <w:rPr>
          <w:sz w:val="24"/>
          <w:szCs w:val="24"/>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961AE8" w:rsidRPr="00E77C2D" w:rsidRDefault="00961AE8" w:rsidP="00961AE8">
      <w:pPr>
        <w:spacing w:line="240" w:lineRule="auto"/>
        <w:ind w:right="-143"/>
        <w:rPr>
          <w:sz w:val="24"/>
          <w:szCs w:val="24"/>
        </w:rPr>
      </w:pPr>
      <w:r w:rsidRPr="00E77C2D">
        <w:rPr>
          <w:sz w:val="24"/>
          <w:szCs w:val="24"/>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A54A41" w:rsidRPr="00E77C2D" w:rsidRDefault="00961AE8" w:rsidP="006F39AB">
      <w:pPr>
        <w:spacing w:line="240" w:lineRule="auto"/>
        <w:ind w:right="-143"/>
      </w:pPr>
      <w:r w:rsidRPr="00E77C2D">
        <w:rPr>
          <w:sz w:val="24"/>
          <w:szCs w:val="24"/>
        </w:rPr>
        <w:t xml:space="preserve">3. В </w:t>
      </w:r>
      <w:r w:rsidRPr="00E77C2D">
        <w:rPr>
          <w:sz w:val="24"/>
          <w:szCs w:val="24"/>
          <w:highlight w:val="yellow"/>
        </w:rPr>
        <w:t>таблице 51</w:t>
      </w:r>
      <w:r w:rsidR="002A4EE2" w:rsidRPr="00E77C2D">
        <w:rPr>
          <w:sz w:val="24"/>
          <w:szCs w:val="24"/>
        </w:rPr>
        <w:t xml:space="preserve"> </w:t>
      </w:r>
      <w:r w:rsidRPr="00E77C2D">
        <w:rPr>
          <w:sz w:val="24"/>
          <w:szCs w:val="24"/>
        </w:rPr>
        <w:t xml:space="preserve">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6" w:history="1">
        <w:r w:rsidRPr="00E77C2D">
          <w:rPr>
            <w:rStyle w:val="affc"/>
            <w:color w:val="auto"/>
            <w:szCs w:val="24"/>
          </w:rPr>
          <w:t>СНиП 42-01-02</w:t>
        </w:r>
      </w:hyperlink>
    </w:p>
    <w:p w:rsidR="006F39AB" w:rsidRPr="00E77C2D" w:rsidRDefault="006F39AB" w:rsidP="006F39AB">
      <w:pPr>
        <w:spacing w:line="240" w:lineRule="auto"/>
        <w:ind w:right="-143"/>
      </w:pPr>
    </w:p>
    <w:p w:rsidR="00D65D56" w:rsidRPr="00E77C2D" w:rsidRDefault="00D65D56" w:rsidP="00D65D56">
      <w:pPr>
        <w:spacing w:line="240" w:lineRule="auto"/>
        <w:ind w:firstLine="0"/>
        <w:jc w:val="right"/>
        <w:rPr>
          <w:rStyle w:val="afffb"/>
          <w:color w:val="auto"/>
          <w:sz w:val="24"/>
          <w:szCs w:val="24"/>
        </w:rPr>
      </w:pPr>
      <w:r w:rsidRPr="00E77C2D">
        <w:rPr>
          <w:rStyle w:val="afffb"/>
          <w:color w:val="auto"/>
          <w:sz w:val="24"/>
          <w:szCs w:val="24"/>
        </w:rPr>
        <w:t>Таблица 52</w:t>
      </w:r>
    </w:p>
    <w:p w:rsidR="00D65D56" w:rsidRPr="00E77C2D" w:rsidRDefault="00D65D56" w:rsidP="00D65D56">
      <w:pPr>
        <w:spacing w:line="240" w:lineRule="auto"/>
        <w:ind w:firstLine="0"/>
        <w:rPr>
          <w:sz w:val="24"/>
          <w:szCs w:val="24"/>
        </w:rPr>
      </w:pPr>
    </w:p>
    <w:p w:rsidR="00D65D56" w:rsidRPr="00E77C2D" w:rsidRDefault="00D65D56" w:rsidP="00D65D56">
      <w:pPr>
        <w:pStyle w:val="12"/>
        <w:ind w:firstLine="0"/>
        <w:rPr>
          <w:sz w:val="24"/>
          <w:szCs w:val="24"/>
        </w:rPr>
      </w:pPr>
      <w:r w:rsidRPr="00E77C2D">
        <w:rPr>
          <w:sz w:val="24"/>
          <w:szCs w:val="24"/>
        </w:rPr>
        <w:t>Расчетный уровень автомобилизации населения муниципального образования</w:t>
      </w:r>
    </w:p>
    <w:p w:rsidR="00D65D56" w:rsidRPr="00E77C2D" w:rsidRDefault="00D65D56" w:rsidP="00D65D56">
      <w:pPr>
        <w:spacing w:line="240" w:lineRule="auto"/>
        <w:ind w:firstLine="0"/>
        <w:rPr>
          <w:sz w:val="24"/>
          <w:szCs w:val="24"/>
        </w:rPr>
      </w:pPr>
    </w:p>
    <w:tbl>
      <w:tblPr>
        <w:tblW w:w="98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3014"/>
        <w:gridCol w:w="1272"/>
        <w:gridCol w:w="1526"/>
        <w:gridCol w:w="1286"/>
        <w:gridCol w:w="1089"/>
        <w:gridCol w:w="992"/>
      </w:tblGrid>
      <w:tr w:rsidR="00E77C2D" w:rsidRPr="00E77C2D" w:rsidTr="009F1E05">
        <w:tc>
          <w:tcPr>
            <w:tcW w:w="709" w:type="dxa"/>
            <w:vMerge w:val="restart"/>
            <w:tcBorders>
              <w:top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w:t>
            </w:r>
          </w:p>
          <w:p w:rsidR="00D65D56" w:rsidRPr="00E77C2D" w:rsidRDefault="00D65D56" w:rsidP="00D65D56">
            <w:pPr>
              <w:pStyle w:val="affffd"/>
              <w:ind w:firstLine="0"/>
              <w:jc w:val="center"/>
            </w:pPr>
            <w:r w:rsidRPr="00E77C2D">
              <w:t>п/п</w:t>
            </w:r>
          </w:p>
        </w:tc>
        <w:tc>
          <w:tcPr>
            <w:tcW w:w="3014" w:type="dxa"/>
            <w:vMerge w:val="restart"/>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 xml:space="preserve">Муниципальный район (население, тыс. чел. </w:t>
            </w:r>
          </w:p>
          <w:p w:rsidR="00D65D56" w:rsidRPr="00E77C2D" w:rsidRDefault="00D65D56" w:rsidP="00D65D56">
            <w:pPr>
              <w:pStyle w:val="affffd"/>
              <w:ind w:firstLine="0"/>
              <w:jc w:val="center"/>
            </w:pPr>
            <w:r w:rsidRPr="00E77C2D">
              <w:t>на 01.01.2014 г.)</w:t>
            </w:r>
          </w:p>
        </w:tc>
        <w:tc>
          <w:tcPr>
            <w:tcW w:w="2798" w:type="dxa"/>
            <w:gridSpan w:val="2"/>
            <w:vMerge w:val="restart"/>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Количество зарегистрированных автомобилей в районе на 01.01.2014 г.</w:t>
            </w:r>
          </w:p>
        </w:tc>
        <w:tc>
          <w:tcPr>
            <w:tcW w:w="3367" w:type="dxa"/>
            <w:gridSpan w:val="3"/>
            <w:tcBorders>
              <w:top w:val="single" w:sz="4" w:space="0" w:color="auto"/>
              <w:left w:val="single" w:sz="4" w:space="0" w:color="auto"/>
              <w:bottom w:val="single" w:sz="4" w:space="0" w:color="auto"/>
            </w:tcBorders>
            <w:vAlign w:val="center"/>
          </w:tcPr>
          <w:p w:rsidR="00D65D56" w:rsidRPr="00E77C2D" w:rsidRDefault="00D65D56" w:rsidP="00D65D56">
            <w:pPr>
              <w:pStyle w:val="affffd"/>
              <w:ind w:firstLine="0"/>
              <w:jc w:val="center"/>
            </w:pPr>
            <w:r w:rsidRPr="00E77C2D">
              <w:t>Уровень автомобилизации населения легковым автотранспортом, кол-во автомобилей на 1 тыс. жителей</w:t>
            </w:r>
          </w:p>
        </w:tc>
      </w:tr>
      <w:tr w:rsidR="00E77C2D" w:rsidRPr="00E77C2D" w:rsidTr="009F1E05">
        <w:tc>
          <w:tcPr>
            <w:tcW w:w="709" w:type="dxa"/>
            <w:vMerge/>
            <w:tcBorders>
              <w:top w:val="single" w:sz="4" w:space="0" w:color="auto"/>
              <w:bottom w:val="single" w:sz="4" w:space="0" w:color="auto"/>
              <w:right w:val="single" w:sz="4" w:space="0" w:color="auto"/>
            </w:tcBorders>
            <w:vAlign w:val="center"/>
          </w:tcPr>
          <w:p w:rsidR="00D65D56" w:rsidRPr="00E77C2D" w:rsidRDefault="00D65D56" w:rsidP="00D65D56">
            <w:pPr>
              <w:pStyle w:val="affffd"/>
              <w:ind w:firstLine="0"/>
            </w:pPr>
          </w:p>
        </w:tc>
        <w:tc>
          <w:tcPr>
            <w:tcW w:w="3014" w:type="dxa"/>
            <w:vMerge/>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pPr>
          </w:p>
        </w:tc>
        <w:tc>
          <w:tcPr>
            <w:tcW w:w="2798" w:type="dxa"/>
            <w:gridSpan w:val="2"/>
            <w:vMerge/>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pPr>
          </w:p>
        </w:tc>
        <w:tc>
          <w:tcPr>
            <w:tcW w:w="1286" w:type="dxa"/>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Факт по данным ГИБДД</w:t>
            </w:r>
          </w:p>
        </w:tc>
        <w:tc>
          <w:tcPr>
            <w:tcW w:w="2081" w:type="dxa"/>
            <w:gridSpan w:val="2"/>
            <w:tcBorders>
              <w:top w:val="single" w:sz="4" w:space="0" w:color="auto"/>
              <w:left w:val="single" w:sz="4" w:space="0" w:color="auto"/>
              <w:bottom w:val="single" w:sz="4" w:space="0" w:color="auto"/>
            </w:tcBorders>
            <w:vAlign w:val="center"/>
          </w:tcPr>
          <w:p w:rsidR="00D65D56" w:rsidRPr="00E77C2D" w:rsidRDefault="00D65D56" w:rsidP="00D65D56">
            <w:pPr>
              <w:pStyle w:val="affffd"/>
              <w:ind w:firstLine="0"/>
              <w:jc w:val="center"/>
            </w:pPr>
            <w:r w:rsidRPr="00E77C2D">
              <w:t>прогноз</w:t>
            </w:r>
          </w:p>
        </w:tc>
      </w:tr>
      <w:tr w:rsidR="00E77C2D" w:rsidRPr="00E77C2D" w:rsidTr="00A54A41">
        <w:trPr>
          <w:trHeight w:val="680"/>
        </w:trPr>
        <w:tc>
          <w:tcPr>
            <w:tcW w:w="709" w:type="dxa"/>
            <w:vMerge/>
            <w:tcBorders>
              <w:top w:val="single" w:sz="4" w:space="0" w:color="auto"/>
              <w:bottom w:val="single" w:sz="4" w:space="0" w:color="auto"/>
              <w:right w:val="single" w:sz="4" w:space="0" w:color="auto"/>
            </w:tcBorders>
            <w:vAlign w:val="center"/>
          </w:tcPr>
          <w:p w:rsidR="00D65D56" w:rsidRPr="00E77C2D" w:rsidRDefault="00D65D56" w:rsidP="00D65D56">
            <w:pPr>
              <w:pStyle w:val="affffd"/>
              <w:ind w:firstLine="0"/>
            </w:pPr>
          </w:p>
        </w:tc>
        <w:tc>
          <w:tcPr>
            <w:tcW w:w="3014" w:type="dxa"/>
            <w:vMerge/>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pPr>
          </w:p>
        </w:tc>
        <w:tc>
          <w:tcPr>
            <w:tcW w:w="1272" w:type="dxa"/>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всего</w:t>
            </w:r>
          </w:p>
        </w:tc>
        <w:tc>
          <w:tcPr>
            <w:tcW w:w="1526" w:type="dxa"/>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в том числе легковых</w:t>
            </w:r>
          </w:p>
        </w:tc>
        <w:tc>
          <w:tcPr>
            <w:tcW w:w="1286" w:type="dxa"/>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на 1 янв. 2014 г</w:t>
            </w:r>
          </w:p>
        </w:tc>
        <w:tc>
          <w:tcPr>
            <w:tcW w:w="1089" w:type="dxa"/>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до 2025 г</w:t>
            </w:r>
          </w:p>
        </w:tc>
        <w:tc>
          <w:tcPr>
            <w:tcW w:w="992" w:type="dxa"/>
            <w:tcBorders>
              <w:top w:val="single" w:sz="4" w:space="0" w:color="auto"/>
              <w:left w:val="single" w:sz="4" w:space="0" w:color="auto"/>
              <w:bottom w:val="single" w:sz="4" w:space="0" w:color="auto"/>
            </w:tcBorders>
            <w:vAlign w:val="center"/>
          </w:tcPr>
          <w:p w:rsidR="00D65D56" w:rsidRPr="00E77C2D" w:rsidRDefault="00D65D56" w:rsidP="00D65D56">
            <w:pPr>
              <w:pStyle w:val="affffd"/>
              <w:ind w:firstLine="0"/>
              <w:jc w:val="center"/>
            </w:pPr>
            <w:r w:rsidRPr="00E77C2D">
              <w:t>до 2035 г</w:t>
            </w:r>
          </w:p>
        </w:tc>
      </w:tr>
      <w:tr w:rsidR="00D65D56" w:rsidRPr="00E77C2D" w:rsidTr="00A54A41">
        <w:trPr>
          <w:trHeight w:val="532"/>
        </w:trPr>
        <w:tc>
          <w:tcPr>
            <w:tcW w:w="709" w:type="dxa"/>
            <w:tcBorders>
              <w:top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1</w:t>
            </w:r>
          </w:p>
        </w:tc>
        <w:tc>
          <w:tcPr>
            <w:tcW w:w="3014" w:type="dxa"/>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ff1"/>
              <w:ind w:firstLine="0"/>
            </w:pPr>
            <w:r w:rsidRPr="00E77C2D">
              <w:t>Северский (116,261)</w:t>
            </w:r>
          </w:p>
        </w:tc>
        <w:tc>
          <w:tcPr>
            <w:tcW w:w="1272" w:type="dxa"/>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51220</w:t>
            </w:r>
          </w:p>
        </w:tc>
        <w:tc>
          <w:tcPr>
            <w:tcW w:w="1526" w:type="dxa"/>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36533</w:t>
            </w:r>
          </w:p>
        </w:tc>
        <w:tc>
          <w:tcPr>
            <w:tcW w:w="1286" w:type="dxa"/>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314</w:t>
            </w:r>
          </w:p>
        </w:tc>
        <w:tc>
          <w:tcPr>
            <w:tcW w:w="1089" w:type="dxa"/>
            <w:tcBorders>
              <w:top w:val="single" w:sz="4" w:space="0" w:color="auto"/>
              <w:left w:val="single" w:sz="4" w:space="0" w:color="auto"/>
              <w:bottom w:val="single" w:sz="4" w:space="0" w:color="auto"/>
              <w:right w:val="single" w:sz="4" w:space="0" w:color="auto"/>
            </w:tcBorders>
            <w:vAlign w:val="center"/>
          </w:tcPr>
          <w:p w:rsidR="00D65D56" w:rsidRPr="00E77C2D" w:rsidRDefault="00D65D56" w:rsidP="00D65D56">
            <w:pPr>
              <w:pStyle w:val="affffd"/>
              <w:ind w:firstLine="0"/>
              <w:jc w:val="center"/>
            </w:pPr>
            <w:r w:rsidRPr="00E77C2D">
              <w:t>440</w:t>
            </w:r>
          </w:p>
        </w:tc>
        <w:tc>
          <w:tcPr>
            <w:tcW w:w="992" w:type="dxa"/>
            <w:tcBorders>
              <w:top w:val="single" w:sz="4" w:space="0" w:color="auto"/>
              <w:left w:val="single" w:sz="4" w:space="0" w:color="auto"/>
              <w:bottom w:val="single" w:sz="4" w:space="0" w:color="auto"/>
            </w:tcBorders>
            <w:vAlign w:val="center"/>
          </w:tcPr>
          <w:p w:rsidR="00D65D56" w:rsidRPr="00E77C2D" w:rsidRDefault="00D65D56" w:rsidP="00D65D56">
            <w:pPr>
              <w:pStyle w:val="affffd"/>
              <w:ind w:firstLine="0"/>
              <w:jc w:val="center"/>
            </w:pPr>
            <w:r w:rsidRPr="00E77C2D">
              <w:t>550</w:t>
            </w:r>
          </w:p>
        </w:tc>
      </w:tr>
    </w:tbl>
    <w:p w:rsidR="00A54A41" w:rsidRPr="00E77C2D" w:rsidRDefault="00A54A41" w:rsidP="009F1E05">
      <w:pPr>
        <w:pStyle w:val="affffff1"/>
        <w:rPr>
          <w:rStyle w:val="afffb"/>
          <w:color w:val="auto"/>
        </w:rPr>
      </w:pPr>
    </w:p>
    <w:p w:rsidR="00D65D56" w:rsidRPr="00E77C2D" w:rsidRDefault="00D65D56" w:rsidP="009F1E05">
      <w:pPr>
        <w:pStyle w:val="affffff1"/>
        <w:rPr>
          <w:b/>
        </w:rPr>
      </w:pPr>
      <w:r w:rsidRPr="00E77C2D">
        <w:rPr>
          <w:rStyle w:val="afffb"/>
          <w:color w:val="auto"/>
        </w:rPr>
        <w:t>Примечание</w:t>
      </w:r>
      <w:r w:rsidRPr="00E77C2D">
        <w:rPr>
          <w:b/>
        </w:rPr>
        <w:t>:</w:t>
      </w:r>
      <w:bookmarkStart w:id="60" w:name="sub_8311"/>
    </w:p>
    <w:p w:rsidR="00D65D56" w:rsidRPr="00E77C2D" w:rsidRDefault="00D65D56" w:rsidP="009F1E05">
      <w:pPr>
        <w:pStyle w:val="affffff1"/>
        <w:rPr>
          <w:rStyle w:val="afffb"/>
          <w:color w:val="auto"/>
        </w:rPr>
      </w:pPr>
      <w:r w:rsidRPr="00E77C2D">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Pr="00E77C2D">
        <w:rPr>
          <w:noProof/>
        </w:rPr>
        <w:drawing>
          <wp:inline distT="0" distB="0" distL="0" distR="0">
            <wp:extent cx="219075" cy="190500"/>
            <wp:effectExtent l="0" t="0" r="0" b="0"/>
            <wp:docPr id="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E77C2D">
        <w:t xml:space="preserve">= 1,4, на 20-летний период принят </w:t>
      </w:r>
      <w:r w:rsidRPr="00E77C2D">
        <w:rPr>
          <w:noProof/>
        </w:rPr>
        <w:drawing>
          <wp:inline distT="0" distB="0" distL="0" distR="0">
            <wp:extent cx="219075" cy="190500"/>
            <wp:effectExtent l="0" t="0" r="0" b="0"/>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E77C2D">
        <w:t>=1,75</w:t>
      </w:r>
      <w:bookmarkEnd w:id="60"/>
    </w:p>
    <w:p w:rsidR="00D65D56" w:rsidRPr="00E77C2D" w:rsidRDefault="00D65D56" w:rsidP="00D65D56">
      <w:pPr>
        <w:spacing w:line="240" w:lineRule="auto"/>
        <w:ind w:right="-143" w:firstLine="0"/>
        <w:rPr>
          <w:sz w:val="24"/>
          <w:szCs w:val="24"/>
        </w:rPr>
      </w:pPr>
    </w:p>
    <w:p w:rsidR="00392797" w:rsidRPr="00E77C2D" w:rsidRDefault="00392797" w:rsidP="00392797">
      <w:pPr>
        <w:ind w:firstLine="0"/>
        <w:jc w:val="right"/>
        <w:rPr>
          <w:sz w:val="24"/>
          <w:szCs w:val="24"/>
        </w:rPr>
      </w:pPr>
      <w:bookmarkStart w:id="61" w:name="sub_830"/>
      <w:r w:rsidRPr="00E77C2D">
        <w:rPr>
          <w:rStyle w:val="afffb"/>
          <w:color w:val="auto"/>
          <w:sz w:val="24"/>
          <w:szCs w:val="24"/>
        </w:rPr>
        <w:t>Таблица 55</w:t>
      </w:r>
    </w:p>
    <w:bookmarkEnd w:id="61"/>
    <w:p w:rsidR="00392797" w:rsidRPr="00E77C2D" w:rsidRDefault="00392797" w:rsidP="00392797">
      <w:pPr>
        <w:ind w:firstLine="0"/>
        <w:rPr>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463"/>
      </w:tblGrid>
      <w:tr w:rsidR="00E77C2D" w:rsidRPr="00E77C2D" w:rsidTr="00FF5F60">
        <w:trPr>
          <w:trHeight w:val="413"/>
        </w:trPr>
        <w:tc>
          <w:tcPr>
            <w:tcW w:w="5460" w:type="dxa"/>
            <w:tcBorders>
              <w:top w:val="single" w:sz="4" w:space="0" w:color="auto"/>
              <w:bottom w:val="single" w:sz="4" w:space="0" w:color="auto"/>
              <w:right w:val="single" w:sz="4" w:space="0" w:color="auto"/>
            </w:tcBorders>
          </w:tcPr>
          <w:p w:rsidR="00392797" w:rsidRPr="00E77C2D" w:rsidRDefault="00392797" w:rsidP="00392797">
            <w:pPr>
              <w:pStyle w:val="affffd"/>
              <w:ind w:firstLine="0"/>
              <w:jc w:val="center"/>
            </w:pPr>
            <w:r w:rsidRPr="00E77C2D">
              <w:t>Тип транспортных средств</w:t>
            </w:r>
          </w:p>
        </w:tc>
        <w:tc>
          <w:tcPr>
            <w:tcW w:w="4463" w:type="dxa"/>
            <w:tcBorders>
              <w:top w:val="single" w:sz="4" w:space="0" w:color="auto"/>
              <w:left w:val="single" w:sz="4" w:space="0" w:color="auto"/>
              <w:bottom w:val="single" w:sz="4" w:space="0" w:color="auto"/>
            </w:tcBorders>
          </w:tcPr>
          <w:p w:rsidR="00392797" w:rsidRPr="00E77C2D" w:rsidRDefault="00392797" w:rsidP="00392797">
            <w:pPr>
              <w:pStyle w:val="affffd"/>
              <w:ind w:firstLine="0"/>
              <w:jc w:val="center"/>
            </w:pPr>
            <w:r w:rsidRPr="00E77C2D">
              <w:t>Коэффициент приведения</w:t>
            </w:r>
          </w:p>
        </w:tc>
      </w:tr>
      <w:tr w:rsidR="00E77C2D" w:rsidRPr="00E77C2D" w:rsidTr="00392797">
        <w:tc>
          <w:tcPr>
            <w:tcW w:w="5460" w:type="dxa"/>
            <w:tcBorders>
              <w:top w:val="single" w:sz="4" w:space="0" w:color="auto"/>
              <w:bottom w:val="nil"/>
              <w:right w:val="single" w:sz="4" w:space="0" w:color="auto"/>
            </w:tcBorders>
          </w:tcPr>
          <w:p w:rsidR="00392797" w:rsidRPr="00E77C2D" w:rsidRDefault="00392797" w:rsidP="00392797">
            <w:pPr>
              <w:pStyle w:val="affffff1"/>
              <w:ind w:firstLine="0"/>
            </w:pPr>
            <w:r w:rsidRPr="00E77C2D">
              <w:t>Легковые автомобили</w:t>
            </w:r>
          </w:p>
        </w:tc>
        <w:tc>
          <w:tcPr>
            <w:tcW w:w="4463" w:type="dxa"/>
            <w:tcBorders>
              <w:top w:val="single" w:sz="4" w:space="0" w:color="auto"/>
              <w:left w:val="single" w:sz="4" w:space="0" w:color="auto"/>
              <w:bottom w:val="nil"/>
            </w:tcBorders>
          </w:tcPr>
          <w:p w:rsidR="00392797" w:rsidRPr="00E77C2D" w:rsidRDefault="00392797" w:rsidP="00392797">
            <w:pPr>
              <w:pStyle w:val="affffd"/>
              <w:ind w:firstLine="0"/>
              <w:jc w:val="center"/>
            </w:pPr>
            <w:r w:rsidRPr="00E77C2D">
              <w:t>1,0</w:t>
            </w:r>
          </w:p>
        </w:tc>
      </w:tr>
      <w:tr w:rsidR="00E77C2D" w:rsidRPr="00E77C2D" w:rsidTr="00392797">
        <w:tc>
          <w:tcPr>
            <w:tcW w:w="5460" w:type="dxa"/>
            <w:tcBorders>
              <w:top w:val="nil"/>
              <w:bottom w:val="nil"/>
              <w:right w:val="single" w:sz="4" w:space="0" w:color="auto"/>
            </w:tcBorders>
          </w:tcPr>
          <w:p w:rsidR="00392797" w:rsidRPr="00E77C2D" w:rsidRDefault="00392797" w:rsidP="00392797">
            <w:pPr>
              <w:pStyle w:val="affffff1"/>
              <w:ind w:firstLine="0"/>
            </w:pPr>
            <w:r w:rsidRPr="00E77C2D">
              <w:t>Грузовые автомобили грузоподъемностью, т:</w:t>
            </w:r>
          </w:p>
        </w:tc>
        <w:tc>
          <w:tcPr>
            <w:tcW w:w="4463" w:type="dxa"/>
            <w:tcBorders>
              <w:top w:val="nil"/>
              <w:left w:val="single" w:sz="4" w:space="0" w:color="auto"/>
              <w:bottom w:val="nil"/>
            </w:tcBorders>
          </w:tcPr>
          <w:p w:rsidR="00392797" w:rsidRPr="00E77C2D" w:rsidRDefault="00392797" w:rsidP="00392797">
            <w:pPr>
              <w:pStyle w:val="affffd"/>
              <w:ind w:firstLine="0"/>
            </w:pPr>
          </w:p>
        </w:tc>
      </w:tr>
      <w:tr w:rsidR="00E77C2D" w:rsidRPr="00E77C2D" w:rsidTr="00392797">
        <w:tc>
          <w:tcPr>
            <w:tcW w:w="5460" w:type="dxa"/>
            <w:tcBorders>
              <w:top w:val="nil"/>
              <w:bottom w:val="nil"/>
              <w:right w:val="single" w:sz="4" w:space="0" w:color="auto"/>
            </w:tcBorders>
          </w:tcPr>
          <w:p w:rsidR="00392797" w:rsidRPr="00E77C2D" w:rsidRDefault="00392797" w:rsidP="00392797">
            <w:pPr>
              <w:pStyle w:val="affffd"/>
              <w:ind w:firstLine="0"/>
              <w:jc w:val="center"/>
            </w:pPr>
            <w:r w:rsidRPr="00E77C2D">
              <w:t>2</w:t>
            </w:r>
          </w:p>
        </w:tc>
        <w:tc>
          <w:tcPr>
            <w:tcW w:w="4463" w:type="dxa"/>
            <w:tcBorders>
              <w:top w:val="nil"/>
              <w:left w:val="single" w:sz="4" w:space="0" w:color="auto"/>
              <w:bottom w:val="nil"/>
            </w:tcBorders>
          </w:tcPr>
          <w:p w:rsidR="00392797" w:rsidRPr="00E77C2D" w:rsidRDefault="00392797" w:rsidP="00392797">
            <w:pPr>
              <w:pStyle w:val="affffd"/>
              <w:ind w:firstLine="0"/>
              <w:jc w:val="center"/>
            </w:pPr>
            <w:r w:rsidRPr="00E77C2D">
              <w:t>1,5</w:t>
            </w:r>
          </w:p>
        </w:tc>
      </w:tr>
      <w:tr w:rsidR="00E77C2D" w:rsidRPr="00E77C2D" w:rsidTr="00392797">
        <w:tc>
          <w:tcPr>
            <w:tcW w:w="5460" w:type="dxa"/>
            <w:tcBorders>
              <w:top w:val="nil"/>
              <w:bottom w:val="nil"/>
              <w:right w:val="single" w:sz="4" w:space="0" w:color="auto"/>
            </w:tcBorders>
          </w:tcPr>
          <w:p w:rsidR="00392797" w:rsidRPr="00E77C2D" w:rsidRDefault="00392797" w:rsidP="00392797">
            <w:pPr>
              <w:pStyle w:val="affffd"/>
              <w:ind w:firstLine="0"/>
              <w:jc w:val="center"/>
            </w:pPr>
            <w:r w:rsidRPr="00E77C2D">
              <w:t>6</w:t>
            </w:r>
          </w:p>
        </w:tc>
        <w:tc>
          <w:tcPr>
            <w:tcW w:w="4463" w:type="dxa"/>
            <w:tcBorders>
              <w:top w:val="nil"/>
              <w:left w:val="single" w:sz="4" w:space="0" w:color="auto"/>
              <w:bottom w:val="nil"/>
            </w:tcBorders>
          </w:tcPr>
          <w:p w:rsidR="00392797" w:rsidRPr="00E77C2D" w:rsidRDefault="00392797" w:rsidP="00392797">
            <w:pPr>
              <w:pStyle w:val="affffd"/>
              <w:ind w:firstLine="0"/>
              <w:jc w:val="center"/>
            </w:pPr>
            <w:r w:rsidRPr="00E77C2D">
              <w:t>2,0</w:t>
            </w:r>
          </w:p>
        </w:tc>
      </w:tr>
      <w:tr w:rsidR="00E77C2D" w:rsidRPr="00E77C2D" w:rsidTr="00392797">
        <w:tc>
          <w:tcPr>
            <w:tcW w:w="5460" w:type="dxa"/>
            <w:tcBorders>
              <w:top w:val="nil"/>
              <w:bottom w:val="nil"/>
              <w:right w:val="single" w:sz="4" w:space="0" w:color="auto"/>
            </w:tcBorders>
          </w:tcPr>
          <w:p w:rsidR="00392797" w:rsidRPr="00E77C2D" w:rsidRDefault="00392797" w:rsidP="00392797">
            <w:pPr>
              <w:pStyle w:val="affffd"/>
              <w:ind w:firstLine="0"/>
              <w:jc w:val="center"/>
            </w:pPr>
            <w:r w:rsidRPr="00E77C2D">
              <w:t>8</w:t>
            </w:r>
          </w:p>
        </w:tc>
        <w:tc>
          <w:tcPr>
            <w:tcW w:w="4463" w:type="dxa"/>
            <w:tcBorders>
              <w:top w:val="nil"/>
              <w:left w:val="single" w:sz="4" w:space="0" w:color="auto"/>
              <w:bottom w:val="nil"/>
            </w:tcBorders>
          </w:tcPr>
          <w:p w:rsidR="00392797" w:rsidRPr="00E77C2D" w:rsidRDefault="00392797" w:rsidP="00392797">
            <w:pPr>
              <w:pStyle w:val="affffd"/>
              <w:ind w:firstLine="0"/>
              <w:jc w:val="center"/>
            </w:pPr>
            <w:r w:rsidRPr="00E77C2D">
              <w:t>2,5</w:t>
            </w:r>
          </w:p>
        </w:tc>
      </w:tr>
      <w:tr w:rsidR="00E77C2D" w:rsidRPr="00E77C2D" w:rsidTr="00392797">
        <w:tc>
          <w:tcPr>
            <w:tcW w:w="5460" w:type="dxa"/>
            <w:tcBorders>
              <w:top w:val="nil"/>
              <w:bottom w:val="nil"/>
              <w:right w:val="single" w:sz="4" w:space="0" w:color="auto"/>
            </w:tcBorders>
          </w:tcPr>
          <w:p w:rsidR="00392797" w:rsidRPr="00E77C2D" w:rsidRDefault="00392797" w:rsidP="00392797">
            <w:pPr>
              <w:pStyle w:val="affffd"/>
              <w:ind w:firstLine="0"/>
              <w:jc w:val="center"/>
            </w:pPr>
            <w:r w:rsidRPr="00E77C2D">
              <w:t>14</w:t>
            </w:r>
          </w:p>
        </w:tc>
        <w:tc>
          <w:tcPr>
            <w:tcW w:w="4463" w:type="dxa"/>
            <w:tcBorders>
              <w:top w:val="nil"/>
              <w:left w:val="single" w:sz="4" w:space="0" w:color="auto"/>
              <w:bottom w:val="nil"/>
            </w:tcBorders>
          </w:tcPr>
          <w:p w:rsidR="00392797" w:rsidRPr="00E77C2D" w:rsidRDefault="00392797" w:rsidP="00392797">
            <w:pPr>
              <w:pStyle w:val="affffd"/>
              <w:ind w:firstLine="0"/>
              <w:jc w:val="center"/>
            </w:pPr>
            <w:r w:rsidRPr="00E77C2D">
              <w:t>3,0</w:t>
            </w:r>
          </w:p>
        </w:tc>
      </w:tr>
      <w:tr w:rsidR="00E77C2D" w:rsidRPr="00E77C2D" w:rsidTr="00392797">
        <w:tc>
          <w:tcPr>
            <w:tcW w:w="5460" w:type="dxa"/>
            <w:tcBorders>
              <w:top w:val="nil"/>
              <w:bottom w:val="nil"/>
              <w:right w:val="single" w:sz="4" w:space="0" w:color="auto"/>
            </w:tcBorders>
          </w:tcPr>
          <w:p w:rsidR="00392797" w:rsidRPr="00E77C2D" w:rsidRDefault="00392797" w:rsidP="00392797">
            <w:pPr>
              <w:pStyle w:val="affffd"/>
              <w:ind w:firstLine="0"/>
              <w:jc w:val="center"/>
            </w:pPr>
            <w:r w:rsidRPr="00E77C2D">
              <w:t>свыше 14</w:t>
            </w:r>
          </w:p>
        </w:tc>
        <w:tc>
          <w:tcPr>
            <w:tcW w:w="4463" w:type="dxa"/>
            <w:tcBorders>
              <w:top w:val="nil"/>
              <w:left w:val="single" w:sz="4" w:space="0" w:color="auto"/>
              <w:bottom w:val="nil"/>
            </w:tcBorders>
          </w:tcPr>
          <w:p w:rsidR="00392797" w:rsidRPr="00E77C2D" w:rsidRDefault="00392797" w:rsidP="00392797">
            <w:pPr>
              <w:pStyle w:val="affffd"/>
              <w:ind w:firstLine="0"/>
              <w:jc w:val="center"/>
            </w:pPr>
            <w:r w:rsidRPr="00E77C2D">
              <w:t>3,5</w:t>
            </w:r>
          </w:p>
        </w:tc>
      </w:tr>
      <w:tr w:rsidR="00E77C2D" w:rsidRPr="00E77C2D" w:rsidTr="00392797">
        <w:tc>
          <w:tcPr>
            <w:tcW w:w="5460" w:type="dxa"/>
            <w:tcBorders>
              <w:top w:val="nil"/>
              <w:bottom w:val="nil"/>
              <w:right w:val="single" w:sz="4" w:space="0" w:color="auto"/>
            </w:tcBorders>
          </w:tcPr>
          <w:p w:rsidR="00392797" w:rsidRPr="00E77C2D" w:rsidRDefault="00392797" w:rsidP="00392797">
            <w:pPr>
              <w:pStyle w:val="affffff1"/>
              <w:ind w:firstLine="0"/>
            </w:pPr>
            <w:r w:rsidRPr="00E77C2D">
              <w:t>Автобусы</w:t>
            </w:r>
          </w:p>
        </w:tc>
        <w:tc>
          <w:tcPr>
            <w:tcW w:w="4463" w:type="dxa"/>
            <w:tcBorders>
              <w:top w:val="nil"/>
              <w:left w:val="single" w:sz="4" w:space="0" w:color="auto"/>
              <w:bottom w:val="nil"/>
            </w:tcBorders>
          </w:tcPr>
          <w:p w:rsidR="00392797" w:rsidRPr="00E77C2D" w:rsidRDefault="00392797" w:rsidP="00392797">
            <w:pPr>
              <w:pStyle w:val="affffd"/>
              <w:ind w:firstLine="0"/>
              <w:jc w:val="center"/>
            </w:pPr>
            <w:r w:rsidRPr="00E77C2D">
              <w:t>2,5</w:t>
            </w:r>
          </w:p>
        </w:tc>
      </w:tr>
      <w:tr w:rsidR="00E77C2D" w:rsidRPr="00E77C2D" w:rsidTr="00392797">
        <w:tc>
          <w:tcPr>
            <w:tcW w:w="5460" w:type="dxa"/>
            <w:tcBorders>
              <w:top w:val="nil"/>
              <w:bottom w:val="nil"/>
              <w:right w:val="single" w:sz="4" w:space="0" w:color="auto"/>
            </w:tcBorders>
          </w:tcPr>
          <w:p w:rsidR="00392797" w:rsidRPr="00E77C2D" w:rsidRDefault="00392797" w:rsidP="00392797">
            <w:pPr>
              <w:pStyle w:val="affffff1"/>
              <w:ind w:firstLine="0"/>
            </w:pPr>
            <w:r w:rsidRPr="00E77C2D">
              <w:t>Микроавтобусы</w:t>
            </w:r>
          </w:p>
        </w:tc>
        <w:tc>
          <w:tcPr>
            <w:tcW w:w="4463" w:type="dxa"/>
            <w:tcBorders>
              <w:top w:val="nil"/>
              <w:left w:val="single" w:sz="4" w:space="0" w:color="auto"/>
              <w:bottom w:val="nil"/>
            </w:tcBorders>
          </w:tcPr>
          <w:p w:rsidR="00392797" w:rsidRPr="00E77C2D" w:rsidRDefault="00392797" w:rsidP="00392797">
            <w:pPr>
              <w:pStyle w:val="affffd"/>
              <w:ind w:firstLine="0"/>
              <w:jc w:val="center"/>
            </w:pPr>
            <w:r w:rsidRPr="00E77C2D">
              <w:t>1,5</w:t>
            </w:r>
          </w:p>
        </w:tc>
      </w:tr>
      <w:tr w:rsidR="00E77C2D" w:rsidRPr="00E77C2D" w:rsidTr="00392797">
        <w:tc>
          <w:tcPr>
            <w:tcW w:w="5460" w:type="dxa"/>
            <w:tcBorders>
              <w:top w:val="nil"/>
              <w:bottom w:val="nil"/>
              <w:right w:val="single" w:sz="4" w:space="0" w:color="auto"/>
            </w:tcBorders>
          </w:tcPr>
          <w:p w:rsidR="00392797" w:rsidRPr="00E77C2D" w:rsidRDefault="00392797" w:rsidP="00392797">
            <w:pPr>
              <w:pStyle w:val="affffff1"/>
              <w:ind w:firstLine="0"/>
            </w:pPr>
            <w:r w:rsidRPr="00E77C2D">
              <w:t>Мотоциклы и мопеды</w:t>
            </w:r>
          </w:p>
        </w:tc>
        <w:tc>
          <w:tcPr>
            <w:tcW w:w="4463" w:type="dxa"/>
            <w:tcBorders>
              <w:top w:val="nil"/>
              <w:left w:val="single" w:sz="4" w:space="0" w:color="auto"/>
              <w:bottom w:val="nil"/>
            </w:tcBorders>
          </w:tcPr>
          <w:p w:rsidR="00392797" w:rsidRPr="00E77C2D" w:rsidRDefault="00392797" w:rsidP="00392797">
            <w:pPr>
              <w:pStyle w:val="affffd"/>
              <w:ind w:firstLine="0"/>
              <w:jc w:val="center"/>
            </w:pPr>
            <w:r w:rsidRPr="00E77C2D">
              <w:t>0,5</w:t>
            </w:r>
          </w:p>
        </w:tc>
      </w:tr>
      <w:tr w:rsidR="00392797" w:rsidRPr="00E77C2D" w:rsidTr="00392797">
        <w:tc>
          <w:tcPr>
            <w:tcW w:w="5460" w:type="dxa"/>
            <w:tcBorders>
              <w:top w:val="nil"/>
              <w:bottom w:val="single" w:sz="4" w:space="0" w:color="auto"/>
              <w:right w:val="single" w:sz="4" w:space="0" w:color="auto"/>
            </w:tcBorders>
          </w:tcPr>
          <w:p w:rsidR="00392797" w:rsidRPr="00E77C2D" w:rsidRDefault="00392797" w:rsidP="00392797">
            <w:pPr>
              <w:pStyle w:val="affffff1"/>
              <w:ind w:firstLine="0"/>
            </w:pPr>
            <w:r w:rsidRPr="00E77C2D">
              <w:t>Мотоциклы с коляской</w:t>
            </w:r>
          </w:p>
        </w:tc>
        <w:tc>
          <w:tcPr>
            <w:tcW w:w="4463" w:type="dxa"/>
            <w:tcBorders>
              <w:top w:val="nil"/>
              <w:left w:val="single" w:sz="4" w:space="0" w:color="auto"/>
              <w:bottom w:val="single" w:sz="4" w:space="0" w:color="auto"/>
            </w:tcBorders>
          </w:tcPr>
          <w:p w:rsidR="00392797" w:rsidRPr="00E77C2D" w:rsidRDefault="00392797" w:rsidP="00392797">
            <w:pPr>
              <w:pStyle w:val="affffd"/>
              <w:ind w:firstLine="0"/>
              <w:jc w:val="center"/>
            </w:pPr>
            <w:r w:rsidRPr="00E77C2D">
              <w:t>0,75</w:t>
            </w:r>
          </w:p>
        </w:tc>
      </w:tr>
    </w:tbl>
    <w:p w:rsidR="00392797" w:rsidRPr="00E77C2D" w:rsidRDefault="00392797" w:rsidP="00392797">
      <w:pPr>
        <w:ind w:firstLine="0"/>
        <w:rPr>
          <w:sz w:val="24"/>
          <w:szCs w:val="24"/>
        </w:rPr>
      </w:pPr>
    </w:p>
    <w:p w:rsidR="00016485" w:rsidRPr="00E77C2D" w:rsidRDefault="00016485" w:rsidP="00016485">
      <w:pPr>
        <w:spacing w:line="240" w:lineRule="auto"/>
        <w:ind w:firstLine="698"/>
        <w:jc w:val="right"/>
        <w:rPr>
          <w:sz w:val="24"/>
          <w:szCs w:val="24"/>
        </w:rPr>
      </w:pPr>
      <w:bookmarkStart w:id="62" w:name="sub_850"/>
      <w:r w:rsidRPr="00E77C2D">
        <w:rPr>
          <w:rStyle w:val="afffb"/>
          <w:color w:val="auto"/>
          <w:sz w:val="24"/>
          <w:szCs w:val="24"/>
        </w:rPr>
        <w:t xml:space="preserve">Таблица </w:t>
      </w:r>
      <w:r w:rsidR="0036061C" w:rsidRPr="00E77C2D">
        <w:rPr>
          <w:rStyle w:val="afffb"/>
          <w:color w:val="auto"/>
          <w:sz w:val="24"/>
          <w:szCs w:val="24"/>
        </w:rPr>
        <w:t>57</w:t>
      </w:r>
    </w:p>
    <w:bookmarkEnd w:id="62"/>
    <w:p w:rsidR="00016485" w:rsidRPr="00E77C2D" w:rsidRDefault="00016485" w:rsidP="0001648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5180"/>
      </w:tblGrid>
      <w:tr w:rsidR="00E77C2D" w:rsidRPr="00E77C2D" w:rsidTr="00FF5F60">
        <w:trPr>
          <w:trHeight w:val="455"/>
        </w:trPr>
        <w:tc>
          <w:tcPr>
            <w:tcW w:w="4678" w:type="dxa"/>
            <w:tcBorders>
              <w:top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r w:rsidRPr="00E77C2D">
              <w:t>Радиусы кривых, м</w:t>
            </w:r>
          </w:p>
        </w:tc>
        <w:tc>
          <w:tcPr>
            <w:tcW w:w="5180" w:type="dxa"/>
            <w:tcBorders>
              <w:top w:val="single" w:sz="4" w:space="0" w:color="auto"/>
              <w:left w:val="single" w:sz="4" w:space="0" w:color="auto"/>
              <w:bottom w:val="single" w:sz="4" w:space="0" w:color="auto"/>
            </w:tcBorders>
            <w:vAlign w:val="center"/>
          </w:tcPr>
          <w:p w:rsidR="00016485" w:rsidRPr="00E77C2D" w:rsidRDefault="00016485" w:rsidP="00FF5F60">
            <w:pPr>
              <w:pStyle w:val="affffd"/>
              <w:ind w:firstLine="0"/>
              <w:jc w:val="center"/>
            </w:pPr>
            <w:r w:rsidRPr="00E77C2D">
              <w:t>Ушир</w:t>
            </w:r>
            <w:r w:rsidR="00FF5F60" w:rsidRPr="00E77C2D">
              <w:t xml:space="preserve">ение на каждую полосу движения, </w:t>
            </w:r>
            <w:r w:rsidRPr="00E77C2D">
              <w:t>м</w:t>
            </w:r>
          </w:p>
        </w:tc>
      </w:tr>
      <w:tr w:rsidR="00E77C2D" w:rsidRPr="00E77C2D" w:rsidTr="0093322F">
        <w:tc>
          <w:tcPr>
            <w:tcW w:w="4678" w:type="dxa"/>
            <w:tcBorders>
              <w:top w:val="single" w:sz="4" w:space="0" w:color="auto"/>
              <w:bottom w:val="nil"/>
              <w:right w:val="single" w:sz="4" w:space="0" w:color="auto"/>
            </w:tcBorders>
          </w:tcPr>
          <w:p w:rsidR="00016485" w:rsidRPr="00E77C2D" w:rsidRDefault="00016485" w:rsidP="00FF5F60">
            <w:pPr>
              <w:pStyle w:val="affffd"/>
              <w:ind w:firstLine="0"/>
              <w:jc w:val="center"/>
            </w:pPr>
            <w:r w:rsidRPr="00E77C2D">
              <w:t>700 - 800</w:t>
            </w:r>
          </w:p>
        </w:tc>
        <w:tc>
          <w:tcPr>
            <w:tcW w:w="5180" w:type="dxa"/>
            <w:tcBorders>
              <w:top w:val="single" w:sz="4" w:space="0" w:color="auto"/>
              <w:left w:val="single" w:sz="4" w:space="0" w:color="auto"/>
              <w:bottom w:val="nil"/>
            </w:tcBorders>
          </w:tcPr>
          <w:p w:rsidR="00016485" w:rsidRPr="00E77C2D" w:rsidRDefault="00016485" w:rsidP="00FF5F60">
            <w:pPr>
              <w:pStyle w:val="affffd"/>
              <w:ind w:firstLine="0"/>
              <w:jc w:val="center"/>
            </w:pPr>
            <w:r w:rsidRPr="00E77C2D">
              <w:t>0,2</w:t>
            </w:r>
          </w:p>
        </w:tc>
      </w:tr>
      <w:tr w:rsidR="00E77C2D" w:rsidRPr="00E77C2D" w:rsidTr="0093322F">
        <w:tc>
          <w:tcPr>
            <w:tcW w:w="4678" w:type="dxa"/>
            <w:tcBorders>
              <w:top w:val="nil"/>
              <w:bottom w:val="nil"/>
              <w:right w:val="single" w:sz="4" w:space="0" w:color="auto"/>
            </w:tcBorders>
          </w:tcPr>
          <w:p w:rsidR="00016485" w:rsidRPr="00E77C2D" w:rsidRDefault="00016485" w:rsidP="00FF5F60">
            <w:pPr>
              <w:pStyle w:val="affffd"/>
              <w:ind w:firstLine="0"/>
              <w:jc w:val="center"/>
            </w:pPr>
            <w:r w:rsidRPr="00E77C2D">
              <w:t>500 - 600</w:t>
            </w:r>
          </w:p>
        </w:tc>
        <w:tc>
          <w:tcPr>
            <w:tcW w:w="5180" w:type="dxa"/>
            <w:tcBorders>
              <w:top w:val="nil"/>
              <w:left w:val="single" w:sz="4" w:space="0" w:color="auto"/>
              <w:bottom w:val="nil"/>
            </w:tcBorders>
          </w:tcPr>
          <w:p w:rsidR="00016485" w:rsidRPr="00E77C2D" w:rsidRDefault="00016485" w:rsidP="00FF5F60">
            <w:pPr>
              <w:pStyle w:val="affffd"/>
              <w:ind w:firstLine="0"/>
              <w:jc w:val="center"/>
            </w:pPr>
            <w:r w:rsidRPr="00E77C2D">
              <w:t>0,25</w:t>
            </w:r>
          </w:p>
        </w:tc>
      </w:tr>
      <w:tr w:rsidR="00E77C2D" w:rsidRPr="00E77C2D" w:rsidTr="0093322F">
        <w:tc>
          <w:tcPr>
            <w:tcW w:w="4678" w:type="dxa"/>
            <w:tcBorders>
              <w:top w:val="nil"/>
              <w:bottom w:val="nil"/>
              <w:right w:val="single" w:sz="4" w:space="0" w:color="auto"/>
            </w:tcBorders>
          </w:tcPr>
          <w:p w:rsidR="00016485" w:rsidRPr="00E77C2D" w:rsidRDefault="00016485" w:rsidP="00FF5F60">
            <w:pPr>
              <w:pStyle w:val="affffd"/>
              <w:ind w:firstLine="0"/>
              <w:jc w:val="center"/>
            </w:pPr>
            <w:r w:rsidRPr="00E77C2D">
              <w:t>400</w:t>
            </w:r>
          </w:p>
        </w:tc>
        <w:tc>
          <w:tcPr>
            <w:tcW w:w="5180" w:type="dxa"/>
            <w:tcBorders>
              <w:top w:val="nil"/>
              <w:left w:val="single" w:sz="4" w:space="0" w:color="auto"/>
              <w:bottom w:val="nil"/>
            </w:tcBorders>
          </w:tcPr>
          <w:p w:rsidR="00016485" w:rsidRPr="00E77C2D" w:rsidRDefault="00016485" w:rsidP="00FF5F60">
            <w:pPr>
              <w:pStyle w:val="affffd"/>
              <w:ind w:firstLine="0"/>
              <w:jc w:val="center"/>
            </w:pPr>
            <w:r w:rsidRPr="00E77C2D">
              <w:t>0,30</w:t>
            </w:r>
          </w:p>
        </w:tc>
      </w:tr>
      <w:tr w:rsidR="00E77C2D" w:rsidRPr="00E77C2D" w:rsidTr="0093322F">
        <w:tc>
          <w:tcPr>
            <w:tcW w:w="4678" w:type="dxa"/>
            <w:tcBorders>
              <w:top w:val="nil"/>
              <w:bottom w:val="nil"/>
              <w:right w:val="single" w:sz="4" w:space="0" w:color="auto"/>
            </w:tcBorders>
          </w:tcPr>
          <w:p w:rsidR="00016485" w:rsidRPr="00E77C2D" w:rsidRDefault="00016485" w:rsidP="00FF5F60">
            <w:pPr>
              <w:pStyle w:val="affffd"/>
              <w:ind w:firstLine="0"/>
              <w:jc w:val="center"/>
            </w:pPr>
            <w:r w:rsidRPr="00E77C2D">
              <w:t>300</w:t>
            </w:r>
          </w:p>
        </w:tc>
        <w:tc>
          <w:tcPr>
            <w:tcW w:w="5180" w:type="dxa"/>
            <w:tcBorders>
              <w:top w:val="nil"/>
              <w:left w:val="single" w:sz="4" w:space="0" w:color="auto"/>
              <w:bottom w:val="nil"/>
            </w:tcBorders>
          </w:tcPr>
          <w:p w:rsidR="00016485" w:rsidRPr="00E77C2D" w:rsidRDefault="00016485" w:rsidP="00FF5F60">
            <w:pPr>
              <w:pStyle w:val="affffd"/>
              <w:ind w:firstLine="0"/>
              <w:jc w:val="center"/>
            </w:pPr>
            <w:r w:rsidRPr="00E77C2D">
              <w:t>0,35</w:t>
            </w:r>
          </w:p>
        </w:tc>
      </w:tr>
      <w:tr w:rsidR="00E77C2D" w:rsidRPr="00E77C2D" w:rsidTr="0093322F">
        <w:tc>
          <w:tcPr>
            <w:tcW w:w="4678" w:type="dxa"/>
            <w:tcBorders>
              <w:top w:val="nil"/>
              <w:bottom w:val="nil"/>
              <w:right w:val="single" w:sz="4" w:space="0" w:color="auto"/>
            </w:tcBorders>
          </w:tcPr>
          <w:p w:rsidR="00016485" w:rsidRPr="00E77C2D" w:rsidRDefault="00016485" w:rsidP="00FF5F60">
            <w:pPr>
              <w:pStyle w:val="affffd"/>
              <w:ind w:firstLine="0"/>
              <w:jc w:val="center"/>
            </w:pPr>
            <w:r w:rsidRPr="00E77C2D">
              <w:t>200</w:t>
            </w:r>
          </w:p>
        </w:tc>
        <w:tc>
          <w:tcPr>
            <w:tcW w:w="5180" w:type="dxa"/>
            <w:tcBorders>
              <w:top w:val="nil"/>
              <w:left w:val="single" w:sz="4" w:space="0" w:color="auto"/>
              <w:bottom w:val="nil"/>
            </w:tcBorders>
          </w:tcPr>
          <w:p w:rsidR="00016485" w:rsidRPr="00E77C2D" w:rsidRDefault="00016485" w:rsidP="00FF5F60">
            <w:pPr>
              <w:pStyle w:val="affffd"/>
              <w:ind w:firstLine="0"/>
              <w:jc w:val="center"/>
            </w:pPr>
            <w:r w:rsidRPr="00E77C2D">
              <w:t>0,4</w:t>
            </w:r>
          </w:p>
        </w:tc>
      </w:tr>
      <w:tr w:rsidR="00E77C2D" w:rsidRPr="00E77C2D" w:rsidTr="0093322F">
        <w:tc>
          <w:tcPr>
            <w:tcW w:w="4678" w:type="dxa"/>
            <w:tcBorders>
              <w:top w:val="nil"/>
              <w:bottom w:val="nil"/>
              <w:right w:val="single" w:sz="4" w:space="0" w:color="auto"/>
            </w:tcBorders>
          </w:tcPr>
          <w:p w:rsidR="00016485" w:rsidRPr="00E77C2D" w:rsidRDefault="00016485" w:rsidP="00FF5F60">
            <w:pPr>
              <w:pStyle w:val="affffd"/>
              <w:ind w:firstLine="0"/>
              <w:jc w:val="center"/>
            </w:pPr>
            <w:r w:rsidRPr="00E77C2D">
              <w:t>150</w:t>
            </w:r>
          </w:p>
        </w:tc>
        <w:tc>
          <w:tcPr>
            <w:tcW w:w="5180" w:type="dxa"/>
            <w:tcBorders>
              <w:top w:val="nil"/>
              <w:left w:val="single" w:sz="4" w:space="0" w:color="auto"/>
              <w:bottom w:val="nil"/>
            </w:tcBorders>
          </w:tcPr>
          <w:p w:rsidR="00016485" w:rsidRPr="00E77C2D" w:rsidRDefault="00016485" w:rsidP="00FF5F60">
            <w:pPr>
              <w:pStyle w:val="affffd"/>
              <w:ind w:firstLine="0"/>
              <w:jc w:val="center"/>
            </w:pPr>
            <w:r w:rsidRPr="00E77C2D">
              <w:t>0,5</w:t>
            </w:r>
          </w:p>
        </w:tc>
      </w:tr>
      <w:tr w:rsidR="00E77C2D" w:rsidRPr="00E77C2D" w:rsidTr="0093322F">
        <w:tc>
          <w:tcPr>
            <w:tcW w:w="4678" w:type="dxa"/>
            <w:tcBorders>
              <w:top w:val="nil"/>
              <w:bottom w:val="nil"/>
              <w:right w:val="single" w:sz="4" w:space="0" w:color="auto"/>
            </w:tcBorders>
          </w:tcPr>
          <w:p w:rsidR="00016485" w:rsidRPr="00E77C2D" w:rsidRDefault="00016485" w:rsidP="00FF5F60">
            <w:pPr>
              <w:pStyle w:val="affffd"/>
              <w:ind w:firstLine="0"/>
              <w:jc w:val="center"/>
            </w:pPr>
            <w:r w:rsidRPr="00E77C2D">
              <w:t>100</w:t>
            </w:r>
          </w:p>
        </w:tc>
        <w:tc>
          <w:tcPr>
            <w:tcW w:w="5180" w:type="dxa"/>
            <w:tcBorders>
              <w:top w:val="nil"/>
              <w:left w:val="single" w:sz="4" w:space="0" w:color="auto"/>
              <w:bottom w:val="nil"/>
            </w:tcBorders>
          </w:tcPr>
          <w:p w:rsidR="00016485" w:rsidRPr="00E77C2D" w:rsidRDefault="00016485" w:rsidP="00FF5F60">
            <w:pPr>
              <w:pStyle w:val="affffd"/>
              <w:ind w:firstLine="0"/>
              <w:jc w:val="center"/>
            </w:pPr>
            <w:r w:rsidRPr="00E77C2D">
              <w:t>0,7</w:t>
            </w:r>
          </w:p>
        </w:tc>
      </w:tr>
      <w:tr w:rsidR="00E77C2D" w:rsidRPr="00E77C2D" w:rsidTr="0093322F">
        <w:tc>
          <w:tcPr>
            <w:tcW w:w="4678" w:type="dxa"/>
            <w:tcBorders>
              <w:top w:val="nil"/>
              <w:bottom w:val="nil"/>
              <w:right w:val="single" w:sz="4" w:space="0" w:color="auto"/>
            </w:tcBorders>
          </w:tcPr>
          <w:p w:rsidR="00016485" w:rsidRPr="00E77C2D" w:rsidRDefault="00016485" w:rsidP="00FF5F60">
            <w:pPr>
              <w:pStyle w:val="affffd"/>
              <w:ind w:firstLine="0"/>
              <w:jc w:val="center"/>
            </w:pPr>
            <w:r w:rsidRPr="00E77C2D">
              <w:t>80</w:t>
            </w:r>
          </w:p>
        </w:tc>
        <w:tc>
          <w:tcPr>
            <w:tcW w:w="5180" w:type="dxa"/>
            <w:tcBorders>
              <w:top w:val="nil"/>
              <w:left w:val="single" w:sz="4" w:space="0" w:color="auto"/>
              <w:bottom w:val="nil"/>
            </w:tcBorders>
          </w:tcPr>
          <w:p w:rsidR="00016485" w:rsidRPr="00E77C2D" w:rsidRDefault="00016485" w:rsidP="00FF5F60">
            <w:pPr>
              <w:pStyle w:val="affffd"/>
              <w:ind w:firstLine="0"/>
              <w:jc w:val="center"/>
            </w:pPr>
            <w:r w:rsidRPr="00E77C2D">
              <w:t>1,0</w:t>
            </w:r>
          </w:p>
        </w:tc>
      </w:tr>
      <w:tr w:rsidR="00E77C2D" w:rsidRPr="00E77C2D" w:rsidTr="0093322F">
        <w:tc>
          <w:tcPr>
            <w:tcW w:w="4678" w:type="dxa"/>
            <w:tcBorders>
              <w:top w:val="nil"/>
              <w:bottom w:val="nil"/>
              <w:right w:val="single" w:sz="4" w:space="0" w:color="auto"/>
            </w:tcBorders>
          </w:tcPr>
          <w:p w:rsidR="00016485" w:rsidRPr="00E77C2D" w:rsidRDefault="00016485" w:rsidP="00FF5F60">
            <w:pPr>
              <w:pStyle w:val="affffd"/>
              <w:ind w:firstLine="0"/>
              <w:jc w:val="center"/>
            </w:pPr>
            <w:r w:rsidRPr="00E77C2D">
              <w:t>60</w:t>
            </w:r>
          </w:p>
        </w:tc>
        <w:tc>
          <w:tcPr>
            <w:tcW w:w="5180" w:type="dxa"/>
            <w:tcBorders>
              <w:top w:val="nil"/>
              <w:left w:val="single" w:sz="4" w:space="0" w:color="auto"/>
              <w:bottom w:val="nil"/>
            </w:tcBorders>
          </w:tcPr>
          <w:p w:rsidR="00016485" w:rsidRPr="00E77C2D" w:rsidRDefault="00016485" w:rsidP="00FF5F60">
            <w:pPr>
              <w:pStyle w:val="affffd"/>
              <w:ind w:firstLine="0"/>
              <w:jc w:val="center"/>
            </w:pPr>
            <w:r w:rsidRPr="00E77C2D">
              <w:t>1,0</w:t>
            </w:r>
          </w:p>
        </w:tc>
      </w:tr>
      <w:tr w:rsidR="00E77C2D" w:rsidRPr="00E77C2D" w:rsidTr="0093322F">
        <w:tc>
          <w:tcPr>
            <w:tcW w:w="4678" w:type="dxa"/>
            <w:tcBorders>
              <w:top w:val="nil"/>
              <w:bottom w:val="nil"/>
              <w:right w:val="single" w:sz="4" w:space="0" w:color="auto"/>
            </w:tcBorders>
          </w:tcPr>
          <w:p w:rsidR="00016485" w:rsidRPr="00E77C2D" w:rsidRDefault="00016485" w:rsidP="00FF5F60">
            <w:pPr>
              <w:pStyle w:val="affffd"/>
              <w:ind w:firstLine="0"/>
              <w:jc w:val="center"/>
            </w:pPr>
            <w:r w:rsidRPr="00E77C2D">
              <w:t>50</w:t>
            </w:r>
          </w:p>
        </w:tc>
        <w:tc>
          <w:tcPr>
            <w:tcW w:w="5180" w:type="dxa"/>
            <w:tcBorders>
              <w:top w:val="nil"/>
              <w:left w:val="single" w:sz="4" w:space="0" w:color="auto"/>
              <w:bottom w:val="nil"/>
            </w:tcBorders>
          </w:tcPr>
          <w:p w:rsidR="00016485" w:rsidRPr="00E77C2D" w:rsidRDefault="00016485" w:rsidP="00FF5F60">
            <w:pPr>
              <w:pStyle w:val="affffd"/>
              <w:ind w:firstLine="0"/>
              <w:jc w:val="center"/>
            </w:pPr>
            <w:r w:rsidRPr="00E77C2D">
              <w:t>1,2</w:t>
            </w:r>
          </w:p>
        </w:tc>
      </w:tr>
      <w:tr w:rsidR="00016485" w:rsidRPr="00E77C2D" w:rsidTr="0093322F">
        <w:tc>
          <w:tcPr>
            <w:tcW w:w="4678" w:type="dxa"/>
            <w:tcBorders>
              <w:top w:val="nil"/>
              <w:bottom w:val="single" w:sz="4" w:space="0" w:color="auto"/>
              <w:right w:val="single" w:sz="4" w:space="0" w:color="auto"/>
            </w:tcBorders>
          </w:tcPr>
          <w:p w:rsidR="00016485" w:rsidRPr="00E77C2D" w:rsidRDefault="00016485" w:rsidP="00FF5F60">
            <w:pPr>
              <w:pStyle w:val="affffd"/>
              <w:ind w:firstLine="0"/>
              <w:jc w:val="center"/>
            </w:pPr>
            <w:r w:rsidRPr="00E77C2D">
              <w:t>40</w:t>
            </w:r>
          </w:p>
        </w:tc>
        <w:tc>
          <w:tcPr>
            <w:tcW w:w="5180" w:type="dxa"/>
            <w:tcBorders>
              <w:top w:val="nil"/>
              <w:left w:val="single" w:sz="4" w:space="0" w:color="auto"/>
              <w:bottom w:val="single" w:sz="4" w:space="0" w:color="auto"/>
            </w:tcBorders>
          </w:tcPr>
          <w:p w:rsidR="00016485" w:rsidRPr="00E77C2D" w:rsidRDefault="00016485" w:rsidP="00FF5F60">
            <w:pPr>
              <w:pStyle w:val="affffd"/>
              <w:ind w:firstLine="0"/>
              <w:jc w:val="center"/>
            </w:pPr>
            <w:r w:rsidRPr="00E77C2D">
              <w:t>1,5</w:t>
            </w:r>
          </w:p>
        </w:tc>
      </w:tr>
    </w:tbl>
    <w:p w:rsidR="00016485" w:rsidRPr="00E77C2D" w:rsidRDefault="00016485" w:rsidP="00016485">
      <w:pPr>
        <w:spacing w:line="240" w:lineRule="auto"/>
        <w:rPr>
          <w:sz w:val="24"/>
          <w:szCs w:val="24"/>
        </w:rPr>
      </w:pPr>
    </w:p>
    <w:p w:rsidR="00016485" w:rsidRPr="00E77C2D" w:rsidRDefault="00016485" w:rsidP="00016485">
      <w:pPr>
        <w:spacing w:line="240" w:lineRule="auto"/>
        <w:ind w:firstLine="698"/>
        <w:jc w:val="right"/>
        <w:rPr>
          <w:sz w:val="24"/>
          <w:szCs w:val="24"/>
        </w:rPr>
      </w:pPr>
      <w:bookmarkStart w:id="63" w:name="sub_890"/>
      <w:r w:rsidRPr="00E77C2D">
        <w:rPr>
          <w:rStyle w:val="afffb"/>
          <w:color w:val="auto"/>
          <w:sz w:val="24"/>
          <w:szCs w:val="24"/>
        </w:rPr>
        <w:t xml:space="preserve">Таблица </w:t>
      </w:r>
      <w:r w:rsidR="0036061C" w:rsidRPr="00E77C2D">
        <w:rPr>
          <w:rStyle w:val="afffb"/>
          <w:color w:val="auto"/>
          <w:sz w:val="24"/>
          <w:szCs w:val="24"/>
        </w:rPr>
        <w:t>58</w:t>
      </w:r>
    </w:p>
    <w:bookmarkEnd w:id="63"/>
    <w:p w:rsidR="00016485" w:rsidRPr="00E77C2D" w:rsidRDefault="00016485" w:rsidP="0001648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2380"/>
        <w:gridCol w:w="2520"/>
      </w:tblGrid>
      <w:tr w:rsidR="00E77C2D" w:rsidRPr="00E77C2D" w:rsidTr="00FF5F60">
        <w:trPr>
          <w:trHeight w:val="347"/>
        </w:trPr>
        <w:tc>
          <w:tcPr>
            <w:tcW w:w="4820" w:type="dxa"/>
            <w:vMerge w:val="restart"/>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Категория улиц и магистралей</w:t>
            </w:r>
          </w:p>
        </w:tc>
        <w:tc>
          <w:tcPr>
            <w:tcW w:w="4900" w:type="dxa"/>
            <w:gridSpan w:val="2"/>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Расстояние видимости, м</w:t>
            </w:r>
          </w:p>
        </w:tc>
      </w:tr>
      <w:tr w:rsidR="00E77C2D" w:rsidRPr="00E77C2D" w:rsidTr="0093322F">
        <w:tc>
          <w:tcPr>
            <w:tcW w:w="4820" w:type="dxa"/>
            <w:vMerge/>
            <w:tcBorders>
              <w:top w:val="single" w:sz="4" w:space="0" w:color="auto"/>
              <w:bottom w:val="single" w:sz="4" w:space="0" w:color="auto"/>
              <w:right w:val="single" w:sz="4" w:space="0" w:color="auto"/>
            </w:tcBorders>
          </w:tcPr>
          <w:p w:rsidR="00016485" w:rsidRPr="00E77C2D" w:rsidRDefault="00016485" w:rsidP="0093322F">
            <w:pPr>
              <w:pStyle w:val="affffd"/>
              <w:ind w:firstLine="0"/>
            </w:pPr>
          </w:p>
        </w:tc>
        <w:tc>
          <w:tcPr>
            <w:tcW w:w="238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Поверхности проезжей части</w:t>
            </w:r>
          </w:p>
        </w:tc>
        <w:tc>
          <w:tcPr>
            <w:tcW w:w="252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Встречного автомобиля</w:t>
            </w:r>
          </w:p>
        </w:tc>
      </w:tr>
      <w:tr w:rsidR="00E77C2D" w:rsidRPr="00E77C2D" w:rsidTr="0093322F">
        <w:tc>
          <w:tcPr>
            <w:tcW w:w="4820" w:type="dxa"/>
            <w:tcBorders>
              <w:top w:val="single" w:sz="4" w:space="0" w:color="auto"/>
              <w:bottom w:val="nil"/>
              <w:right w:val="single" w:sz="4" w:space="0" w:color="auto"/>
            </w:tcBorders>
          </w:tcPr>
          <w:p w:rsidR="00016485" w:rsidRPr="00E77C2D" w:rsidRDefault="00016485" w:rsidP="0093322F">
            <w:pPr>
              <w:pStyle w:val="affffff1"/>
              <w:ind w:firstLine="0"/>
            </w:pPr>
            <w:r w:rsidRPr="00E77C2D">
              <w:t>Магистральные улицы:</w:t>
            </w:r>
          </w:p>
        </w:tc>
        <w:tc>
          <w:tcPr>
            <w:tcW w:w="238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0"/>
            </w:pPr>
          </w:p>
        </w:tc>
        <w:tc>
          <w:tcPr>
            <w:tcW w:w="2520" w:type="dxa"/>
            <w:tcBorders>
              <w:top w:val="single" w:sz="4" w:space="0" w:color="auto"/>
              <w:left w:val="single" w:sz="4" w:space="0" w:color="auto"/>
              <w:bottom w:val="nil"/>
            </w:tcBorders>
          </w:tcPr>
          <w:p w:rsidR="00016485" w:rsidRPr="00E77C2D" w:rsidRDefault="00016485" w:rsidP="0093322F">
            <w:pPr>
              <w:pStyle w:val="affffd"/>
              <w:ind w:firstLine="0"/>
            </w:pPr>
          </w:p>
        </w:tc>
      </w:tr>
      <w:tr w:rsidR="00E77C2D" w:rsidRPr="00E77C2D" w:rsidTr="0093322F">
        <w:tc>
          <w:tcPr>
            <w:tcW w:w="4820" w:type="dxa"/>
            <w:tcBorders>
              <w:top w:val="nil"/>
              <w:bottom w:val="nil"/>
              <w:right w:val="single" w:sz="4" w:space="0" w:color="auto"/>
            </w:tcBorders>
          </w:tcPr>
          <w:p w:rsidR="00016485" w:rsidRPr="00E77C2D" w:rsidRDefault="00016485" w:rsidP="0093322F">
            <w:pPr>
              <w:pStyle w:val="affffff1"/>
              <w:ind w:firstLine="0"/>
            </w:pPr>
            <w:r w:rsidRPr="00E77C2D">
              <w:t>общегородского значения</w:t>
            </w:r>
          </w:p>
        </w:tc>
        <w:tc>
          <w:tcPr>
            <w:tcW w:w="238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100</w:t>
            </w:r>
          </w:p>
        </w:tc>
        <w:tc>
          <w:tcPr>
            <w:tcW w:w="2520" w:type="dxa"/>
            <w:tcBorders>
              <w:top w:val="nil"/>
              <w:left w:val="single" w:sz="4" w:space="0" w:color="auto"/>
              <w:bottom w:val="nil"/>
            </w:tcBorders>
          </w:tcPr>
          <w:p w:rsidR="00016485" w:rsidRPr="00E77C2D" w:rsidRDefault="00016485" w:rsidP="0093322F">
            <w:pPr>
              <w:pStyle w:val="affffd"/>
              <w:ind w:firstLine="0"/>
              <w:jc w:val="center"/>
            </w:pPr>
            <w:r w:rsidRPr="00E77C2D">
              <w:t>200</w:t>
            </w:r>
          </w:p>
        </w:tc>
      </w:tr>
      <w:tr w:rsidR="00E77C2D" w:rsidRPr="00E77C2D" w:rsidTr="0093322F">
        <w:tc>
          <w:tcPr>
            <w:tcW w:w="4820" w:type="dxa"/>
            <w:tcBorders>
              <w:top w:val="nil"/>
              <w:bottom w:val="nil"/>
              <w:right w:val="single" w:sz="4" w:space="0" w:color="auto"/>
            </w:tcBorders>
          </w:tcPr>
          <w:p w:rsidR="00016485" w:rsidRPr="00E77C2D" w:rsidRDefault="00016485" w:rsidP="0093322F">
            <w:pPr>
              <w:pStyle w:val="affffff1"/>
              <w:ind w:firstLine="0"/>
            </w:pPr>
            <w:r w:rsidRPr="00E77C2D">
              <w:lastRenderedPageBreak/>
              <w:t>районного значения</w:t>
            </w:r>
          </w:p>
        </w:tc>
        <w:tc>
          <w:tcPr>
            <w:tcW w:w="238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100</w:t>
            </w:r>
          </w:p>
        </w:tc>
        <w:tc>
          <w:tcPr>
            <w:tcW w:w="2520" w:type="dxa"/>
            <w:tcBorders>
              <w:top w:val="nil"/>
              <w:left w:val="single" w:sz="4" w:space="0" w:color="auto"/>
              <w:bottom w:val="nil"/>
            </w:tcBorders>
          </w:tcPr>
          <w:p w:rsidR="00016485" w:rsidRPr="00E77C2D" w:rsidRDefault="00016485" w:rsidP="0093322F">
            <w:pPr>
              <w:pStyle w:val="affffd"/>
              <w:ind w:firstLine="0"/>
              <w:jc w:val="center"/>
            </w:pPr>
            <w:r w:rsidRPr="00E77C2D">
              <w:t>200</w:t>
            </w:r>
          </w:p>
        </w:tc>
      </w:tr>
      <w:tr w:rsidR="00E77C2D" w:rsidRPr="00E77C2D" w:rsidTr="0093322F">
        <w:tc>
          <w:tcPr>
            <w:tcW w:w="4820" w:type="dxa"/>
            <w:tcBorders>
              <w:top w:val="nil"/>
              <w:bottom w:val="nil"/>
              <w:right w:val="single" w:sz="4" w:space="0" w:color="auto"/>
            </w:tcBorders>
          </w:tcPr>
          <w:p w:rsidR="00016485" w:rsidRPr="00E77C2D" w:rsidRDefault="00016485" w:rsidP="0093322F">
            <w:pPr>
              <w:pStyle w:val="affffff1"/>
              <w:ind w:firstLine="0"/>
            </w:pPr>
            <w:r w:rsidRPr="00E77C2D">
              <w:t>Улицы и дороги местного значения:</w:t>
            </w:r>
          </w:p>
        </w:tc>
        <w:tc>
          <w:tcPr>
            <w:tcW w:w="2380" w:type="dxa"/>
            <w:tcBorders>
              <w:top w:val="nil"/>
              <w:left w:val="single" w:sz="4" w:space="0" w:color="auto"/>
              <w:bottom w:val="nil"/>
              <w:right w:val="single" w:sz="4" w:space="0" w:color="auto"/>
            </w:tcBorders>
          </w:tcPr>
          <w:p w:rsidR="00016485" w:rsidRPr="00E77C2D" w:rsidRDefault="00016485" w:rsidP="0093322F">
            <w:pPr>
              <w:pStyle w:val="affffd"/>
              <w:ind w:firstLine="0"/>
            </w:pPr>
          </w:p>
        </w:tc>
        <w:tc>
          <w:tcPr>
            <w:tcW w:w="2520" w:type="dxa"/>
            <w:tcBorders>
              <w:top w:val="nil"/>
              <w:left w:val="single" w:sz="4" w:space="0" w:color="auto"/>
              <w:bottom w:val="nil"/>
            </w:tcBorders>
          </w:tcPr>
          <w:p w:rsidR="00016485" w:rsidRPr="00E77C2D" w:rsidRDefault="00016485" w:rsidP="0093322F">
            <w:pPr>
              <w:pStyle w:val="affffd"/>
              <w:ind w:firstLine="0"/>
            </w:pPr>
          </w:p>
        </w:tc>
      </w:tr>
      <w:tr w:rsidR="00E77C2D" w:rsidRPr="00E77C2D" w:rsidTr="0093322F">
        <w:tc>
          <w:tcPr>
            <w:tcW w:w="4820" w:type="dxa"/>
            <w:tcBorders>
              <w:top w:val="nil"/>
              <w:bottom w:val="nil"/>
              <w:right w:val="single" w:sz="4" w:space="0" w:color="auto"/>
            </w:tcBorders>
          </w:tcPr>
          <w:p w:rsidR="00016485" w:rsidRPr="00E77C2D" w:rsidRDefault="00016485" w:rsidP="0093322F">
            <w:pPr>
              <w:pStyle w:val="affffff1"/>
              <w:ind w:firstLine="0"/>
            </w:pPr>
            <w:r w:rsidRPr="00E77C2D">
              <w:t>улицы в жилой застройке</w:t>
            </w:r>
          </w:p>
        </w:tc>
        <w:tc>
          <w:tcPr>
            <w:tcW w:w="238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75</w:t>
            </w:r>
          </w:p>
        </w:tc>
        <w:tc>
          <w:tcPr>
            <w:tcW w:w="2520" w:type="dxa"/>
            <w:tcBorders>
              <w:top w:val="nil"/>
              <w:left w:val="single" w:sz="4" w:space="0" w:color="auto"/>
              <w:bottom w:val="nil"/>
            </w:tcBorders>
          </w:tcPr>
          <w:p w:rsidR="00016485" w:rsidRPr="00E77C2D" w:rsidRDefault="00016485" w:rsidP="0093322F">
            <w:pPr>
              <w:pStyle w:val="affffd"/>
              <w:ind w:firstLine="0"/>
              <w:jc w:val="center"/>
            </w:pPr>
            <w:r w:rsidRPr="00E77C2D">
              <w:t>150</w:t>
            </w:r>
          </w:p>
        </w:tc>
      </w:tr>
      <w:tr w:rsidR="00016485" w:rsidRPr="00E77C2D" w:rsidTr="0093322F">
        <w:tc>
          <w:tcPr>
            <w:tcW w:w="4820" w:type="dxa"/>
            <w:tcBorders>
              <w:top w:val="nil"/>
              <w:bottom w:val="single" w:sz="4" w:space="0" w:color="auto"/>
              <w:right w:val="single" w:sz="4" w:space="0" w:color="auto"/>
            </w:tcBorders>
          </w:tcPr>
          <w:p w:rsidR="00016485" w:rsidRPr="00E77C2D" w:rsidRDefault="00016485" w:rsidP="0093322F">
            <w:pPr>
              <w:pStyle w:val="affffff1"/>
              <w:ind w:firstLine="0"/>
            </w:pPr>
            <w:r w:rsidRPr="00E77C2D">
              <w:t>улицы в производственных зонах</w:t>
            </w:r>
          </w:p>
        </w:tc>
        <w:tc>
          <w:tcPr>
            <w:tcW w:w="238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75</w:t>
            </w:r>
          </w:p>
        </w:tc>
        <w:tc>
          <w:tcPr>
            <w:tcW w:w="2520" w:type="dxa"/>
            <w:tcBorders>
              <w:top w:val="nil"/>
              <w:left w:val="single" w:sz="4" w:space="0" w:color="auto"/>
              <w:bottom w:val="single" w:sz="4" w:space="0" w:color="auto"/>
            </w:tcBorders>
          </w:tcPr>
          <w:p w:rsidR="00016485" w:rsidRPr="00E77C2D" w:rsidRDefault="00016485" w:rsidP="0093322F">
            <w:pPr>
              <w:pStyle w:val="affffd"/>
              <w:ind w:firstLine="0"/>
              <w:jc w:val="center"/>
            </w:pPr>
            <w:r w:rsidRPr="00E77C2D">
              <w:t>150</w:t>
            </w:r>
          </w:p>
        </w:tc>
      </w:tr>
    </w:tbl>
    <w:p w:rsidR="00016485" w:rsidRPr="00E77C2D" w:rsidRDefault="00016485" w:rsidP="00016485">
      <w:pPr>
        <w:spacing w:line="240" w:lineRule="auto"/>
        <w:rPr>
          <w:sz w:val="24"/>
          <w:szCs w:val="24"/>
        </w:rPr>
      </w:pPr>
    </w:p>
    <w:p w:rsidR="00016485" w:rsidRPr="00E77C2D" w:rsidRDefault="00016485" w:rsidP="00016485">
      <w:pPr>
        <w:spacing w:line="240" w:lineRule="auto"/>
        <w:ind w:firstLine="698"/>
        <w:jc w:val="right"/>
        <w:rPr>
          <w:sz w:val="24"/>
          <w:szCs w:val="24"/>
        </w:rPr>
      </w:pPr>
      <w:bookmarkStart w:id="64" w:name="sub_900"/>
      <w:r w:rsidRPr="00E77C2D">
        <w:rPr>
          <w:rStyle w:val="afffb"/>
          <w:color w:val="auto"/>
          <w:sz w:val="24"/>
          <w:szCs w:val="24"/>
        </w:rPr>
        <w:t xml:space="preserve">Таблица </w:t>
      </w:r>
      <w:r w:rsidR="0036061C" w:rsidRPr="00E77C2D">
        <w:rPr>
          <w:rStyle w:val="afffb"/>
          <w:color w:val="auto"/>
          <w:sz w:val="24"/>
          <w:szCs w:val="24"/>
        </w:rPr>
        <w:t>59</w:t>
      </w:r>
    </w:p>
    <w:bookmarkEnd w:id="64"/>
    <w:p w:rsidR="00016485" w:rsidRPr="00E77C2D" w:rsidRDefault="00016485" w:rsidP="0001648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540"/>
        <w:gridCol w:w="1540"/>
        <w:gridCol w:w="1540"/>
        <w:gridCol w:w="1540"/>
      </w:tblGrid>
      <w:tr w:rsidR="00E77C2D" w:rsidRPr="00E77C2D" w:rsidTr="0093322F">
        <w:tc>
          <w:tcPr>
            <w:tcW w:w="3544" w:type="dxa"/>
            <w:tcBorders>
              <w:top w:val="single" w:sz="4" w:space="0" w:color="auto"/>
              <w:bottom w:val="single" w:sz="4" w:space="0" w:color="auto"/>
              <w:right w:val="single" w:sz="4" w:space="0" w:color="auto"/>
            </w:tcBorders>
          </w:tcPr>
          <w:p w:rsidR="00016485" w:rsidRPr="00E77C2D" w:rsidRDefault="00016485" w:rsidP="00FF5F60">
            <w:pPr>
              <w:pStyle w:val="affffd"/>
              <w:ind w:firstLine="0"/>
              <w:jc w:val="left"/>
            </w:pPr>
            <w:r w:rsidRPr="00E77C2D">
              <w:t>Продольный уклон, %</w:t>
            </w:r>
          </w:p>
        </w:tc>
        <w:tc>
          <w:tcPr>
            <w:tcW w:w="15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30</w:t>
            </w:r>
          </w:p>
        </w:tc>
        <w:tc>
          <w:tcPr>
            <w:tcW w:w="15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40</w:t>
            </w:r>
          </w:p>
        </w:tc>
        <w:tc>
          <w:tcPr>
            <w:tcW w:w="15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50</w:t>
            </w:r>
          </w:p>
        </w:tc>
        <w:tc>
          <w:tcPr>
            <w:tcW w:w="154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60</w:t>
            </w:r>
          </w:p>
        </w:tc>
      </w:tr>
      <w:tr w:rsidR="00016485" w:rsidRPr="00E77C2D" w:rsidTr="0093322F">
        <w:tc>
          <w:tcPr>
            <w:tcW w:w="3544" w:type="dxa"/>
            <w:tcBorders>
              <w:top w:val="single" w:sz="4" w:space="0" w:color="auto"/>
              <w:bottom w:val="single" w:sz="4" w:space="0" w:color="auto"/>
              <w:right w:val="single" w:sz="4" w:space="0" w:color="auto"/>
            </w:tcBorders>
          </w:tcPr>
          <w:p w:rsidR="00016485" w:rsidRPr="00E77C2D" w:rsidRDefault="00016485" w:rsidP="00FF5F60">
            <w:pPr>
              <w:pStyle w:val="affffff1"/>
              <w:ind w:firstLine="0"/>
              <w:jc w:val="left"/>
            </w:pPr>
            <w:r w:rsidRPr="00E77C2D">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1200</w:t>
            </w:r>
          </w:p>
        </w:tc>
        <w:tc>
          <w:tcPr>
            <w:tcW w:w="15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600</w:t>
            </w:r>
          </w:p>
        </w:tc>
        <w:tc>
          <w:tcPr>
            <w:tcW w:w="15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400</w:t>
            </w:r>
          </w:p>
        </w:tc>
        <w:tc>
          <w:tcPr>
            <w:tcW w:w="154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300</w:t>
            </w:r>
          </w:p>
        </w:tc>
      </w:tr>
    </w:tbl>
    <w:p w:rsidR="00016485" w:rsidRPr="00E77C2D" w:rsidRDefault="00016485" w:rsidP="0093322F">
      <w:pPr>
        <w:spacing w:line="240" w:lineRule="auto"/>
        <w:ind w:firstLine="0"/>
        <w:rPr>
          <w:sz w:val="24"/>
          <w:szCs w:val="24"/>
        </w:rPr>
      </w:pPr>
    </w:p>
    <w:p w:rsidR="00016485" w:rsidRPr="00E77C2D" w:rsidRDefault="00016485" w:rsidP="00016485">
      <w:pPr>
        <w:spacing w:line="240" w:lineRule="auto"/>
        <w:rPr>
          <w:sz w:val="24"/>
          <w:szCs w:val="24"/>
        </w:rPr>
      </w:pPr>
    </w:p>
    <w:p w:rsidR="00016485" w:rsidRPr="00E77C2D" w:rsidRDefault="00016485" w:rsidP="00016485">
      <w:pPr>
        <w:spacing w:line="240" w:lineRule="auto"/>
        <w:ind w:firstLine="698"/>
        <w:jc w:val="right"/>
        <w:rPr>
          <w:sz w:val="24"/>
          <w:szCs w:val="24"/>
        </w:rPr>
      </w:pPr>
      <w:bookmarkStart w:id="65" w:name="sub_920"/>
      <w:r w:rsidRPr="00E77C2D">
        <w:rPr>
          <w:rStyle w:val="afffb"/>
          <w:color w:val="auto"/>
          <w:sz w:val="24"/>
          <w:szCs w:val="24"/>
        </w:rPr>
        <w:t xml:space="preserve">Таблица </w:t>
      </w:r>
      <w:r w:rsidR="0036061C" w:rsidRPr="00E77C2D">
        <w:rPr>
          <w:rStyle w:val="afffb"/>
          <w:color w:val="auto"/>
          <w:sz w:val="24"/>
          <w:szCs w:val="24"/>
        </w:rPr>
        <w:t>60</w:t>
      </w:r>
    </w:p>
    <w:bookmarkEnd w:id="65"/>
    <w:p w:rsidR="00016485" w:rsidRPr="00E77C2D" w:rsidRDefault="00016485" w:rsidP="0001648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876"/>
        <w:gridCol w:w="1560"/>
        <w:gridCol w:w="1778"/>
        <w:gridCol w:w="1843"/>
      </w:tblGrid>
      <w:tr w:rsidR="00E77C2D" w:rsidRPr="00E77C2D" w:rsidTr="00FF5F60">
        <w:trPr>
          <w:trHeight w:val="491"/>
        </w:trPr>
        <w:tc>
          <w:tcPr>
            <w:tcW w:w="2660" w:type="dxa"/>
            <w:vMerge w:val="restart"/>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Основное направление</w:t>
            </w:r>
          </w:p>
        </w:tc>
        <w:tc>
          <w:tcPr>
            <w:tcW w:w="1876" w:type="dxa"/>
            <w:vMerge w:val="restart"/>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Пересекающее направление</w:t>
            </w:r>
          </w:p>
        </w:tc>
        <w:tc>
          <w:tcPr>
            <w:tcW w:w="5181" w:type="dxa"/>
            <w:gridSpan w:val="3"/>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Расчетная скорость на съездах и въездах, км/ч</w:t>
            </w:r>
          </w:p>
        </w:tc>
      </w:tr>
      <w:tr w:rsidR="00E77C2D" w:rsidRPr="00E77C2D" w:rsidTr="00FF5F60">
        <w:trPr>
          <w:trHeight w:val="413"/>
        </w:trPr>
        <w:tc>
          <w:tcPr>
            <w:tcW w:w="2660" w:type="dxa"/>
            <w:vMerge/>
            <w:tcBorders>
              <w:top w:val="single" w:sz="4" w:space="0" w:color="auto"/>
              <w:bottom w:val="single" w:sz="4" w:space="0" w:color="auto"/>
              <w:right w:val="single" w:sz="4" w:space="0" w:color="auto"/>
            </w:tcBorders>
          </w:tcPr>
          <w:p w:rsidR="00016485" w:rsidRPr="00E77C2D" w:rsidRDefault="00016485" w:rsidP="0093322F">
            <w:pPr>
              <w:pStyle w:val="affffd"/>
              <w:ind w:firstLine="0"/>
            </w:pPr>
          </w:p>
        </w:tc>
        <w:tc>
          <w:tcPr>
            <w:tcW w:w="1876" w:type="dxa"/>
            <w:vMerge/>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pPr>
          </w:p>
        </w:tc>
        <w:tc>
          <w:tcPr>
            <w:tcW w:w="5181" w:type="dxa"/>
            <w:gridSpan w:val="3"/>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Магистральные улицы</w:t>
            </w:r>
          </w:p>
        </w:tc>
      </w:tr>
      <w:tr w:rsidR="00E77C2D" w:rsidRPr="00E77C2D" w:rsidTr="0093322F">
        <w:tc>
          <w:tcPr>
            <w:tcW w:w="2660" w:type="dxa"/>
            <w:vMerge/>
            <w:tcBorders>
              <w:top w:val="single" w:sz="4" w:space="0" w:color="auto"/>
              <w:bottom w:val="single" w:sz="4" w:space="0" w:color="auto"/>
              <w:right w:val="single" w:sz="4" w:space="0" w:color="auto"/>
            </w:tcBorders>
          </w:tcPr>
          <w:p w:rsidR="00016485" w:rsidRPr="00E77C2D" w:rsidRDefault="00016485" w:rsidP="0093322F">
            <w:pPr>
              <w:pStyle w:val="affffd"/>
              <w:ind w:firstLine="0"/>
            </w:pPr>
          </w:p>
        </w:tc>
        <w:tc>
          <w:tcPr>
            <w:tcW w:w="1876" w:type="dxa"/>
            <w:vMerge/>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pPr>
          </w:p>
        </w:tc>
        <w:tc>
          <w:tcPr>
            <w:tcW w:w="3338" w:type="dxa"/>
            <w:gridSpan w:val="2"/>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общегородского значения с движением</w:t>
            </w:r>
          </w:p>
        </w:tc>
        <w:tc>
          <w:tcPr>
            <w:tcW w:w="1843" w:type="dxa"/>
            <w:vMerge w:val="restart"/>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районного значения</w:t>
            </w:r>
          </w:p>
        </w:tc>
      </w:tr>
      <w:tr w:rsidR="00E77C2D" w:rsidRPr="00E77C2D" w:rsidTr="00FF5F60">
        <w:trPr>
          <w:trHeight w:val="412"/>
        </w:trPr>
        <w:tc>
          <w:tcPr>
            <w:tcW w:w="2660" w:type="dxa"/>
            <w:vMerge/>
            <w:tcBorders>
              <w:top w:val="single" w:sz="4" w:space="0" w:color="auto"/>
              <w:bottom w:val="single" w:sz="4" w:space="0" w:color="auto"/>
              <w:right w:val="single" w:sz="4" w:space="0" w:color="auto"/>
            </w:tcBorders>
          </w:tcPr>
          <w:p w:rsidR="00016485" w:rsidRPr="00E77C2D" w:rsidRDefault="00016485" w:rsidP="0093322F">
            <w:pPr>
              <w:pStyle w:val="affffd"/>
              <w:ind w:firstLine="0"/>
            </w:pPr>
          </w:p>
        </w:tc>
        <w:tc>
          <w:tcPr>
            <w:tcW w:w="1876" w:type="dxa"/>
            <w:vMerge/>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pPr>
          </w:p>
        </w:tc>
        <w:tc>
          <w:tcPr>
            <w:tcW w:w="156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right="-108" w:firstLine="0"/>
              <w:jc w:val="center"/>
            </w:pPr>
            <w:r w:rsidRPr="00E77C2D">
              <w:t>непрерывным</w:t>
            </w:r>
          </w:p>
        </w:tc>
        <w:tc>
          <w:tcPr>
            <w:tcW w:w="1778"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регулируемым</w:t>
            </w:r>
          </w:p>
        </w:tc>
        <w:tc>
          <w:tcPr>
            <w:tcW w:w="1843" w:type="dxa"/>
            <w:vMerge/>
            <w:tcBorders>
              <w:top w:val="single" w:sz="4" w:space="0" w:color="auto"/>
              <w:left w:val="single" w:sz="4" w:space="0" w:color="auto"/>
              <w:bottom w:val="single" w:sz="4" w:space="0" w:color="auto"/>
            </w:tcBorders>
          </w:tcPr>
          <w:p w:rsidR="00016485" w:rsidRPr="00E77C2D" w:rsidRDefault="00016485" w:rsidP="0093322F">
            <w:pPr>
              <w:pStyle w:val="affffd"/>
              <w:ind w:firstLine="0"/>
            </w:pPr>
          </w:p>
        </w:tc>
      </w:tr>
      <w:tr w:rsidR="00E77C2D" w:rsidRPr="00E77C2D" w:rsidTr="0093322F">
        <w:tc>
          <w:tcPr>
            <w:tcW w:w="2660" w:type="dxa"/>
            <w:vMerge w:val="restart"/>
            <w:tcBorders>
              <w:top w:val="single" w:sz="4" w:space="0" w:color="auto"/>
              <w:bottom w:val="single" w:sz="4" w:space="0" w:color="auto"/>
              <w:right w:val="single" w:sz="4" w:space="0" w:color="auto"/>
            </w:tcBorders>
          </w:tcPr>
          <w:p w:rsidR="00016485" w:rsidRPr="00E77C2D" w:rsidRDefault="00016485" w:rsidP="0093322F">
            <w:pPr>
              <w:pStyle w:val="affffff1"/>
              <w:ind w:firstLine="0"/>
            </w:pPr>
            <w:r w:rsidRPr="00E77C2D">
              <w:t>Магистральные улицы общегородского значения с непрерывным движением</w:t>
            </w:r>
          </w:p>
        </w:tc>
        <w:tc>
          <w:tcPr>
            <w:tcW w:w="187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ff1"/>
              <w:ind w:firstLine="0"/>
            </w:pPr>
            <w:r w:rsidRPr="00E77C2D">
              <w:t>съезд</w:t>
            </w:r>
          </w:p>
        </w:tc>
        <w:tc>
          <w:tcPr>
            <w:tcW w:w="156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50</w:t>
            </w:r>
          </w:p>
        </w:tc>
        <w:tc>
          <w:tcPr>
            <w:tcW w:w="1778"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40</w:t>
            </w:r>
          </w:p>
        </w:tc>
        <w:tc>
          <w:tcPr>
            <w:tcW w:w="1843"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40</w:t>
            </w:r>
          </w:p>
        </w:tc>
      </w:tr>
      <w:tr w:rsidR="00016485" w:rsidRPr="00E77C2D" w:rsidTr="0093322F">
        <w:tc>
          <w:tcPr>
            <w:tcW w:w="2660" w:type="dxa"/>
            <w:vMerge/>
            <w:tcBorders>
              <w:top w:val="single" w:sz="4" w:space="0" w:color="auto"/>
              <w:bottom w:val="single" w:sz="4" w:space="0" w:color="auto"/>
              <w:right w:val="single" w:sz="4" w:space="0" w:color="auto"/>
            </w:tcBorders>
          </w:tcPr>
          <w:p w:rsidR="00016485" w:rsidRPr="00E77C2D" w:rsidRDefault="00016485" w:rsidP="0093322F">
            <w:pPr>
              <w:pStyle w:val="affffd"/>
              <w:ind w:firstLine="0"/>
            </w:pPr>
          </w:p>
        </w:tc>
        <w:tc>
          <w:tcPr>
            <w:tcW w:w="187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ff1"/>
              <w:ind w:firstLine="0"/>
            </w:pPr>
            <w:r w:rsidRPr="00E77C2D">
              <w:t>въезд</w:t>
            </w:r>
          </w:p>
        </w:tc>
        <w:tc>
          <w:tcPr>
            <w:tcW w:w="156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50</w:t>
            </w:r>
          </w:p>
        </w:tc>
        <w:tc>
          <w:tcPr>
            <w:tcW w:w="1778"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50</w:t>
            </w:r>
          </w:p>
        </w:tc>
        <w:tc>
          <w:tcPr>
            <w:tcW w:w="1843"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50</w:t>
            </w:r>
          </w:p>
        </w:tc>
      </w:tr>
    </w:tbl>
    <w:p w:rsidR="00016485" w:rsidRPr="00E77C2D" w:rsidRDefault="00016485" w:rsidP="00016485">
      <w:pPr>
        <w:spacing w:line="240" w:lineRule="auto"/>
        <w:rPr>
          <w:sz w:val="24"/>
          <w:szCs w:val="24"/>
        </w:rPr>
      </w:pPr>
    </w:p>
    <w:p w:rsidR="00016485" w:rsidRPr="00E77C2D" w:rsidRDefault="00016485" w:rsidP="00016485">
      <w:pPr>
        <w:spacing w:line="240" w:lineRule="auto"/>
        <w:rPr>
          <w:sz w:val="24"/>
          <w:szCs w:val="24"/>
        </w:rPr>
      </w:pPr>
      <w:r w:rsidRPr="00E77C2D">
        <w:rPr>
          <w:rStyle w:val="afffb"/>
          <w:color w:val="auto"/>
          <w:sz w:val="24"/>
          <w:szCs w:val="24"/>
        </w:rPr>
        <w:t>Примечание.</w:t>
      </w:r>
    </w:p>
    <w:p w:rsidR="00016485" w:rsidRPr="00E77C2D" w:rsidRDefault="00016485" w:rsidP="00016485">
      <w:pPr>
        <w:spacing w:line="240" w:lineRule="auto"/>
        <w:rPr>
          <w:sz w:val="24"/>
          <w:szCs w:val="24"/>
        </w:rPr>
      </w:pPr>
      <w:r w:rsidRPr="00E77C2D">
        <w:rPr>
          <w:sz w:val="24"/>
          <w:szCs w:val="24"/>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FF5F60" w:rsidRPr="00E77C2D" w:rsidRDefault="00FF5F60" w:rsidP="00FF5F60">
      <w:pPr>
        <w:spacing w:line="240" w:lineRule="auto"/>
        <w:ind w:firstLine="0"/>
        <w:rPr>
          <w:sz w:val="24"/>
          <w:szCs w:val="24"/>
        </w:rPr>
      </w:pPr>
    </w:p>
    <w:p w:rsidR="00016485" w:rsidRPr="00E77C2D" w:rsidRDefault="00016485" w:rsidP="00016485">
      <w:pPr>
        <w:spacing w:line="240" w:lineRule="auto"/>
        <w:ind w:firstLine="698"/>
        <w:jc w:val="right"/>
        <w:rPr>
          <w:sz w:val="24"/>
          <w:szCs w:val="24"/>
        </w:rPr>
      </w:pPr>
      <w:bookmarkStart w:id="66" w:name="sub_930"/>
      <w:r w:rsidRPr="00E77C2D">
        <w:rPr>
          <w:rStyle w:val="afffb"/>
          <w:color w:val="auto"/>
          <w:sz w:val="24"/>
          <w:szCs w:val="24"/>
        </w:rPr>
        <w:t xml:space="preserve">Таблица </w:t>
      </w:r>
      <w:r w:rsidR="0036061C" w:rsidRPr="00E77C2D">
        <w:rPr>
          <w:rStyle w:val="afffb"/>
          <w:color w:val="auto"/>
          <w:sz w:val="24"/>
          <w:szCs w:val="24"/>
        </w:rPr>
        <w:t>61</w:t>
      </w:r>
    </w:p>
    <w:bookmarkEnd w:id="66"/>
    <w:p w:rsidR="00016485" w:rsidRPr="00E77C2D" w:rsidRDefault="00016485" w:rsidP="0001648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8"/>
        <w:gridCol w:w="3080"/>
        <w:gridCol w:w="2800"/>
      </w:tblGrid>
      <w:tr w:rsidR="00E77C2D" w:rsidRPr="00E77C2D" w:rsidTr="0093322F">
        <w:tc>
          <w:tcPr>
            <w:tcW w:w="3828" w:type="dxa"/>
            <w:vMerge w:val="restart"/>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Минимальный радиус круговой кривой (м) при уклоне виража</w:t>
            </w:r>
          </w:p>
        </w:tc>
      </w:tr>
      <w:tr w:rsidR="00E77C2D" w:rsidRPr="00E77C2D" w:rsidTr="0093322F">
        <w:tc>
          <w:tcPr>
            <w:tcW w:w="3828" w:type="dxa"/>
            <w:vMerge/>
            <w:tcBorders>
              <w:top w:val="single" w:sz="4" w:space="0" w:color="auto"/>
              <w:bottom w:val="single" w:sz="4" w:space="0" w:color="auto"/>
              <w:right w:val="single" w:sz="4" w:space="0" w:color="auto"/>
            </w:tcBorders>
          </w:tcPr>
          <w:p w:rsidR="00016485" w:rsidRPr="00E77C2D" w:rsidRDefault="00016485" w:rsidP="0093322F">
            <w:pPr>
              <w:pStyle w:val="affffd"/>
              <w:ind w:firstLine="0"/>
            </w:pPr>
          </w:p>
        </w:tc>
        <w:tc>
          <w:tcPr>
            <w:tcW w:w="308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20 +</w:t>
            </w:r>
          </w:p>
        </w:tc>
        <w:tc>
          <w:tcPr>
            <w:tcW w:w="280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40 +</w:t>
            </w:r>
          </w:p>
        </w:tc>
      </w:tr>
      <w:tr w:rsidR="00E77C2D" w:rsidRPr="00E77C2D" w:rsidTr="0093322F">
        <w:tc>
          <w:tcPr>
            <w:tcW w:w="3828" w:type="dxa"/>
            <w:tcBorders>
              <w:top w:val="single" w:sz="4" w:space="0" w:color="auto"/>
              <w:bottom w:val="nil"/>
              <w:right w:val="single" w:sz="4" w:space="0" w:color="auto"/>
            </w:tcBorders>
          </w:tcPr>
          <w:p w:rsidR="00016485" w:rsidRPr="00E77C2D" w:rsidRDefault="00016485" w:rsidP="0093322F">
            <w:pPr>
              <w:pStyle w:val="affffd"/>
              <w:ind w:firstLine="0"/>
              <w:jc w:val="center"/>
            </w:pPr>
            <w:r w:rsidRPr="00E77C2D">
              <w:t>90</w:t>
            </w:r>
          </w:p>
        </w:tc>
        <w:tc>
          <w:tcPr>
            <w:tcW w:w="308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0"/>
              <w:jc w:val="center"/>
            </w:pPr>
            <w:r w:rsidRPr="00E77C2D">
              <w:t>375</w:t>
            </w:r>
          </w:p>
        </w:tc>
        <w:tc>
          <w:tcPr>
            <w:tcW w:w="2800" w:type="dxa"/>
            <w:tcBorders>
              <w:top w:val="single" w:sz="4" w:space="0" w:color="auto"/>
              <w:left w:val="single" w:sz="4" w:space="0" w:color="auto"/>
              <w:bottom w:val="nil"/>
            </w:tcBorders>
          </w:tcPr>
          <w:p w:rsidR="00016485" w:rsidRPr="00E77C2D" w:rsidRDefault="00016485" w:rsidP="0093322F">
            <w:pPr>
              <w:pStyle w:val="affffd"/>
              <w:ind w:firstLine="0"/>
              <w:jc w:val="center"/>
            </w:pPr>
            <w:r w:rsidRPr="00E77C2D">
              <w:t>350</w:t>
            </w: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d"/>
              <w:ind w:firstLine="0"/>
              <w:jc w:val="center"/>
            </w:pPr>
            <w:r w:rsidRPr="00E77C2D">
              <w:t>80</w:t>
            </w:r>
          </w:p>
        </w:tc>
        <w:tc>
          <w:tcPr>
            <w:tcW w:w="308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300</w:t>
            </w:r>
          </w:p>
        </w:tc>
        <w:tc>
          <w:tcPr>
            <w:tcW w:w="2800" w:type="dxa"/>
            <w:tcBorders>
              <w:top w:val="nil"/>
              <w:left w:val="single" w:sz="4" w:space="0" w:color="auto"/>
              <w:bottom w:val="nil"/>
            </w:tcBorders>
          </w:tcPr>
          <w:p w:rsidR="00016485" w:rsidRPr="00E77C2D" w:rsidRDefault="00016485" w:rsidP="0093322F">
            <w:pPr>
              <w:pStyle w:val="affffd"/>
              <w:ind w:firstLine="0"/>
              <w:jc w:val="center"/>
            </w:pPr>
            <w:r w:rsidRPr="00E77C2D">
              <w:t>275</w:t>
            </w: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d"/>
              <w:ind w:firstLine="0"/>
              <w:jc w:val="center"/>
            </w:pPr>
            <w:r w:rsidRPr="00E77C2D">
              <w:t>70</w:t>
            </w:r>
          </w:p>
        </w:tc>
        <w:tc>
          <w:tcPr>
            <w:tcW w:w="308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225</w:t>
            </w:r>
          </w:p>
        </w:tc>
        <w:tc>
          <w:tcPr>
            <w:tcW w:w="2800" w:type="dxa"/>
            <w:tcBorders>
              <w:top w:val="nil"/>
              <w:left w:val="single" w:sz="4" w:space="0" w:color="auto"/>
              <w:bottom w:val="nil"/>
            </w:tcBorders>
          </w:tcPr>
          <w:p w:rsidR="00016485" w:rsidRPr="00E77C2D" w:rsidRDefault="00016485" w:rsidP="0093322F">
            <w:pPr>
              <w:pStyle w:val="affffd"/>
              <w:ind w:firstLine="0"/>
              <w:jc w:val="center"/>
            </w:pPr>
            <w:r w:rsidRPr="00E77C2D">
              <w:t>200</w:t>
            </w: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d"/>
              <w:ind w:firstLine="0"/>
              <w:jc w:val="center"/>
            </w:pPr>
            <w:r w:rsidRPr="00E77C2D">
              <w:t>60</w:t>
            </w:r>
          </w:p>
        </w:tc>
        <w:tc>
          <w:tcPr>
            <w:tcW w:w="308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175</w:t>
            </w:r>
          </w:p>
        </w:tc>
        <w:tc>
          <w:tcPr>
            <w:tcW w:w="2800" w:type="dxa"/>
            <w:tcBorders>
              <w:top w:val="nil"/>
              <w:left w:val="single" w:sz="4" w:space="0" w:color="auto"/>
              <w:bottom w:val="nil"/>
            </w:tcBorders>
          </w:tcPr>
          <w:p w:rsidR="00016485" w:rsidRPr="00E77C2D" w:rsidRDefault="00016485" w:rsidP="0093322F">
            <w:pPr>
              <w:pStyle w:val="affffd"/>
              <w:ind w:firstLine="0"/>
              <w:jc w:val="center"/>
            </w:pPr>
            <w:r w:rsidRPr="00E77C2D">
              <w:t>150</w:t>
            </w: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d"/>
              <w:ind w:firstLine="0"/>
              <w:jc w:val="center"/>
            </w:pPr>
            <w:r w:rsidRPr="00E77C2D">
              <w:t>50</w:t>
            </w:r>
          </w:p>
        </w:tc>
        <w:tc>
          <w:tcPr>
            <w:tcW w:w="308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100</w:t>
            </w:r>
          </w:p>
        </w:tc>
        <w:tc>
          <w:tcPr>
            <w:tcW w:w="2800" w:type="dxa"/>
            <w:tcBorders>
              <w:top w:val="nil"/>
              <w:left w:val="single" w:sz="4" w:space="0" w:color="auto"/>
              <w:bottom w:val="nil"/>
            </w:tcBorders>
          </w:tcPr>
          <w:p w:rsidR="00016485" w:rsidRPr="00E77C2D" w:rsidRDefault="00016485" w:rsidP="0093322F">
            <w:pPr>
              <w:pStyle w:val="affffd"/>
              <w:ind w:firstLine="0"/>
              <w:jc w:val="center"/>
            </w:pPr>
            <w:r w:rsidRPr="00E77C2D">
              <w:t>100</w:t>
            </w: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d"/>
              <w:ind w:firstLine="0"/>
              <w:jc w:val="center"/>
            </w:pPr>
            <w:r w:rsidRPr="00E77C2D">
              <w:t>40</w:t>
            </w:r>
          </w:p>
        </w:tc>
        <w:tc>
          <w:tcPr>
            <w:tcW w:w="308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75</w:t>
            </w:r>
          </w:p>
        </w:tc>
        <w:tc>
          <w:tcPr>
            <w:tcW w:w="2800" w:type="dxa"/>
            <w:tcBorders>
              <w:top w:val="nil"/>
              <w:left w:val="single" w:sz="4" w:space="0" w:color="auto"/>
              <w:bottom w:val="nil"/>
            </w:tcBorders>
          </w:tcPr>
          <w:p w:rsidR="00016485" w:rsidRPr="00E77C2D" w:rsidRDefault="00016485" w:rsidP="0093322F">
            <w:pPr>
              <w:pStyle w:val="affffd"/>
              <w:ind w:firstLine="0"/>
              <w:jc w:val="center"/>
            </w:pPr>
            <w:r w:rsidRPr="00E77C2D">
              <w:t>75</w:t>
            </w:r>
          </w:p>
        </w:tc>
      </w:tr>
      <w:tr w:rsidR="00016485" w:rsidRPr="00E77C2D" w:rsidTr="0093322F">
        <w:tc>
          <w:tcPr>
            <w:tcW w:w="3828" w:type="dxa"/>
            <w:tcBorders>
              <w:top w:val="nil"/>
              <w:bottom w:val="single" w:sz="4" w:space="0" w:color="auto"/>
              <w:right w:val="single" w:sz="4" w:space="0" w:color="auto"/>
            </w:tcBorders>
          </w:tcPr>
          <w:p w:rsidR="00016485" w:rsidRPr="00E77C2D" w:rsidRDefault="00016485" w:rsidP="0093322F">
            <w:pPr>
              <w:pStyle w:val="affffd"/>
              <w:ind w:firstLine="0"/>
              <w:jc w:val="center"/>
            </w:pPr>
            <w:r w:rsidRPr="00E77C2D">
              <w:t>30</w:t>
            </w:r>
          </w:p>
        </w:tc>
        <w:tc>
          <w:tcPr>
            <w:tcW w:w="308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40</w:t>
            </w:r>
          </w:p>
        </w:tc>
        <w:tc>
          <w:tcPr>
            <w:tcW w:w="2800" w:type="dxa"/>
            <w:tcBorders>
              <w:top w:val="nil"/>
              <w:left w:val="single" w:sz="4" w:space="0" w:color="auto"/>
              <w:bottom w:val="single" w:sz="4" w:space="0" w:color="auto"/>
            </w:tcBorders>
          </w:tcPr>
          <w:p w:rsidR="00016485" w:rsidRPr="00E77C2D" w:rsidRDefault="00016485" w:rsidP="0093322F">
            <w:pPr>
              <w:pStyle w:val="affffd"/>
              <w:ind w:firstLine="0"/>
              <w:jc w:val="center"/>
            </w:pPr>
            <w:r w:rsidRPr="00E77C2D">
              <w:t>40</w:t>
            </w:r>
          </w:p>
        </w:tc>
      </w:tr>
    </w:tbl>
    <w:p w:rsidR="00016485" w:rsidRPr="00E77C2D" w:rsidRDefault="00016485" w:rsidP="00016485">
      <w:pPr>
        <w:spacing w:line="240" w:lineRule="auto"/>
        <w:rPr>
          <w:sz w:val="24"/>
          <w:szCs w:val="24"/>
        </w:rPr>
      </w:pPr>
    </w:p>
    <w:p w:rsidR="00016485" w:rsidRPr="00E77C2D" w:rsidRDefault="00016485" w:rsidP="00016485">
      <w:pPr>
        <w:spacing w:line="240" w:lineRule="auto"/>
        <w:rPr>
          <w:sz w:val="24"/>
          <w:szCs w:val="24"/>
        </w:rPr>
      </w:pPr>
      <w:r w:rsidRPr="00E77C2D">
        <w:rPr>
          <w:rStyle w:val="afffb"/>
          <w:color w:val="auto"/>
          <w:sz w:val="24"/>
          <w:szCs w:val="24"/>
        </w:rPr>
        <w:t>Примечание.</w:t>
      </w:r>
    </w:p>
    <w:p w:rsidR="00016485" w:rsidRPr="00E77C2D" w:rsidRDefault="00016485" w:rsidP="00016485">
      <w:pPr>
        <w:spacing w:line="240" w:lineRule="auto"/>
        <w:rPr>
          <w:sz w:val="24"/>
          <w:szCs w:val="24"/>
        </w:rPr>
      </w:pPr>
      <w:r w:rsidRPr="00E77C2D">
        <w:rPr>
          <w:sz w:val="24"/>
          <w:szCs w:val="24"/>
        </w:rPr>
        <w:t>Радиусы кривых на виражах при коэффициенте поперечной силы, равном 0,15.</w:t>
      </w:r>
    </w:p>
    <w:p w:rsidR="00016485" w:rsidRPr="00E77C2D" w:rsidRDefault="00016485" w:rsidP="00016485">
      <w:pPr>
        <w:spacing w:line="240" w:lineRule="auto"/>
        <w:rPr>
          <w:sz w:val="24"/>
          <w:szCs w:val="24"/>
        </w:rPr>
      </w:pPr>
    </w:p>
    <w:p w:rsidR="00016485" w:rsidRPr="00E77C2D" w:rsidRDefault="00016485" w:rsidP="00016485">
      <w:pPr>
        <w:spacing w:line="240" w:lineRule="auto"/>
        <w:ind w:firstLine="698"/>
        <w:jc w:val="right"/>
        <w:rPr>
          <w:sz w:val="24"/>
          <w:szCs w:val="24"/>
        </w:rPr>
      </w:pPr>
      <w:bookmarkStart w:id="67" w:name="sub_940"/>
      <w:r w:rsidRPr="00E77C2D">
        <w:rPr>
          <w:rStyle w:val="afffb"/>
          <w:color w:val="auto"/>
          <w:sz w:val="24"/>
          <w:szCs w:val="24"/>
        </w:rPr>
        <w:t xml:space="preserve">Таблица </w:t>
      </w:r>
      <w:r w:rsidR="0036061C" w:rsidRPr="00E77C2D">
        <w:rPr>
          <w:rStyle w:val="afffb"/>
          <w:color w:val="auto"/>
          <w:sz w:val="24"/>
          <w:szCs w:val="24"/>
        </w:rPr>
        <w:t>62</w:t>
      </w:r>
    </w:p>
    <w:bookmarkEnd w:id="67"/>
    <w:p w:rsidR="00016485" w:rsidRPr="00E77C2D" w:rsidRDefault="00016485" w:rsidP="0001648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876"/>
        <w:gridCol w:w="2660"/>
        <w:gridCol w:w="2660"/>
      </w:tblGrid>
      <w:tr w:rsidR="00E77C2D" w:rsidRPr="00E77C2D" w:rsidTr="0093322F">
        <w:tc>
          <w:tcPr>
            <w:tcW w:w="2660" w:type="dxa"/>
            <w:tcBorders>
              <w:top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Расчетная скорость на съездах и въездах, км/ч</w:t>
            </w:r>
          </w:p>
        </w:tc>
        <w:tc>
          <w:tcPr>
            <w:tcW w:w="187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Вираж</w:t>
            </w:r>
          </w:p>
        </w:tc>
        <w:tc>
          <w:tcPr>
            <w:tcW w:w="266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Радиусы круговых кривых, м</w:t>
            </w:r>
          </w:p>
        </w:tc>
        <w:tc>
          <w:tcPr>
            <w:tcW w:w="2660" w:type="dxa"/>
            <w:tcBorders>
              <w:top w:val="single" w:sz="4" w:space="0" w:color="auto"/>
              <w:left w:val="single" w:sz="4" w:space="0" w:color="auto"/>
              <w:bottom w:val="single" w:sz="4" w:space="0" w:color="auto"/>
            </w:tcBorders>
          </w:tcPr>
          <w:p w:rsidR="00016485" w:rsidRPr="00E77C2D" w:rsidRDefault="00016485" w:rsidP="0093322F">
            <w:pPr>
              <w:pStyle w:val="affffd"/>
              <w:ind w:firstLine="34"/>
              <w:jc w:val="center"/>
            </w:pPr>
            <w:r w:rsidRPr="00E77C2D">
              <w:t>Длина переходных кривых, м</w:t>
            </w:r>
          </w:p>
        </w:tc>
      </w:tr>
      <w:tr w:rsidR="00E77C2D" w:rsidRPr="00E77C2D" w:rsidTr="0093322F">
        <w:tc>
          <w:tcPr>
            <w:tcW w:w="2660" w:type="dxa"/>
            <w:tcBorders>
              <w:top w:val="single" w:sz="4" w:space="0" w:color="auto"/>
              <w:bottom w:val="nil"/>
              <w:right w:val="single" w:sz="4" w:space="0" w:color="auto"/>
            </w:tcBorders>
          </w:tcPr>
          <w:p w:rsidR="00016485" w:rsidRPr="00E77C2D" w:rsidRDefault="00016485" w:rsidP="0093322F">
            <w:pPr>
              <w:pStyle w:val="affffd"/>
              <w:ind w:firstLine="34"/>
              <w:jc w:val="center"/>
            </w:pPr>
            <w:r w:rsidRPr="00E77C2D">
              <w:t>40</w:t>
            </w:r>
          </w:p>
        </w:tc>
        <w:tc>
          <w:tcPr>
            <w:tcW w:w="1876"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34"/>
              <w:jc w:val="center"/>
            </w:pPr>
            <w:r w:rsidRPr="00E77C2D">
              <w:t>20</w:t>
            </w:r>
          </w:p>
        </w:tc>
        <w:tc>
          <w:tcPr>
            <w:tcW w:w="266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34"/>
              <w:jc w:val="center"/>
            </w:pPr>
            <w:r w:rsidRPr="00E77C2D">
              <w:t>75</w:t>
            </w:r>
          </w:p>
        </w:tc>
        <w:tc>
          <w:tcPr>
            <w:tcW w:w="2660" w:type="dxa"/>
            <w:tcBorders>
              <w:top w:val="single" w:sz="4" w:space="0" w:color="auto"/>
              <w:left w:val="single" w:sz="4" w:space="0" w:color="auto"/>
              <w:bottom w:val="nil"/>
            </w:tcBorders>
          </w:tcPr>
          <w:p w:rsidR="00016485" w:rsidRPr="00E77C2D" w:rsidRDefault="00016485" w:rsidP="0093322F">
            <w:pPr>
              <w:pStyle w:val="affffd"/>
              <w:ind w:firstLine="34"/>
              <w:jc w:val="center"/>
            </w:pPr>
            <w:r w:rsidRPr="00E77C2D">
              <w:t>35</w:t>
            </w:r>
          </w:p>
        </w:tc>
      </w:tr>
      <w:tr w:rsidR="00E77C2D" w:rsidRPr="00E77C2D" w:rsidTr="0093322F">
        <w:tc>
          <w:tcPr>
            <w:tcW w:w="2660" w:type="dxa"/>
            <w:tcBorders>
              <w:top w:val="nil"/>
              <w:bottom w:val="nil"/>
              <w:right w:val="single" w:sz="4" w:space="0" w:color="auto"/>
            </w:tcBorders>
          </w:tcPr>
          <w:p w:rsidR="00016485" w:rsidRPr="00E77C2D" w:rsidRDefault="00016485" w:rsidP="0093322F">
            <w:pPr>
              <w:pStyle w:val="affffd"/>
              <w:ind w:firstLine="34"/>
            </w:pPr>
          </w:p>
        </w:tc>
        <w:tc>
          <w:tcPr>
            <w:tcW w:w="1876"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40</w:t>
            </w:r>
          </w:p>
        </w:tc>
        <w:tc>
          <w:tcPr>
            <w:tcW w:w="266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75</w:t>
            </w:r>
          </w:p>
        </w:tc>
        <w:tc>
          <w:tcPr>
            <w:tcW w:w="2660" w:type="dxa"/>
            <w:tcBorders>
              <w:top w:val="nil"/>
              <w:left w:val="single" w:sz="4" w:space="0" w:color="auto"/>
              <w:bottom w:val="nil"/>
            </w:tcBorders>
          </w:tcPr>
          <w:p w:rsidR="00016485" w:rsidRPr="00E77C2D" w:rsidRDefault="00016485" w:rsidP="0093322F">
            <w:pPr>
              <w:pStyle w:val="affffd"/>
              <w:ind w:firstLine="34"/>
              <w:jc w:val="center"/>
            </w:pPr>
            <w:r w:rsidRPr="00E77C2D">
              <w:t>35</w:t>
            </w:r>
          </w:p>
        </w:tc>
      </w:tr>
      <w:tr w:rsidR="00E77C2D" w:rsidRPr="00E77C2D" w:rsidTr="0093322F">
        <w:tc>
          <w:tcPr>
            <w:tcW w:w="2660" w:type="dxa"/>
            <w:tcBorders>
              <w:top w:val="nil"/>
              <w:bottom w:val="nil"/>
              <w:right w:val="single" w:sz="4" w:space="0" w:color="auto"/>
            </w:tcBorders>
          </w:tcPr>
          <w:p w:rsidR="00016485" w:rsidRPr="00E77C2D" w:rsidRDefault="00016485" w:rsidP="0093322F">
            <w:pPr>
              <w:pStyle w:val="affffd"/>
              <w:ind w:firstLine="34"/>
              <w:jc w:val="center"/>
            </w:pPr>
            <w:r w:rsidRPr="00E77C2D">
              <w:t>50</w:t>
            </w:r>
          </w:p>
        </w:tc>
        <w:tc>
          <w:tcPr>
            <w:tcW w:w="1876"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20</w:t>
            </w:r>
          </w:p>
        </w:tc>
        <w:tc>
          <w:tcPr>
            <w:tcW w:w="266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100</w:t>
            </w:r>
          </w:p>
        </w:tc>
        <w:tc>
          <w:tcPr>
            <w:tcW w:w="2660" w:type="dxa"/>
            <w:tcBorders>
              <w:top w:val="nil"/>
              <w:left w:val="single" w:sz="4" w:space="0" w:color="auto"/>
              <w:bottom w:val="nil"/>
            </w:tcBorders>
          </w:tcPr>
          <w:p w:rsidR="00016485" w:rsidRPr="00E77C2D" w:rsidRDefault="00016485" w:rsidP="0093322F">
            <w:pPr>
              <w:pStyle w:val="affffd"/>
              <w:ind w:firstLine="34"/>
              <w:jc w:val="center"/>
            </w:pPr>
            <w:r w:rsidRPr="00E77C2D">
              <w:t>55</w:t>
            </w:r>
          </w:p>
        </w:tc>
      </w:tr>
      <w:tr w:rsidR="00E77C2D" w:rsidRPr="00E77C2D" w:rsidTr="0093322F">
        <w:tc>
          <w:tcPr>
            <w:tcW w:w="2660" w:type="dxa"/>
            <w:tcBorders>
              <w:top w:val="nil"/>
              <w:bottom w:val="nil"/>
              <w:right w:val="single" w:sz="4" w:space="0" w:color="auto"/>
            </w:tcBorders>
          </w:tcPr>
          <w:p w:rsidR="00016485" w:rsidRPr="00E77C2D" w:rsidRDefault="00016485" w:rsidP="0093322F">
            <w:pPr>
              <w:pStyle w:val="affffd"/>
              <w:ind w:firstLine="34"/>
            </w:pPr>
          </w:p>
        </w:tc>
        <w:tc>
          <w:tcPr>
            <w:tcW w:w="1876"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40</w:t>
            </w:r>
          </w:p>
        </w:tc>
        <w:tc>
          <w:tcPr>
            <w:tcW w:w="266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100</w:t>
            </w:r>
          </w:p>
        </w:tc>
        <w:tc>
          <w:tcPr>
            <w:tcW w:w="2660" w:type="dxa"/>
            <w:tcBorders>
              <w:top w:val="nil"/>
              <w:left w:val="single" w:sz="4" w:space="0" w:color="auto"/>
              <w:bottom w:val="nil"/>
            </w:tcBorders>
          </w:tcPr>
          <w:p w:rsidR="00016485" w:rsidRPr="00E77C2D" w:rsidRDefault="00016485" w:rsidP="0093322F">
            <w:pPr>
              <w:pStyle w:val="affffd"/>
              <w:ind w:firstLine="34"/>
              <w:jc w:val="center"/>
            </w:pPr>
            <w:r w:rsidRPr="00E77C2D">
              <w:t>55</w:t>
            </w:r>
          </w:p>
        </w:tc>
      </w:tr>
      <w:tr w:rsidR="00E77C2D" w:rsidRPr="00E77C2D" w:rsidTr="0093322F">
        <w:tc>
          <w:tcPr>
            <w:tcW w:w="2660" w:type="dxa"/>
            <w:tcBorders>
              <w:top w:val="nil"/>
              <w:bottom w:val="nil"/>
              <w:right w:val="single" w:sz="4" w:space="0" w:color="auto"/>
            </w:tcBorders>
          </w:tcPr>
          <w:p w:rsidR="00016485" w:rsidRPr="00E77C2D" w:rsidRDefault="00016485" w:rsidP="0093322F">
            <w:pPr>
              <w:pStyle w:val="affffd"/>
              <w:ind w:firstLine="34"/>
              <w:jc w:val="center"/>
            </w:pPr>
            <w:r w:rsidRPr="00E77C2D">
              <w:t>60</w:t>
            </w:r>
          </w:p>
        </w:tc>
        <w:tc>
          <w:tcPr>
            <w:tcW w:w="1876"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20</w:t>
            </w:r>
          </w:p>
        </w:tc>
        <w:tc>
          <w:tcPr>
            <w:tcW w:w="266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175</w:t>
            </w:r>
          </w:p>
        </w:tc>
        <w:tc>
          <w:tcPr>
            <w:tcW w:w="2660" w:type="dxa"/>
            <w:tcBorders>
              <w:top w:val="nil"/>
              <w:left w:val="single" w:sz="4" w:space="0" w:color="auto"/>
              <w:bottom w:val="nil"/>
            </w:tcBorders>
          </w:tcPr>
          <w:p w:rsidR="00016485" w:rsidRPr="00E77C2D" w:rsidRDefault="00016485" w:rsidP="0093322F">
            <w:pPr>
              <w:pStyle w:val="affffd"/>
              <w:ind w:firstLine="34"/>
              <w:jc w:val="center"/>
            </w:pPr>
            <w:r w:rsidRPr="00E77C2D">
              <w:t>55</w:t>
            </w:r>
          </w:p>
        </w:tc>
      </w:tr>
      <w:tr w:rsidR="00016485" w:rsidRPr="00E77C2D" w:rsidTr="0093322F">
        <w:tc>
          <w:tcPr>
            <w:tcW w:w="2660" w:type="dxa"/>
            <w:tcBorders>
              <w:top w:val="nil"/>
              <w:bottom w:val="single" w:sz="4" w:space="0" w:color="auto"/>
              <w:right w:val="single" w:sz="4" w:space="0" w:color="auto"/>
            </w:tcBorders>
          </w:tcPr>
          <w:p w:rsidR="00016485" w:rsidRPr="00E77C2D" w:rsidRDefault="00016485" w:rsidP="0093322F">
            <w:pPr>
              <w:pStyle w:val="affffd"/>
              <w:ind w:firstLine="34"/>
            </w:pPr>
          </w:p>
        </w:tc>
        <w:tc>
          <w:tcPr>
            <w:tcW w:w="1876"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40</w:t>
            </w:r>
          </w:p>
        </w:tc>
        <w:tc>
          <w:tcPr>
            <w:tcW w:w="266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150</w:t>
            </w:r>
          </w:p>
        </w:tc>
        <w:tc>
          <w:tcPr>
            <w:tcW w:w="2660" w:type="dxa"/>
            <w:tcBorders>
              <w:top w:val="nil"/>
              <w:left w:val="single" w:sz="4" w:space="0" w:color="auto"/>
              <w:bottom w:val="single" w:sz="4" w:space="0" w:color="auto"/>
            </w:tcBorders>
          </w:tcPr>
          <w:p w:rsidR="00016485" w:rsidRPr="00E77C2D" w:rsidRDefault="00016485" w:rsidP="0093322F">
            <w:pPr>
              <w:pStyle w:val="affffd"/>
              <w:ind w:firstLine="34"/>
              <w:jc w:val="center"/>
            </w:pPr>
            <w:r w:rsidRPr="00E77C2D">
              <w:t>60</w:t>
            </w:r>
          </w:p>
        </w:tc>
      </w:tr>
    </w:tbl>
    <w:p w:rsidR="00016485" w:rsidRPr="00E77C2D" w:rsidRDefault="00016485" w:rsidP="00016485">
      <w:pPr>
        <w:spacing w:line="240" w:lineRule="auto"/>
        <w:rPr>
          <w:sz w:val="24"/>
          <w:szCs w:val="24"/>
        </w:rPr>
      </w:pPr>
    </w:p>
    <w:p w:rsidR="00016485" w:rsidRPr="00E77C2D" w:rsidRDefault="00016485" w:rsidP="00016485">
      <w:pPr>
        <w:spacing w:line="240" w:lineRule="auto"/>
        <w:ind w:firstLine="698"/>
        <w:jc w:val="right"/>
        <w:rPr>
          <w:sz w:val="24"/>
          <w:szCs w:val="24"/>
        </w:rPr>
      </w:pPr>
      <w:bookmarkStart w:id="68" w:name="sub_960"/>
      <w:r w:rsidRPr="00E77C2D">
        <w:rPr>
          <w:rStyle w:val="afffb"/>
          <w:color w:val="auto"/>
          <w:sz w:val="24"/>
          <w:szCs w:val="24"/>
        </w:rPr>
        <w:t xml:space="preserve">Таблица </w:t>
      </w:r>
      <w:r w:rsidR="0099586F" w:rsidRPr="00E77C2D">
        <w:rPr>
          <w:rStyle w:val="afffb"/>
          <w:color w:val="auto"/>
          <w:sz w:val="24"/>
          <w:szCs w:val="24"/>
        </w:rPr>
        <w:t>63</w:t>
      </w:r>
    </w:p>
    <w:bookmarkEnd w:id="68"/>
    <w:p w:rsidR="00016485" w:rsidRPr="00E77C2D" w:rsidRDefault="00016485" w:rsidP="00016485">
      <w:pPr>
        <w:spacing w:line="240" w:lineRule="auto"/>
        <w:rPr>
          <w:sz w:val="24"/>
          <w:szCs w:val="24"/>
        </w:rPr>
      </w:pPr>
    </w:p>
    <w:tbl>
      <w:tblPr>
        <w:tblW w:w="984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680"/>
        <w:gridCol w:w="1540"/>
        <w:gridCol w:w="1680"/>
        <w:gridCol w:w="1680"/>
      </w:tblGrid>
      <w:tr w:rsidR="00E77C2D" w:rsidRPr="00E77C2D" w:rsidTr="0093322F">
        <w:tc>
          <w:tcPr>
            <w:tcW w:w="3261" w:type="dxa"/>
            <w:tcBorders>
              <w:top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Число полос движения</w:t>
            </w:r>
          </w:p>
        </w:tc>
        <w:tc>
          <w:tcPr>
            <w:tcW w:w="1680" w:type="dxa"/>
            <w:tcBorders>
              <w:top w:val="single" w:sz="4" w:space="0" w:color="auto"/>
              <w:left w:val="single" w:sz="4" w:space="0" w:color="auto"/>
              <w:bottom w:val="single" w:sz="4" w:space="0" w:color="auto"/>
            </w:tcBorders>
          </w:tcPr>
          <w:p w:rsidR="00016485" w:rsidRPr="00E77C2D" w:rsidRDefault="00016485" w:rsidP="0093322F">
            <w:pPr>
              <w:pStyle w:val="affffd"/>
              <w:ind w:firstLine="34"/>
              <w:jc w:val="center"/>
            </w:pPr>
            <w:r w:rsidRPr="00E77C2D">
              <w:t>Ширина пешеходной части тротуара, м</w:t>
            </w:r>
          </w:p>
        </w:tc>
      </w:tr>
      <w:tr w:rsidR="00E77C2D" w:rsidRPr="00E77C2D" w:rsidTr="0093322F">
        <w:tc>
          <w:tcPr>
            <w:tcW w:w="3261" w:type="dxa"/>
            <w:tcBorders>
              <w:top w:val="single" w:sz="4" w:space="0" w:color="auto"/>
              <w:bottom w:val="nil"/>
              <w:right w:val="single" w:sz="4" w:space="0" w:color="auto"/>
            </w:tcBorders>
          </w:tcPr>
          <w:p w:rsidR="00016485" w:rsidRPr="00E77C2D" w:rsidRDefault="00016485" w:rsidP="0093322F">
            <w:pPr>
              <w:pStyle w:val="affffff1"/>
              <w:ind w:firstLine="34"/>
            </w:pPr>
            <w:r w:rsidRPr="00E77C2D">
              <w:t>Поселковая дорога</w:t>
            </w:r>
          </w:p>
        </w:tc>
        <w:tc>
          <w:tcPr>
            <w:tcW w:w="168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34"/>
              <w:jc w:val="center"/>
            </w:pPr>
            <w:r w:rsidRPr="00E77C2D">
              <w:t>60</w:t>
            </w:r>
          </w:p>
        </w:tc>
        <w:tc>
          <w:tcPr>
            <w:tcW w:w="154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34"/>
              <w:jc w:val="center"/>
            </w:pPr>
            <w:r w:rsidRPr="00E77C2D">
              <w:t>3,5</w:t>
            </w:r>
          </w:p>
        </w:tc>
        <w:tc>
          <w:tcPr>
            <w:tcW w:w="168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34"/>
              <w:jc w:val="center"/>
            </w:pPr>
            <w:r w:rsidRPr="00E77C2D">
              <w:t>2</w:t>
            </w:r>
          </w:p>
        </w:tc>
        <w:tc>
          <w:tcPr>
            <w:tcW w:w="1680" w:type="dxa"/>
            <w:tcBorders>
              <w:top w:val="single" w:sz="4" w:space="0" w:color="auto"/>
              <w:left w:val="single" w:sz="4" w:space="0" w:color="auto"/>
              <w:bottom w:val="nil"/>
            </w:tcBorders>
          </w:tcPr>
          <w:p w:rsidR="00016485" w:rsidRPr="00E77C2D" w:rsidRDefault="00016485" w:rsidP="0093322F">
            <w:pPr>
              <w:pStyle w:val="affffd"/>
              <w:ind w:firstLine="34"/>
              <w:jc w:val="center"/>
            </w:pPr>
            <w:r w:rsidRPr="00E77C2D">
              <w:t>-</w:t>
            </w:r>
          </w:p>
        </w:tc>
      </w:tr>
      <w:tr w:rsidR="00E77C2D" w:rsidRPr="00E77C2D" w:rsidTr="0093322F">
        <w:tc>
          <w:tcPr>
            <w:tcW w:w="3261" w:type="dxa"/>
            <w:tcBorders>
              <w:top w:val="nil"/>
              <w:bottom w:val="nil"/>
              <w:right w:val="single" w:sz="4" w:space="0" w:color="auto"/>
            </w:tcBorders>
          </w:tcPr>
          <w:p w:rsidR="00016485" w:rsidRPr="00E77C2D" w:rsidRDefault="00016485" w:rsidP="0093322F">
            <w:pPr>
              <w:pStyle w:val="affffff1"/>
              <w:ind w:firstLine="34"/>
            </w:pPr>
            <w:r w:rsidRPr="00E77C2D">
              <w:t>Главная улица</w:t>
            </w: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40</w:t>
            </w:r>
          </w:p>
        </w:tc>
        <w:tc>
          <w:tcPr>
            <w:tcW w:w="154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3,5</w:t>
            </w: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2 - 3</w:t>
            </w:r>
          </w:p>
        </w:tc>
        <w:tc>
          <w:tcPr>
            <w:tcW w:w="1680" w:type="dxa"/>
            <w:tcBorders>
              <w:top w:val="nil"/>
              <w:left w:val="single" w:sz="4" w:space="0" w:color="auto"/>
              <w:bottom w:val="nil"/>
            </w:tcBorders>
          </w:tcPr>
          <w:p w:rsidR="00016485" w:rsidRPr="00E77C2D" w:rsidRDefault="00016485" w:rsidP="0093322F">
            <w:pPr>
              <w:pStyle w:val="affffd"/>
              <w:ind w:firstLine="34"/>
              <w:jc w:val="center"/>
            </w:pPr>
            <w:r w:rsidRPr="00E77C2D">
              <w:t>1,5 - 2,25</w:t>
            </w:r>
          </w:p>
        </w:tc>
      </w:tr>
      <w:tr w:rsidR="00E77C2D" w:rsidRPr="00E77C2D" w:rsidTr="0093322F">
        <w:tc>
          <w:tcPr>
            <w:tcW w:w="3261" w:type="dxa"/>
            <w:tcBorders>
              <w:top w:val="nil"/>
              <w:bottom w:val="nil"/>
              <w:right w:val="single" w:sz="4" w:space="0" w:color="auto"/>
            </w:tcBorders>
          </w:tcPr>
          <w:p w:rsidR="00016485" w:rsidRPr="00E77C2D" w:rsidRDefault="00016485" w:rsidP="0093322F">
            <w:pPr>
              <w:pStyle w:val="affffff1"/>
              <w:ind w:firstLine="34"/>
            </w:pPr>
            <w:r w:rsidRPr="00E77C2D">
              <w:t>Улица в жилой застройке:</w:t>
            </w: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pPr>
          </w:p>
        </w:tc>
        <w:tc>
          <w:tcPr>
            <w:tcW w:w="1540" w:type="dxa"/>
            <w:tcBorders>
              <w:top w:val="nil"/>
              <w:left w:val="single" w:sz="4" w:space="0" w:color="auto"/>
              <w:bottom w:val="nil"/>
              <w:right w:val="single" w:sz="4" w:space="0" w:color="auto"/>
            </w:tcBorders>
          </w:tcPr>
          <w:p w:rsidR="00016485" w:rsidRPr="00E77C2D" w:rsidRDefault="00016485" w:rsidP="0093322F">
            <w:pPr>
              <w:pStyle w:val="affffd"/>
              <w:ind w:firstLine="34"/>
            </w:pP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pPr>
          </w:p>
        </w:tc>
        <w:tc>
          <w:tcPr>
            <w:tcW w:w="1680" w:type="dxa"/>
            <w:tcBorders>
              <w:top w:val="nil"/>
              <w:left w:val="single" w:sz="4" w:space="0" w:color="auto"/>
              <w:bottom w:val="nil"/>
            </w:tcBorders>
          </w:tcPr>
          <w:p w:rsidR="00016485" w:rsidRPr="00E77C2D" w:rsidRDefault="00016485" w:rsidP="0093322F">
            <w:pPr>
              <w:pStyle w:val="affffd"/>
              <w:ind w:firstLine="34"/>
            </w:pPr>
          </w:p>
        </w:tc>
      </w:tr>
      <w:tr w:rsidR="00E77C2D" w:rsidRPr="00E77C2D" w:rsidTr="0093322F">
        <w:tc>
          <w:tcPr>
            <w:tcW w:w="3261" w:type="dxa"/>
            <w:tcBorders>
              <w:top w:val="nil"/>
              <w:bottom w:val="nil"/>
              <w:right w:val="single" w:sz="4" w:space="0" w:color="auto"/>
            </w:tcBorders>
          </w:tcPr>
          <w:p w:rsidR="00016485" w:rsidRPr="00E77C2D" w:rsidRDefault="00016485" w:rsidP="0093322F">
            <w:pPr>
              <w:pStyle w:val="affffff1"/>
              <w:ind w:firstLine="34"/>
            </w:pPr>
            <w:r w:rsidRPr="00E77C2D">
              <w:t>Основная</w:t>
            </w: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40</w:t>
            </w:r>
          </w:p>
        </w:tc>
        <w:tc>
          <w:tcPr>
            <w:tcW w:w="154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3,0</w:t>
            </w: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2</w:t>
            </w:r>
          </w:p>
        </w:tc>
        <w:tc>
          <w:tcPr>
            <w:tcW w:w="1680" w:type="dxa"/>
            <w:tcBorders>
              <w:top w:val="nil"/>
              <w:left w:val="single" w:sz="4" w:space="0" w:color="auto"/>
              <w:bottom w:val="nil"/>
            </w:tcBorders>
          </w:tcPr>
          <w:p w:rsidR="00016485" w:rsidRPr="00E77C2D" w:rsidRDefault="00016485" w:rsidP="0093322F">
            <w:pPr>
              <w:pStyle w:val="affffd"/>
              <w:ind w:firstLine="34"/>
              <w:jc w:val="center"/>
            </w:pPr>
            <w:r w:rsidRPr="00E77C2D">
              <w:t>1,0 - 1,5</w:t>
            </w:r>
          </w:p>
        </w:tc>
      </w:tr>
      <w:tr w:rsidR="00E77C2D" w:rsidRPr="00E77C2D" w:rsidTr="0093322F">
        <w:tc>
          <w:tcPr>
            <w:tcW w:w="3261" w:type="dxa"/>
            <w:tcBorders>
              <w:top w:val="nil"/>
              <w:bottom w:val="nil"/>
              <w:right w:val="single" w:sz="4" w:space="0" w:color="auto"/>
            </w:tcBorders>
          </w:tcPr>
          <w:p w:rsidR="00016485" w:rsidRPr="00E77C2D" w:rsidRDefault="00016485" w:rsidP="0093322F">
            <w:pPr>
              <w:pStyle w:val="affffff1"/>
              <w:ind w:firstLine="34"/>
            </w:pPr>
            <w:r w:rsidRPr="00E77C2D">
              <w:t>Второстепенная</w:t>
            </w: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30</w:t>
            </w:r>
          </w:p>
        </w:tc>
        <w:tc>
          <w:tcPr>
            <w:tcW w:w="154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2,75</w:t>
            </w: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2</w:t>
            </w:r>
          </w:p>
        </w:tc>
        <w:tc>
          <w:tcPr>
            <w:tcW w:w="1680" w:type="dxa"/>
            <w:tcBorders>
              <w:top w:val="nil"/>
              <w:left w:val="single" w:sz="4" w:space="0" w:color="auto"/>
              <w:bottom w:val="nil"/>
            </w:tcBorders>
          </w:tcPr>
          <w:p w:rsidR="00016485" w:rsidRPr="00E77C2D" w:rsidRDefault="00016485" w:rsidP="0093322F">
            <w:pPr>
              <w:pStyle w:val="affffd"/>
              <w:ind w:firstLine="34"/>
              <w:jc w:val="center"/>
            </w:pPr>
            <w:r w:rsidRPr="00E77C2D">
              <w:t>1,0</w:t>
            </w:r>
          </w:p>
        </w:tc>
      </w:tr>
      <w:tr w:rsidR="00E77C2D" w:rsidRPr="00E77C2D" w:rsidTr="0093322F">
        <w:tc>
          <w:tcPr>
            <w:tcW w:w="3261" w:type="dxa"/>
            <w:tcBorders>
              <w:top w:val="nil"/>
              <w:bottom w:val="nil"/>
              <w:right w:val="single" w:sz="4" w:space="0" w:color="auto"/>
            </w:tcBorders>
          </w:tcPr>
          <w:p w:rsidR="00016485" w:rsidRPr="00E77C2D" w:rsidRDefault="00016485" w:rsidP="0093322F">
            <w:pPr>
              <w:pStyle w:val="affffff1"/>
              <w:ind w:firstLine="34"/>
            </w:pPr>
            <w:r w:rsidRPr="00E77C2D">
              <w:t>(переулок)</w:t>
            </w: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pPr>
          </w:p>
        </w:tc>
        <w:tc>
          <w:tcPr>
            <w:tcW w:w="1540" w:type="dxa"/>
            <w:tcBorders>
              <w:top w:val="nil"/>
              <w:left w:val="single" w:sz="4" w:space="0" w:color="auto"/>
              <w:bottom w:val="nil"/>
              <w:right w:val="single" w:sz="4" w:space="0" w:color="auto"/>
            </w:tcBorders>
          </w:tcPr>
          <w:p w:rsidR="00016485" w:rsidRPr="00E77C2D" w:rsidRDefault="00016485" w:rsidP="0093322F">
            <w:pPr>
              <w:pStyle w:val="affffd"/>
              <w:ind w:firstLine="34"/>
            </w:pP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pPr>
          </w:p>
        </w:tc>
        <w:tc>
          <w:tcPr>
            <w:tcW w:w="1680" w:type="dxa"/>
            <w:tcBorders>
              <w:top w:val="nil"/>
              <w:left w:val="single" w:sz="4" w:space="0" w:color="auto"/>
              <w:bottom w:val="nil"/>
            </w:tcBorders>
          </w:tcPr>
          <w:p w:rsidR="00016485" w:rsidRPr="00E77C2D" w:rsidRDefault="00016485" w:rsidP="0093322F">
            <w:pPr>
              <w:pStyle w:val="affffd"/>
              <w:ind w:firstLine="34"/>
            </w:pPr>
          </w:p>
        </w:tc>
      </w:tr>
      <w:tr w:rsidR="00E77C2D" w:rsidRPr="00E77C2D" w:rsidTr="0093322F">
        <w:tc>
          <w:tcPr>
            <w:tcW w:w="3261" w:type="dxa"/>
            <w:tcBorders>
              <w:top w:val="nil"/>
              <w:bottom w:val="nil"/>
              <w:right w:val="single" w:sz="4" w:space="0" w:color="auto"/>
            </w:tcBorders>
          </w:tcPr>
          <w:p w:rsidR="00016485" w:rsidRPr="00E77C2D" w:rsidRDefault="00016485" w:rsidP="0093322F">
            <w:pPr>
              <w:pStyle w:val="affffff1"/>
              <w:ind w:firstLine="34"/>
            </w:pPr>
            <w:r w:rsidRPr="00E77C2D">
              <w:t>Проезд</w:t>
            </w: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20</w:t>
            </w:r>
          </w:p>
        </w:tc>
        <w:tc>
          <w:tcPr>
            <w:tcW w:w="154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2,75 - 3,0</w:t>
            </w:r>
          </w:p>
        </w:tc>
        <w:tc>
          <w:tcPr>
            <w:tcW w:w="1680" w:type="dxa"/>
            <w:tcBorders>
              <w:top w:val="nil"/>
              <w:left w:val="single" w:sz="4" w:space="0" w:color="auto"/>
              <w:bottom w:val="nil"/>
              <w:right w:val="single" w:sz="4" w:space="0" w:color="auto"/>
            </w:tcBorders>
          </w:tcPr>
          <w:p w:rsidR="00016485" w:rsidRPr="00E77C2D" w:rsidRDefault="00016485" w:rsidP="0093322F">
            <w:pPr>
              <w:pStyle w:val="affffd"/>
              <w:ind w:firstLine="34"/>
              <w:jc w:val="center"/>
            </w:pPr>
            <w:r w:rsidRPr="00E77C2D">
              <w:t>1</w:t>
            </w:r>
          </w:p>
        </w:tc>
        <w:tc>
          <w:tcPr>
            <w:tcW w:w="1680" w:type="dxa"/>
            <w:tcBorders>
              <w:top w:val="nil"/>
              <w:left w:val="single" w:sz="4" w:space="0" w:color="auto"/>
              <w:bottom w:val="nil"/>
            </w:tcBorders>
          </w:tcPr>
          <w:p w:rsidR="00016485" w:rsidRPr="00E77C2D" w:rsidRDefault="00016485" w:rsidP="0093322F">
            <w:pPr>
              <w:pStyle w:val="affffd"/>
              <w:ind w:firstLine="34"/>
              <w:jc w:val="center"/>
            </w:pPr>
            <w:r w:rsidRPr="00E77C2D">
              <w:t>0 - 1,0</w:t>
            </w:r>
          </w:p>
        </w:tc>
      </w:tr>
      <w:tr w:rsidR="00016485" w:rsidRPr="00E77C2D" w:rsidTr="0093322F">
        <w:tc>
          <w:tcPr>
            <w:tcW w:w="3261" w:type="dxa"/>
            <w:tcBorders>
              <w:top w:val="nil"/>
              <w:bottom w:val="single" w:sz="4" w:space="0" w:color="auto"/>
              <w:right w:val="single" w:sz="4" w:space="0" w:color="auto"/>
            </w:tcBorders>
          </w:tcPr>
          <w:p w:rsidR="00016485" w:rsidRPr="00E77C2D" w:rsidRDefault="00016485" w:rsidP="0093322F">
            <w:pPr>
              <w:pStyle w:val="affffff1"/>
              <w:ind w:firstLine="34"/>
            </w:pPr>
            <w:r w:rsidRPr="00E77C2D">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30</w:t>
            </w:r>
          </w:p>
        </w:tc>
        <w:tc>
          <w:tcPr>
            <w:tcW w:w="154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4,5</w:t>
            </w:r>
          </w:p>
        </w:tc>
        <w:tc>
          <w:tcPr>
            <w:tcW w:w="168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1</w:t>
            </w:r>
          </w:p>
        </w:tc>
        <w:tc>
          <w:tcPr>
            <w:tcW w:w="1680" w:type="dxa"/>
            <w:tcBorders>
              <w:top w:val="nil"/>
              <w:left w:val="single" w:sz="4" w:space="0" w:color="auto"/>
              <w:bottom w:val="single" w:sz="4" w:space="0" w:color="auto"/>
            </w:tcBorders>
          </w:tcPr>
          <w:p w:rsidR="00016485" w:rsidRPr="00E77C2D" w:rsidRDefault="00016485" w:rsidP="0093322F">
            <w:pPr>
              <w:pStyle w:val="affffd"/>
              <w:ind w:firstLine="34"/>
              <w:jc w:val="center"/>
            </w:pPr>
            <w:r w:rsidRPr="00E77C2D">
              <w:t>-</w:t>
            </w:r>
          </w:p>
        </w:tc>
      </w:tr>
    </w:tbl>
    <w:p w:rsidR="00016485" w:rsidRPr="00E77C2D" w:rsidRDefault="00016485" w:rsidP="00016485">
      <w:pPr>
        <w:spacing w:line="240" w:lineRule="auto"/>
        <w:rPr>
          <w:sz w:val="24"/>
          <w:szCs w:val="24"/>
        </w:rPr>
      </w:pPr>
    </w:p>
    <w:p w:rsidR="00016485" w:rsidRPr="00E77C2D" w:rsidRDefault="00016485" w:rsidP="00016485">
      <w:pPr>
        <w:spacing w:line="240" w:lineRule="auto"/>
        <w:ind w:firstLine="698"/>
        <w:jc w:val="right"/>
        <w:rPr>
          <w:sz w:val="24"/>
          <w:szCs w:val="24"/>
        </w:rPr>
      </w:pPr>
      <w:bookmarkStart w:id="69" w:name="sub_970"/>
      <w:r w:rsidRPr="00E77C2D">
        <w:rPr>
          <w:rStyle w:val="afffb"/>
          <w:color w:val="auto"/>
          <w:sz w:val="24"/>
          <w:szCs w:val="24"/>
        </w:rPr>
        <w:t xml:space="preserve">Таблица </w:t>
      </w:r>
      <w:r w:rsidR="0099586F" w:rsidRPr="00E77C2D">
        <w:rPr>
          <w:rStyle w:val="afffb"/>
          <w:color w:val="auto"/>
          <w:sz w:val="24"/>
          <w:szCs w:val="24"/>
        </w:rPr>
        <w:t>64</w:t>
      </w:r>
    </w:p>
    <w:bookmarkEnd w:id="69"/>
    <w:p w:rsidR="00016485" w:rsidRPr="00E77C2D" w:rsidRDefault="00016485" w:rsidP="00016485">
      <w:pPr>
        <w:spacing w:line="240" w:lineRule="auto"/>
        <w:rPr>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2380"/>
        <w:gridCol w:w="2581"/>
      </w:tblGrid>
      <w:tr w:rsidR="00E77C2D" w:rsidRPr="00E77C2D" w:rsidTr="002A4EE2">
        <w:tc>
          <w:tcPr>
            <w:tcW w:w="4962"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Расчетный объем грузовых пе</w:t>
            </w:r>
            <w:r w:rsidR="00FF5F60" w:rsidRPr="00E77C2D">
              <w:t>ревозок, тыс. т нетто, в месяц «пик»</w:t>
            </w:r>
          </w:p>
        </w:tc>
        <w:tc>
          <w:tcPr>
            <w:tcW w:w="2581"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Категория дороги</w:t>
            </w:r>
          </w:p>
        </w:tc>
      </w:tr>
      <w:tr w:rsidR="00E77C2D" w:rsidRPr="00E77C2D" w:rsidTr="002A4EE2">
        <w:tc>
          <w:tcPr>
            <w:tcW w:w="4962" w:type="dxa"/>
            <w:vMerge w:val="restart"/>
            <w:tcBorders>
              <w:top w:val="single" w:sz="4" w:space="0" w:color="auto"/>
              <w:bottom w:val="single" w:sz="4" w:space="0" w:color="auto"/>
              <w:right w:val="single" w:sz="4" w:space="0" w:color="auto"/>
            </w:tcBorders>
          </w:tcPr>
          <w:p w:rsidR="00016485" w:rsidRPr="00E77C2D" w:rsidRDefault="00016485" w:rsidP="00FF5F60">
            <w:pPr>
              <w:pStyle w:val="affffff1"/>
              <w:ind w:left="34" w:firstLine="0"/>
              <w:jc w:val="left"/>
            </w:pPr>
            <w:r w:rsidRPr="00E77C2D">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свыше 10</w:t>
            </w:r>
          </w:p>
        </w:tc>
        <w:tc>
          <w:tcPr>
            <w:tcW w:w="2581"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I-с</w:t>
            </w:r>
          </w:p>
        </w:tc>
      </w:tr>
      <w:tr w:rsidR="00E77C2D" w:rsidRPr="00E77C2D" w:rsidTr="002A4EE2">
        <w:tc>
          <w:tcPr>
            <w:tcW w:w="4962" w:type="dxa"/>
            <w:vMerge/>
            <w:tcBorders>
              <w:top w:val="single" w:sz="4" w:space="0" w:color="auto"/>
              <w:bottom w:val="single" w:sz="4" w:space="0" w:color="auto"/>
              <w:right w:val="single" w:sz="4" w:space="0" w:color="auto"/>
            </w:tcBorders>
          </w:tcPr>
          <w:p w:rsidR="00016485" w:rsidRPr="00E77C2D" w:rsidRDefault="00016485" w:rsidP="00FF5F60">
            <w:pPr>
              <w:pStyle w:val="affffd"/>
              <w:ind w:left="34" w:firstLine="0"/>
              <w:jc w:val="left"/>
            </w:pPr>
          </w:p>
        </w:tc>
        <w:tc>
          <w:tcPr>
            <w:tcW w:w="238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до 10</w:t>
            </w:r>
          </w:p>
        </w:tc>
        <w:tc>
          <w:tcPr>
            <w:tcW w:w="2581"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II-с</w:t>
            </w:r>
          </w:p>
        </w:tc>
      </w:tr>
      <w:tr w:rsidR="00016485" w:rsidRPr="00E77C2D" w:rsidTr="002A4EE2">
        <w:tc>
          <w:tcPr>
            <w:tcW w:w="4962" w:type="dxa"/>
            <w:tcBorders>
              <w:top w:val="single" w:sz="4" w:space="0" w:color="auto"/>
              <w:bottom w:val="single" w:sz="4" w:space="0" w:color="auto"/>
              <w:right w:val="single" w:sz="4" w:space="0" w:color="auto"/>
            </w:tcBorders>
          </w:tcPr>
          <w:p w:rsidR="00016485" w:rsidRPr="00E77C2D" w:rsidRDefault="00016485" w:rsidP="00FF5F60">
            <w:pPr>
              <w:pStyle w:val="affffff1"/>
              <w:ind w:left="34" w:firstLine="0"/>
              <w:jc w:val="left"/>
            </w:pPr>
            <w:r w:rsidRPr="00E77C2D">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w:t>
            </w:r>
          </w:p>
        </w:tc>
        <w:tc>
          <w:tcPr>
            <w:tcW w:w="2581"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III-с</w:t>
            </w:r>
          </w:p>
        </w:tc>
      </w:tr>
    </w:tbl>
    <w:p w:rsidR="00016485" w:rsidRPr="00E77C2D" w:rsidRDefault="00016485" w:rsidP="00016485">
      <w:pPr>
        <w:spacing w:line="240" w:lineRule="auto"/>
        <w:rPr>
          <w:sz w:val="24"/>
          <w:szCs w:val="24"/>
        </w:rPr>
      </w:pPr>
    </w:p>
    <w:p w:rsidR="00016485" w:rsidRPr="00E77C2D" w:rsidRDefault="00016485" w:rsidP="00016485">
      <w:pPr>
        <w:spacing w:line="240" w:lineRule="auto"/>
        <w:ind w:firstLine="698"/>
        <w:jc w:val="right"/>
        <w:rPr>
          <w:sz w:val="24"/>
          <w:szCs w:val="24"/>
        </w:rPr>
      </w:pPr>
      <w:bookmarkStart w:id="70" w:name="sub_980"/>
      <w:r w:rsidRPr="00E77C2D">
        <w:rPr>
          <w:rStyle w:val="afffb"/>
          <w:color w:val="auto"/>
          <w:sz w:val="24"/>
          <w:szCs w:val="24"/>
        </w:rPr>
        <w:t xml:space="preserve">Таблица </w:t>
      </w:r>
      <w:r w:rsidR="0099586F" w:rsidRPr="00E77C2D">
        <w:rPr>
          <w:rStyle w:val="afffb"/>
          <w:color w:val="auto"/>
          <w:sz w:val="24"/>
          <w:szCs w:val="24"/>
        </w:rPr>
        <w:t>65</w:t>
      </w:r>
    </w:p>
    <w:bookmarkEnd w:id="70"/>
    <w:p w:rsidR="00016485" w:rsidRPr="00E77C2D" w:rsidRDefault="00016485" w:rsidP="00016485">
      <w:pPr>
        <w:spacing w:line="240" w:lineRule="auto"/>
        <w:rPr>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1960"/>
        <w:gridCol w:w="2576"/>
        <w:gridCol w:w="2693"/>
      </w:tblGrid>
      <w:tr w:rsidR="00E77C2D" w:rsidRPr="00E77C2D" w:rsidTr="002A4EE2">
        <w:tc>
          <w:tcPr>
            <w:tcW w:w="2694" w:type="dxa"/>
            <w:vMerge w:val="restart"/>
            <w:tcBorders>
              <w:top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Категория дороги</w:t>
            </w:r>
          </w:p>
        </w:tc>
        <w:tc>
          <w:tcPr>
            <w:tcW w:w="7229" w:type="dxa"/>
            <w:gridSpan w:val="3"/>
            <w:tcBorders>
              <w:top w:val="single" w:sz="4" w:space="0" w:color="auto"/>
              <w:left w:val="single" w:sz="4" w:space="0" w:color="auto"/>
              <w:bottom w:val="single" w:sz="4" w:space="0" w:color="auto"/>
            </w:tcBorders>
          </w:tcPr>
          <w:p w:rsidR="00016485" w:rsidRPr="00E77C2D" w:rsidRDefault="00016485" w:rsidP="0093322F">
            <w:pPr>
              <w:pStyle w:val="affffd"/>
              <w:ind w:firstLine="34"/>
              <w:jc w:val="center"/>
            </w:pPr>
            <w:r w:rsidRPr="00E77C2D">
              <w:t>Расчетная скорость движения, км/ч</w:t>
            </w:r>
          </w:p>
        </w:tc>
      </w:tr>
      <w:tr w:rsidR="00E77C2D" w:rsidRPr="00E77C2D" w:rsidTr="002A4EE2">
        <w:tc>
          <w:tcPr>
            <w:tcW w:w="2694" w:type="dxa"/>
            <w:vMerge/>
            <w:tcBorders>
              <w:top w:val="single" w:sz="4" w:space="0" w:color="auto"/>
              <w:bottom w:val="single" w:sz="4" w:space="0" w:color="auto"/>
              <w:right w:val="single" w:sz="4" w:space="0" w:color="auto"/>
            </w:tcBorders>
          </w:tcPr>
          <w:p w:rsidR="00016485" w:rsidRPr="00E77C2D" w:rsidRDefault="00016485" w:rsidP="0093322F">
            <w:pPr>
              <w:pStyle w:val="affffd"/>
              <w:ind w:firstLine="34"/>
            </w:pPr>
          </w:p>
        </w:tc>
        <w:tc>
          <w:tcPr>
            <w:tcW w:w="1960" w:type="dxa"/>
            <w:vMerge w:val="restart"/>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основная</w:t>
            </w:r>
          </w:p>
        </w:tc>
        <w:tc>
          <w:tcPr>
            <w:tcW w:w="5269" w:type="dxa"/>
            <w:gridSpan w:val="2"/>
            <w:tcBorders>
              <w:top w:val="single" w:sz="4" w:space="0" w:color="auto"/>
              <w:left w:val="single" w:sz="4" w:space="0" w:color="auto"/>
              <w:bottom w:val="single" w:sz="4" w:space="0" w:color="auto"/>
            </w:tcBorders>
          </w:tcPr>
          <w:p w:rsidR="00016485" w:rsidRPr="00E77C2D" w:rsidRDefault="00016485" w:rsidP="0093322F">
            <w:pPr>
              <w:pStyle w:val="affffd"/>
              <w:ind w:firstLine="34"/>
              <w:jc w:val="center"/>
            </w:pPr>
            <w:r w:rsidRPr="00E77C2D">
              <w:t>допускаемая на участках дорог</w:t>
            </w:r>
          </w:p>
        </w:tc>
      </w:tr>
      <w:tr w:rsidR="00E77C2D" w:rsidRPr="00E77C2D" w:rsidTr="002A4EE2">
        <w:tc>
          <w:tcPr>
            <w:tcW w:w="2694" w:type="dxa"/>
            <w:vMerge/>
            <w:tcBorders>
              <w:top w:val="single" w:sz="4" w:space="0" w:color="auto"/>
              <w:bottom w:val="single" w:sz="4" w:space="0" w:color="auto"/>
              <w:right w:val="single" w:sz="4" w:space="0" w:color="auto"/>
            </w:tcBorders>
          </w:tcPr>
          <w:p w:rsidR="00016485" w:rsidRPr="00E77C2D" w:rsidRDefault="00016485" w:rsidP="0093322F">
            <w:pPr>
              <w:pStyle w:val="affffd"/>
              <w:ind w:firstLine="34"/>
            </w:pPr>
          </w:p>
        </w:tc>
        <w:tc>
          <w:tcPr>
            <w:tcW w:w="1960" w:type="dxa"/>
            <w:vMerge/>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pPr>
          </w:p>
        </w:tc>
        <w:tc>
          <w:tcPr>
            <w:tcW w:w="257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трудных</w:t>
            </w:r>
          </w:p>
        </w:tc>
        <w:tc>
          <w:tcPr>
            <w:tcW w:w="2693" w:type="dxa"/>
            <w:tcBorders>
              <w:top w:val="single" w:sz="4" w:space="0" w:color="auto"/>
              <w:left w:val="single" w:sz="4" w:space="0" w:color="auto"/>
              <w:bottom w:val="single" w:sz="4" w:space="0" w:color="auto"/>
            </w:tcBorders>
          </w:tcPr>
          <w:p w:rsidR="00016485" w:rsidRPr="00E77C2D" w:rsidRDefault="00016485" w:rsidP="0093322F">
            <w:pPr>
              <w:pStyle w:val="affffd"/>
              <w:ind w:firstLine="34"/>
              <w:jc w:val="center"/>
            </w:pPr>
            <w:r w:rsidRPr="00E77C2D">
              <w:t>особо трудных</w:t>
            </w:r>
          </w:p>
        </w:tc>
      </w:tr>
      <w:tr w:rsidR="00E77C2D" w:rsidRPr="00E77C2D" w:rsidTr="002A4EE2">
        <w:tc>
          <w:tcPr>
            <w:tcW w:w="2694" w:type="dxa"/>
            <w:tcBorders>
              <w:top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1</w:t>
            </w:r>
          </w:p>
        </w:tc>
        <w:tc>
          <w:tcPr>
            <w:tcW w:w="196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2</w:t>
            </w:r>
          </w:p>
        </w:tc>
        <w:tc>
          <w:tcPr>
            <w:tcW w:w="257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3</w:t>
            </w:r>
          </w:p>
        </w:tc>
        <w:tc>
          <w:tcPr>
            <w:tcW w:w="2693" w:type="dxa"/>
            <w:tcBorders>
              <w:top w:val="single" w:sz="4" w:space="0" w:color="auto"/>
              <w:left w:val="single" w:sz="4" w:space="0" w:color="auto"/>
              <w:bottom w:val="single" w:sz="4" w:space="0" w:color="auto"/>
            </w:tcBorders>
          </w:tcPr>
          <w:p w:rsidR="00016485" w:rsidRPr="00E77C2D" w:rsidRDefault="00016485" w:rsidP="0093322F">
            <w:pPr>
              <w:pStyle w:val="affffd"/>
              <w:ind w:firstLine="34"/>
              <w:jc w:val="center"/>
            </w:pPr>
            <w:r w:rsidRPr="00E77C2D">
              <w:t>4</w:t>
            </w:r>
          </w:p>
        </w:tc>
      </w:tr>
      <w:tr w:rsidR="00E77C2D" w:rsidRPr="00E77C2D" w:rsidTr="002A4EE2">
        <w:tc>
          <w:tcPr>
            <w:tcW w:w="2694" w:type="dxa"/>
            <w:tcBorders>
              <w:top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I-с</w:t>
            </w:r>
          </w:p>
        </w:tc>
        <w:tc>
          <w:tcPr>
            <w:tcW w:w="196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70</w:t>
            </w:r>
          </w:p>
        </w:tc>
        <w:tc>
          <w:tcPr>
            <w:tcW w:w="257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60</w:t>
            </w:r>
          </w:p>
        </w:tc>
        <w:tc>
          <w:tcPr>
            <w:tcW w:w="2693" w:type="dxa"/>
            <w:tcBorders>
              <w:top w:val="single" w:sz="4" w:space="0" w:color="auto"/>
              <w:left w:val="single" w:sz="4" w:space="0" w:color="auto"/>
              <w:bottom w:val="single" w:sz="4" w:space="0" w:color="auto"/>
            </w:tcBorders>
          </w:tcPr>
          <w:p w:rsidR="00016485" w:rsidRPr="00E77C2D" w:rsidRDefault="00016485" w:rsidP="0093322F">
            <w:pPr>
              <w:pStyle w:val="affffd"/>
              <w:ind w:firstLine="34"/>
              <w:jc w:val="center"/>
            </w:pPr>
            <w:r w:rsidRPr="00E77C2D">
              <w:t>40</w:t>
            </w:r>
          </w:p>
        </w:tc>
      </w:tr>
      <w:tr w:rsidR="00E77C2D" w:rsidRPr="00E77C2D" w:rsidTr="002A4EE2">
        <w:tc>
          <w:tcPr>
            <w:tcW w:w="2694" w:type="dxa"/>
            <w:tcBorders>
              <w:top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II-с</w:t>
            </w:r>
          </w:p>
        </w:tc>
        <w:tc>
          <w:tcPr>
            <w:tcW w:w="196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60</w:t>
            </w:r>
          </w:p>
        </w:tc>
        <w:tc>
          <w:tcPr>
            <w:tcW w:w="257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40</w:t>
            </w:r>
          </w:p>
        </w:tc>
        <w:tc>
          <w:tcPr>
            <w:tcW w:w="2693" w:type="dxa"/>
            <w:tcBorders>
              <w:top w:val="single" w:sz="4" w:space="0" w:color="auto"/>
              <w:left w:val="single" w:sz="4" w:space="0" w:color="auto"/>
              <w:bottom w:val="single" w:sz="4" w:space="0" w:color="auto"/>
            </w:tcBorders>
          </w:tcPr>
          <w:p w:rsidR="00016485" w:rsidRPr="00E77C2D" w:rsidRDefault="00016485" w:rsidP="0093322F">
            <w:pPr>
              <w:pStyle w:val="affffd"/>
              <w:ind w:firstLine="34"/>
              <w:jc w:val="center"/>
            </w:pPr>
            <w:r w:rsidRPr="00E77C2D">
              <w:t>30</w:t>
            </w:r>
          </w:p>
        </w:tc>
      </w:tr>
      <w:tr w:rsidR="00016485" w:rsidRPr="00E77C2D" w:rsidTr="002A4EE2">
        <w:tc>
          <w:tcPr>
            <w:tcW w:w="2694" w:type="dxa"/>
            <w:tcBorders>
              <w:top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III-с</w:t>
            </w:r>
          </w:p>
        </w:tc>
        <w:tc>
          <w:tcPr>
            <w:tcW w:w="196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40</w:t>
            </w:r>
          </w:p>
        </w:tc>
        <w:tc>
          <w:tcPr>
            <w:tcW w:w="257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34"/>
              <w:jc w:val="center"/>
            </w:pPr>
            <w:r w:rsidRPr="00E77C2D">
              <w:t>30</w:t>
            </w:r>
          </w:p>
        </w:tc>
        <w:tc>
          <w:tcPr>
            <w:tcW w:w="2693" w:type="dxa"/>
            <w:tcBorders>
              <w:top w:val="single" w:sz="4" w:space="0" w:color="auto"/>
              <w:left w:val="single" w:sz="4" w:space="0" w:color="auto"/>
              <w:bottom w:val="single" w:sz="4" w:space="0" w:color="auto"/>
            </w:tcBorders>
          </w:tcPr>
          <w:p w:rsidR="00016485" w:rsidRPr="00E77C2D" w:rsidRDefault="00016485" w:rsidP="0093322F">
            <w:pPr>
              <w:pStyle w:val="affffd"/>
              <w:ind w:firstLine="34"/>
              <w:jc w:val="center"/>
            </w:pPr>
            <w:r w:rsidRPr="00E77C2D">
              <w:t>20</w:t>
            </w:r>
          </w:p>
        </w:tc>
      </w:tr>
    </w:tbl>
    <w:p w:rsidR="00016485" w:rsidRPr="00E77C2D" w:rsidRDefault="00016485" w:rsidP="00016485">
      <w:pPr>
        <w:spacing w:line="240" w:lineRule="auto"/>
        <w:rPr>
          <w:sz w:val="24"/>
          <w:szCs w:val="24"/>
        </w:rPr>
      </w:pPr>
    </w:p>
    <w:p w:rsidR="00016485" w:rsidRPr="00E77C2D" w:rsidRDefault="00016485" w:rsidP="00016485">
      <w:pPr>
        <w:spacing w:line="240" w:lineRule="auto"/>
        <w:ind w:firstLine="698"/>
        <w:jc w:val="right"/>
        <w:rPr>
          <w:sz w:val="24"/>
          <w:szCs w:val="24"/>
        </w:rPr>
      </w:pPr>
      <w:bookmarkStart w:id="71" w:name="sub_990"/>
      <w:r w:rsidRPr="00E77C2D">
        <w:rPr>
          <w:rStyle w:val="afffb"/>
          <w:color w:val="auto"/>
          <w:sz w:val="24"/>
          <w:szCs w:val="24"/>
        </w:rPr>
        <w:t xml:space="preserve">Таблица </w:t>
      </w:r>
      <w:r w:rsidR="0099586F" w:rsidRPr="00E77C2D">
        <w:rPr>
          <w:rStyle w:val="afffb"/>
          <w:color w:val="auto"/>
          <w:sz w:val="24"/>
          <w:szCs w:val="24"/>
        </w:rPr>
        <w:t>66</w:t>
      </w:r>
    </w:p>
    <w:bookmarkEnd w:id="71"/>
    <w:p w:rsidR="00016485" w:rsidRPr="00E77C2D" w:rsidRDefault="00016485" w:rsidP="0001648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8"/>
        <w:gridCol w:w="1120"/>
        <w:gridCol w:w="1120"/>
        <w:gridCol w:w="1260"/>
        <w:gridCol w:w="1260"/>
        <w:gridCol w:w="1260"/>
      </w:tblGrid>
      <w:tr w:rsidR="00E77C2D" w:rsidRPr="00E77C2D" w:rsidTr="0093322F">
        <w:tc>
          <w:tcPr>
            <w:tcW w:w="3828" w:type="dxa"/>
            <w:vMerge w:val="restart"/>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Значения параметров при расчетной скорости движения, км/ч</w:t>
            </w:r>
          </w:p>
        </w:tc>
      </w:tr>
      <w:tr w:rsidR="00E77C2D" w:rsidRPr="00E77C2D" w:rsidTr="0093322F">
        <w:tc>
          <w:tcPr>
            <w:tcW w:w="3828" w:type="dxa"/>
            <w:vMerge/>
            <w:tcBorders>
              <w:top w:val="single" w:sz="4" w:space="0" w:color="auto"/>
              <w:bottom w:val="single" w:sz="4" w:space="0" w:color="auto"/>
              <w:right w:val="single" w:sz="4" w:space="0" w:color="auto"/>
            </w:tcBorders>
          </w:tcPr>
          <w:p w:rsidR="00016485" w:rsidRPr="00E77C2D" w:rsidRDefault="00016485" w:rsidP="0093322F">
            <w:pPr>
              <w:pStyle w:val="affffd"/>
              <w:ind w:firstLine="0"/>
            </w:pPr>
          </w:p>
        </w:tc>
        <w:tc>
          <w:tcPr>
            <w:tcW w:w="112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70</w:t>
            </w:r>
          </w:p>
        </w:tc>
        <w:tc>
          <w:tcPr>
            <w:tcW w:w="112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60</w:t>
            </w:r>
          </w:p>
        </w:tc>
        <w:tc>
          <w:tcPr>
            <w:tcW w:w="126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40</w:t>
            </w:r>
          </w:p>
        </w:tc>
        <w:tc>
          <w:tcPr>
            <w:tcW w:w="126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30</w:t>
            </w:r>
          </w:p>
        </w:tc>
        <w:tc>
          <w:tcPr>
            <w:tcW w:w="126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20</w:t>
            </w:r>
          </w:p>
        </w:tc>
      </w:tr>
      <w:tr w:rsidR="00E77C2D" w:rsidRPr="00E77C2D" w:rsidTr="0093322F">
        <w:tc>
          <w:tcPr>
            <w:tcW w:w="3828" w:type="dxa"/>
            <w:tcBorders>
              <w:top w:val="single" w:sz="4" w:space="0" w:color="auto"/>
              <w:bottom w:val="nil"/>
              <w:right w:val="single" w:sz="4" w:space="0" w:color="auto"/>
            </w:tcBorders>
          </w:tcPr>
          <w:p w:rsidR="00016485" w:rsidRPr="00E77C2D" w:rsidRDefault="00016485" w:rsidP="0093322F">
            <w:pPr>
              <w:pStyle w:val="affffff1"/>
              <w:ind w:firstLine="0"/>
            </w:pPr>
            <w:r w:rsidRPr="00E77C2D">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0"/>
              <w:jc w:val="center"/>
            </w:pPr>
            <w:r w:rsidRPr="00E77C2D">
              <w:t>60</w:t>
            </w:r>
          </w:p>
        </w:tc>
        <w:tc>
          <w:tcPr>
            <w:tcW w:w="112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0"/>
              <w:jc w:val="center"/>
            </w:pPr>
            <w:r w:rsidRPr="00E77C2D">
              <w:t>70</w:t>
            </w:r>
          </w:p>
        </w:tc>
        <w:tc>
          <w:tcPr>
            <w:tcW w:w="126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0"/>
              <w:jc w:val="center"/>
            </w:pPr>
            <w:r w:rsidRPr="00E77C2D">
              <w:t>80</w:t>
            </w:r>
          </w:p>
        </w:tc>
        <w:tc>
          <w:tcPr>
            <w:tcW w:w="126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0"/>
              <w:jc w:val="center"/>
            </w:pPr>
            <w:r w:rsidRPr="00E77C2D">
              <w:t>90</w:t>
            </w:r>
          </w:p>
        </w:tc>
        <w:tc>
          <w:tcPr>
            <w:tcW w:w="1260" w:type="dxa"/>
            <w:tcBorders>
              <w:top w:val="single" w:sz="4" w:space="0" w:color="auto"/>
              <w:left w:val="single" w:sz="4" w:space="0" w:color="auto"/>
              <w:bottom w:val="nil"/>
            </w:tcBorders>
          </w:tcPr>
          <w:p w:rsidR="00016485" w:rsidRPr="00E77C2D" w:rsidRDefault="00016485" w:rsidP="0093322F">
            <w:pPr>
              <w:pStyle w:val="affffd"/>
              <w:ind w:firstLine="0"/>
              <w:jc w:val="center"/>
            </w:pPr>
            <w:r w:rsidRPr="00E77C2D">
              <w:t>90</w:t>
            </w: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ff1"/>
              <w:ind w:firstLine="0"/>
            </w:pPr>
            <w:r w:rsidRPr="00E77C2D">
              <w:t>поверхности дороги</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100</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75</w:t>
            </w: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50</w:t>
            </w: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40</w:t>
            </w:r>
          </w:p>
        </w:tc>
        <w:tc>
          <w:tcPr>
            <w:tcW w:w="1260" w:type="dxa"/>
            <w:tcBorders>
              <w:top w:val="nil"/>
              <w:left w:val="single" w:sz="4" w:space="0" w:color="auto"/>
              <w:bottom w:val="nil"/>
            </w:tcBorders>
          </w:tcPr>
          <w:p w:rsidR="00016485" w:rsidRPr="00E77C2D" w:rsidRDefault="00016485" w:rsidP="0093322F">
            <w:pPr>
              <w:pStyle w:val="affffd"/>
              <w:ind w:firstLine="0"/>
              <w:jc w:val="center"/>
            </w:pPr>
            <w:r w:rsidRPr="00E77C2D">
              <w:t>25</w:t>
            </w: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ff1"/>
              <w:ind w:firstLine="0"/>
            </w:pPr>
            <w:r w:rsidRPr="00E77C2D">
              <w:t>встречного автомобиля</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200</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150</w:t>
            </w: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100</w:t>
            </w: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80</w:t>
            </w:r>
          </w:p>
        </w:tc>
        <w:tc>
          <w:tcPr>
            <w:tcW w:w="1260" w:type="dxa"/>
            <w:tcBorders>
              <w:top w:val="nil"/>
              <w:left w:val="single" w:sz="4" w:space="0" w:color="auto"/>
              <w:bottom w:val="nil"/>
            </w:tcBorders>
          </w:tcPr>
          <w:p w:rsidR="00016485" w:rsidRPr="00E77C2D" w:rsidRDefault="00016485" w:rsidP="0093322F">
            <w:pPr>
              <w:pStyle w:val="affffd"/>
              <w:ind w:firstLine="0"/>
              <w:jc w:val="center"/>
            </w:pPr>
            <w:r w:rsidRPr="00E77C2D">
              <w:t>50</w:t>
            </w: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ff1"/>
              <w:ind w:firstLine="0"/>
            </w:pPr>
            <w:r w:rsidRPr="00E77C2D">
              <w:t>Наименьшие радиусы кривых, м:</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pP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pP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pP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pPr>
          </w:p>
        </w:tc>
        <w:tc>
          <w:tcPr>
            <w:tcW w:w="1260" w:type="dxa"/>
            <w:tcBorders>
              <w:top w:val="nil"/>
              <w:left w:val="single" w:sz="4" w:space="0" w:color="auto"/>
              <w:bottom w:val="nil"/>
            </w:tcBorders>
          </w:tcPr>
          <w:p w:rsidR="00016485" w:rsidRPr="00E77C2D" w:rsidRDefault="00016485" w:rsidP="0093322F">
            <w:pPr>
              <w:pStyle w:val="affffd"/>
              <w:ind w:firstLine="0"/>
            </w:pP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ff1"/>
              <w:ind w:firstLine="0"/>
            </w:pPr>
            <w:r w:rsidRPr="00E77C2D">
              <w:t>в плане</w:t>
            </w:r>
          </w:p>
          <w:p w:rsidR="00016485" w:rsidRPr="00E77C2D" w:rsidRDefault="00016485" w:rsidP="0093322F">
            <w:pPr>
              <w:pStyle w:val="affffff1"/>
              <w:ind w:firstLine="0"/>
            </w:pPr>
            <w:r w:rsidRPr="00E77C2D">
              <w:t>в продольном профиле:</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200</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150</w:t>
            </w: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80</w:t>
            </w: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80</w:t>
            </w:r>
          </w:p>
        </w:tc>
        <w:tc>
          <w:tcPr>
            <w:tcW w:w="1260" w:type="dxa"/>
            <w:tcBorders>
              <w:top w:val="nil"/>
              <w:left w:val="single" w:sz="4" w:space="0" w:color="auto"/>
              <w:bottom w:val="nil"/>
            </w:tcBorders>
          </w:tcPr>
          <w:p w:rsidR="00016485" w:rsidRPr="00E77C2D" w:rsidRDefault="00016485" w:rsidP="0093322F">
            <w:pPr>
              <w:pStyle w:val="affffd"/>
              <w:ind w:firstLine="0"/>
              <w:jc w:val="center"/>
            </w:pPr>
            <w:r w:rsidRPr="00E77C2D">
              <w:t>80</w:t>
            </w: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ff1"/>
              <w:ind w:firstLine="0"/>
            </w:pPr>
            <w:r w:rsidRPr="00E77C2D">
              <w:t>Выпуклых</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4000</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2500</w:t>
            </w: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1000</w:t>
            </w: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600</w:t>
            </w:r>
          </w:p>
        </w:tc>
        <w:tc>
          <w:tcPr>
            <w:tcW w:w="1260" w:type="dxa"/>
            <w:tcBorders>
              <w:top w:val="nil"/>
              <w:left w:val="single" w:sz="4" w:space="0" w:color="auto"/>
              <w:bottom w:val="nil"/>
            </w:tcBorders>
          </w:tcPr>
          <w:p w:rsidR="00016485" w:rsidRPr="00E77C2D" w:rsidRDefault="00016485" w:rsidP="0093322F">
            <w:pPr>
              <w:pStyle w:val="affffd"/>
              <w:ind w:firstLine="0"/>
              <w:jc w:val="center"/>
            </w:pPr>
            <w:r w:rsidRPr="00E77C2D">
              <w:t>400</w:t>
            </w:r>
          </w:p>
        </w:tc>
      </w:tr>
      <w:tr w:rsidR="00E77C2D" w:rsidRPr="00E77C2D" w:rsidTr="0093322F">
        <w:tc>
          <w:tcPr>
            <w:tcW w:w="3828" w:type="dxa"/>
            <w:tcBorders>
              <w:top w:val="nil"/>
              <w:bottom w:val="nil"/>
              <w:right w:val="single" w:sz="4" w:space="0" w:color="auto"/>
            </w:tcBorders>
          </w:tcPr>
          <w:p w:rsidR="00016485" w:rsidRPr="00E77C2D" w:rsidRDefault="00016485" w:rsidP="0093322F">
            <w:pPr>
              <w:pStyle w:val="affffff1"/>
              <w:ind w:firstLine="0"/>
            </w:pPr>
            <w:r w:rsidRPr="00E77C2D">
              <w:t>Вогнутых</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2500</w:t>
            </w:r>
          </w:p>
        </w:tc>
        <w:tc>
          <w:tcPr>
            <w:tcW w:w="112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2000</w:t>
            </w: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1000</w:t>
            </w:r>
          </w:p>
        </w:tc>
        <w:tc>
          <w:tcPr>
            <w:tcW w:w="126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600</w:t>
            </w:r>
          </w:p>
        </w:tc>
        <w:tc>
          <w:tcPr>
            <w:tcW w:w="1260" w:type="dxa"/>
            <w:tcBorders>
              <w:top w:val="nil"/>
              <w:left w:val="single" w:sz="4" w:space="0" w:color="auto"/>
              <w:bottom w:val="nil"/>
            </w:tcBorders>
          </w:tcPr>
          <w:p w:rsidR="00016485" w:rsidRPr="00E77C2D" w:rsidRDefault="00016485" w:rsidP="0093322F">
            <w:pPr>
              <w:pStyle w:val="affffd"/>
              <w:ind w:firstLine="0"/>
              <w:jc w:val="center"/>
            </w:pPr>
            <w:r w:rsidRPr="00E77C2D">
              <w:t>400</w:t>
            </w:r>
          </w:p>
        </w:tc>
      </w:tr>
      <w:tr w:rsidR="00016485" w:rsidRPr="00E77C2D" w:rsidTr="0093322F">
        <w:tc>
          <w:tcPr>
            <w:tcW w:w="3828" w:type="dxa"/>
            <w:tcBorders>
              <w:top w:val="nil"/>
              <w:bottom w:val="single" w:sz="4" w:space="0" w:color="auto"/>
              <w:right w:val="single" w:sz="4" w:space="0" w:color="auto"/>
            </w:tcBorders>
          </w:tcPr>
          <w:p w:rsidR="00016485" w:rsidRPr="00E77C2D" w:rsidRDefault="00016485" w:rsidP="0093322F">
            <w:pPr>
              <w:pStyle w:val="affffff1"/>
              <w:ind w:firstLine="0"/>
            </w:pPr>
            <w:r w:rsidRPr="00E77C2D">
              <w:t>вогнутых в трудных условиях</w:t>
            </w:r>
          </w:p>
        </w:tc>
        <w:tc>
          <w:tcPr>
            <w:tcW w:w="112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800</w:t>
            </w:r>
          </w:p>
        </w:tc>
        <w:tc>
          <w:tcPr>
            <w:tcW w:w="112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600</w:t>
            </w:r>
          </w:p>
        </w:tc>
        <w:tc>
          <w:tcPr>
            <w:tcW w:w="126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300</w:t>
            </w:r>
          </w:p>
        </w:tc>
        <w:tc>
          <w:tcPr>
            <w:tcW w:w="126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200</w:t>
            </w:r>
          </w:p>
        </w:tc>
        <w:tc>
          <w:tcPr>
            <w:tcW w:w="1260" w:type="dxa"/>
            <w:tcBorders>
              <w:top w:val="nil"/>
              <w:left w:val="single" w:sz="4" w:space="0" w:color="auto"/>
              <w:bottom w:val="single" w:sz="4" w:space="0" w:color="auto"/>
            </w:tcBorders>
          </w:tcPr>
          <w:p w:rsidR="00016485" w:rsidRPr="00E77C2D" w:rsidRDefault="00016485" w:rsidP="0093322F">
            <w:pPr>
              <w:pStyle w:val="affffd"/>
              <w:ind w:firstLine="0"/>
              <w:jc w:val="center"/>
            </w:pPr>
            <w:r w:rsidRPr="00E77C2D">
              <w:t>100</w:t>
            </w:r>
          </w:p>
        </w:tc>
      </w:tr>
    </w:tbl>
    <w:p w:rsidR="00016485" w:rsidRPr="00E77C2D" w:rsidRDefault="00016485" w:rsidP="00016485">
      <w:pPr>
        <w:spacing w:line="240" w:lineRule="auto"/>
        <w:rPr>
          <w:sz w:val="24"/>
          <w:szCs w:val="24"/>
        </w:rPr>
      </w:pPr>
    </w:p>
    <w:p w:rsidR="00016485" w:rsidRPr="00E77C2D" w:rsidRDefault="00016485" w:rsidP="00016485">
      <w:pPr>
        <w:spacing w:line="240" w:lineRule="auto"/>
        <w:ind w:firstLine="698"/>
        <w:jc w:val="right"/>
        <w:rPr>
          <w:sz w:val="24"/>
          <w:szCs w:val="24"/>
        </w:rPr>
      </w:pPr>
      <w:bookmarkStart w:id="72" w:name="sub_1001"/>
      <w:r w:rsidRPr="00E77C2D">
        <w:rPr>
          <w:rStyle w:val="afffb"/>
          <w:color w:val="auto"/>
          <w:sz w:val="24"/>
          <w:szCs w:val="24"/>
        </w:rPr>
        <w:t xml:space="preserve">Таблица </w:t>
      </w:r>
      <w:r w:rsidR="0099586F" w:rsidRPr="00E77C2D">
        <w:rPr>
          <w:rStyle w:val="afffb"/>
          <w:color w:val="auto"/>
          <w:sz w:val="24"/>
          <w:szCs w:val="24"/>
        </w:rPr>
        <w:t>67</w:t>
      </w:r>
    </w:p>
    <w:bookmarkEnd w:id="72"/>
    <w:p w:rsidR="00016485" w:rsidRPr="00E77C2D" w:rsidRDefault="00016485" w:rsidP="0001648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1894"/>
        <w:gridCol w:w="1915"/>
        <w:gridCol w:w="1796"/>
      </w:tblGrid>
      <w:tr w:rsidR="00E77C2D" w:rsidRPr="00E77C2D" w:rsidTr="00FF5F60">
        <w:trPr>
          <w:trHeight w:val="462"/>
        </w:trPr>
        <w:tc>
          <w:tcPr>
            <w:tcW w:w="4253" w:type="dxa"/>
            <w:vMerge w:val="restart"/>
            <w:tcBorders>
              <w:top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r w:rsidRPr="00E77C2D">
              <w:t>Параметры поперечного профиля</w:t>
            </w:r>
          </w:p>
        </w:tc>
        <w:tc>
          <w:tcPr>
            <w:tcW w:w="5605" w:type="dxa"/>
            <w:gridSpan w:val="3"/>
            <w:tcBorders>
              <w:top w:val="single" w:sz="4" w:space="0" w:color="auto"/>
              <w:left w:val="single" w:sz="4" w:space="0" w:color="auto"/>
              <w:bottom w:val="single" w:sz="4" w:space="0" w:color="auto"/>
            </w:tcBorders>
            <w:vAlign w:val="center"/>
          </w:tcPr>
          <w:p w:rsidR="00016485" w:rsidRPr="00E77C2D" w:rsidRDefault="00016485" w:rsidP="00FF5F60">
            <w:pPr>
              <w:pStyle w:val="affffd"/>
              <w:ind w:firstLine="0"/>
              <w:jc w:val="center"/>
            </w:pPr>
            <w:r w:rsidRPr="00E77C2D">
              <w:t>Значение параметра для дорог категорий</w:t>
            </w:r>
          </w:p>
        </w:tc>
      </w:tr>
      <w:tr w:rsidR="00E77C2D" w:rsidRPr="00E77C2D" w:rsidTr="00FF5F60">
        <w:tc>
          <w:tcPr>
            <w:tcW w:w="4253" w:type="dxa"/>
            <w:vMerge/>
            <w:tcBorders>
              <w:top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p>
        </w:tc>
        <w:tc>
          <w:tcPr>
            <w:tcW w:w="1894" w:type="dxa"/>
            <w:tcBorders>
              <w:top w:val="single" w:sz="4" w:space="0" w:color="auto"/>
              <w:left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r w:rsidRPr="00E77C2D">
              <w:t>I-с</w:t>
            </w:r>
          </w:p>
        </w:tc>
        <w:tc>
          <w:tcPr>
            <w:tcW w:w="1915" w:type="dxa"/>
            <w:tcBorders>
              <w:top w:val="single" w:sz="4" w:space="0" w:color="auto"/>
              <w:left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r w:rsidRPr="00E77C2D">
              <w:t>II-с</w:t>
            </w:r>
          </w:p>
        </w:tc>
        <w:tc>
          <w:tcPr>
            <w:tcW w:w="1796" w:type="dxa"/>
            <w:tcBorders>
              <w:top w:val="single" w:sz="4" w:space="0" w:color="auto"/>
              <w:left w:val="single" w:sz="4" w:space="0" w:color="auto"/>
              <w:bottom w:val="single" w:sz="4" w:space="0" w:color="auto"/>
            </w:tcBorders>
            <w:vAlign w:val="center"/>
          </w:tcPr>
          <w:p w:rsidR="00016485" w:rsidRPr="00E77C2D" w:rsidRDefault="00016485" w:rsidP="00FF5F60">
            <w:pPr>
              <w:pStyle w:val="affffd"/>
              <w:ind w:firstLine="0"/>
              <w:jc w:val="center"/>
            </w:pPr>
            <w:r w:rsidRPr="00E77C2D">
              <w:t>III-с</w:t>
            </w:r>
          </w:p>
        </w:tc>
      </w:tr>
      <w:tr w:rsidR="00E77C2D" w:rsidRPr="00E77C2D" w:rsidTr="0093322F">
        <w:tc>
          <w:tcPr>
            <w:tcW w:w="4253" w:type="dxa"/>
            <w:tcBorders>
              <w:top w:val="single" w:sz="4" w:space="0" w:color="auto"/>
              <w:bottom w:val="nil"/>
              <w:right w:val="single" w:sz="4" w:space="0" w:color="auto"/>
            </w:tcBorders>
          </w:tcPr>
          <w:p w:rsidR="00016485" w:rsidRPr="00E77C2D" w:rsidRDefault="00016485" w:rsidP="0093322F">
            <w:pPr>
              <w:pStyle w:val="affffff1"/>
              <w:ind w:firstLine="0"/>
              <w:jc w:val="left"/>
            </w:pPr>
            <w:r w:rsidRPr="00E77C2D">
              <w:t>Число полос движения</w:t>
            </w:r>
          </w:p>
        </w:tc>
        <w:tc>
          <w:tcPr>
            <w:tcW w:w="1894"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0"/>
              <w:jc w:val="center"/>
            </w:pPr>
            <w:r w:rsidRPr="00E77C2D">
              <w:t>2</w:t>
            </w:r>
          </w:p>
        </w:tc>
        <w:tc>
          <w:tcPr>
            <w:tcW w:w="1915"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0"/>
              <w:jc w:val="center"/>
            </w:pPr>
            <w:r w:rsidRPr="00E77C2D">
              <w:t>1</w:t>
            </w:r>
          </w:p>
        </w:tc>
        <w:tc>
          <w:tcPr>
            <w:tcW w:w="1796" w:type="dxa"/>
            <w:tcBorders>
              <w:top w:val="single" w:sz="4" w:space="0" w:color="auto"/>
              <w:left w:val="single" w:sz="4" w:space="0" w:color="auto"/>
              <w:bottom w:val="nil"/>
            </w:tcBorders>
          </w:tcPr>
          <w:p w:rsidR="00016485" w:rsidRPr="00E77C2D" w:rsidRDefault="00016485" w:rsidP="0093322F">
            <w:pPr>
              <w:pStyle w:val="affffd"/>
              <w:ind w:firstLine="0"/>
              <w:jc w:val="center"/>
            </w:pPr>
            <w:r w:rsidRPr="00E77C2D">
              <w:t>1</w:t>
            </w:r>
          </w:p>
        </w:tc>
      </w:tr>
      <w:tr w:rsidR="00E77C2D" w:rsidRPr="00E77C2D" w:rsidTr="0093322F">
        <w:tc>
          <w:tcPr>
            <w:tcW w:w="4253" w:type="dxa"/>
            <w:tcBorders>
              <w:top w:val="nil"/>
              <w:bottom w:val="nil"/>
              <w:right w:val="single" w:sz="4" w:space="0" w:color="auto"/>
            </w:tcBorders>
          </w:tcPr>
          <w:p w:rsidR="00016485" w:rsidRPr="00E77C2D" w:rsidRDefault="00016485" w:rsidP="0093322F">
            <w:pPr>
              <w:pStyle w:val="affffff1"/>
              <w:ind w:firstLine="0"/>
              <w:jc w:val="left"/>
            </w:pPr>
            <w:r w:rsidRPr="00E77C2D">
              <w:t>Ширина, м:</w:t>
            </w:r>
          </w:p>
        </w:tc>
        <w:tc>
          <w:tcPr>
            <w:tcW w:w="1894"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p>
        </w:tc>
        <w:tc>
          <w:tcPr>
            <w:tcW w:w="1915"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p>
        </w:tc>
        <w:tc>
          <w:tcPr>
            <w:tcW w:w="1796" w:type="dxa"/>
            <w:tcBorders>
              <w:top w:val="nil"/>
              <w:left w:val="single" w:sz="4" w:space="0" w:color="auto"/>
              <w:bottom w:val="nil"/>
            </w:tcBorders>
          </w:tcPr>
          <w:p w:rsidR="00016485" w:rsidRPr="00E77C2D" w:rsidRDefault="00016485" w:rsidP="0093322F">
            <w:pPr>
              <w:pStyle w:val="affffd"/>
              <w:ind w:firstLine="0"/>
              <w:jc w:val="center"/>
            </w:pPr>
          </w:p>
        </w:tc>
      </w:tr>
      <w:tr w:rsidR="00E77C2D" w:rsidRPr="00E77C2D" w:rsidTr="0093322F">
        <w:tc>
          <w:tcPr>
            <w:tcW w:w="4253" w:type="dxa"/>
            <w:tcBorders>
              <w:top w:val="nil"/>
              <w:bottom w:val="nil"/>
              <w:right w:val="single" w:sz="4" w:space="0" w:color="auto"/>
            </w:tcBorders>
          </w:tcPr>
          <w:p w:rsidR="00016485" w:rsidRPr="00E77C2D" w:rsidRDefault="00016485" w:rsidP="0093322F">
            <w:pPr>
              <w:pStyle w:val="affffff1"/>
              <w:ind w:firstLine="0"/>
              <w:jc w:val="left"/>
            </w:pPr>
            <w:r w:rsidRPr="00E77C2D">
              <w:t>полосы движения</w:t>
            </w:r>
          </w:p>
        </w:tc>
        <w:tc>
          <w:tcPr>
            <w:tcW w:w="1894"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3</w:t>
            </w:r>
          </w:p>
        </w:tc>
        <w:tc>
          <w:tcPr>
            <w:tcW w:w="1915"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w:t>
            </w:r>
          </w:p>
        </w:tc>
        <w:tc>
          <w:tcPr>
            <w:tcW w:w="1796" w:type="dxa"/>
            <w:tcBorders>
              <w:top w:val="nil"/>
              <w:left w:val="single" w:sz="4" w:space="0" w:color="auto"/>
              <w:bottom w:val="nil"/>
            </w:tcBorders>
          </w:tcPr>
          <w:p w:rsidR="00016485" w:rsidRPr="00E77C2D" w:rsidRDefault="00016485" w:rsidP="0093322F">
            <w:pPr>
              <w:pStyle w:val="affffd"/>
              <w:ind w:firstLine="0"/>
              <w:jc w:val="center"/>
            </w:pPr>
            <w:r w:rsidRPr="00E77C2D">
              <w:t>-</w:t>
            </w:r>
          </w:p>
        </w:tc>
      </w:tr>
      <w:tr w:rsidR="00E77C2D" w:rsidRPr="00E77C2D" w:rsidTr="0093322F">
        <w:tc>
          <w:tcPr>
            <w:tcW w:w="4253" w:type="dxa"/>
            <w:tcBorders>
              <w:top w:val="nil"/>
              <w:bottom w:val="nil"/>
              <w:right w:val="single" w:sz="4" w:space="0" w:color="auto"/>
            </w:tcBorders>
          </w:tcPr>
          <w:p w:rsidR="00016485" w:rsidRPr="00E77C2D" w:rsidRDefault="00016485" w:rsidP="0093322F">
            <w:pPr>
              <w:pStyle w:val="affffff1"/>
              <w:ind w:firstLine="0"/>
              <w:jc w:val="left"/>
            </w:pPr>
            <w:r w:rsidRPr="00E77C2D">
              <w:t>проезжей части</w:t>
            </w:r>
          </w:p>
        </w:tc>
        <w:tc>
          <w:tcPr>
            <w:tcW w:w="1894"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6</w:t>
            </w:r>
          </w:p>
        </w:tc>
        <w:tc>
          <w:tcPr>
            <w:tcW w:w="1915"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4,5</w:t>
            </w:r>
          </w:p>
        </w:tc>
        <w:tc>
          <w:tcPr>
            <w:tcW w:w="1796" w:type="dxa"/>
            <w:tcBorders>
              <w:top w:val="nil"/>
              <w:left w:val="single" w:sz="4" w:space="0" w:color="auto"/>
              <w:bottom w:val="nil"/>
            </w:tcBorders>
          </w:tcPr>
          <w:p w:rsidR="00016485" w:rsidRPr="00E77C2D" w:rsidRDefault="00016485" w:rsidP="0093322F">
            <w:pPr>
              <w:pStyle w:val="affffd"/>
              <w:ind w:firstLine="0"/>
              <w:jc w:val="center"/>
            </w:pPr>
            <w:r w:rsidRPr="00E77C2D">
              <w:t>3,5</w:t>
            </w:r>
          </w:p>
        </w:tc>
      </w:tr>
      <w:tr w:rsidR="00E77C2D" w:rsidRPr="00E77C2D" w:rsidTr="0093322F">
        <w:tc>
          <w:tcPr>
            <w:tcW w:w="4253" w:type="dxa"/>
            <w:tcBorders>
              <w:top w:val="nil"/>
              <w:bottom w:val="nil"/>
              <w:right w:val="single" w:sz="4" w:space="0" w:color="auto"/>
            </w:tcBorders>
          </w:tcPr>
          <w:p w:rsidR="00016485" w:rsidRPr="00E77C2D" w:rsidRDefault="00016485" w:rsidP="0093322F">
            <w:pPr>
              <w:pStyle w:val="affffff1"/>
              <w:ind w:firstLine="0"/>
              <w:jc w:val="left"/>
            </w:pPr>
            <w:r w:rsidRPr="00E77C2D">
              <w:t>земляного полотна</w:t>
            </w:r>
          </w:p>
        </w:tc>
        <w:tc>
          <w:tcPr>
            <w:tcW w:w="1894"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10</w:t>
            </w:r>
          </w:p>
        </w:tc>
        <w:tc>
          <w:tcPr>
            <w:tcW w:w="1915"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8</w:t>
            </w:r>
          </w:p>
        </w:tc>
        <w:tc>
          <w:tcPr>
            <w:tcW w:w="1796" w:type="dxa"/>
            <w:tcBorders>
              <w:top w:val="nil"/>
              <w:left w:val="single" w:sz="4" w:space="0" w:color="auto"/>
              <w:bottom w:val="nil"/>
            </w:tcBorders>
          </w:tcPr>
          <w:p w:rsidR="00016485" w:rsidRPr="00E77C2D" w:rsidRDefault="00016485" w:rsidP="0093322F">
            <w:pPr>
              <w:pStyle w:val="affffd"/>
              <w:ind w:firstLine="0"/>
              <w:jc w:val="center"/>
            </w:pPr>
            <w:r w:rsidRPr="00E77C2D">
              <w:t>6,5</w:t>
            </w:r>
          </w:p>
        </w:tc>
      </w:tr>
      <w:tr w:rsidR="00E77C2D" w:rsidRPr="00E77C2D" w:rsidTr="0093322F">
        <w:tc>
          <w:tcPr>
            <w:tcW w:w="4253" w:type="dxa"/>
            <w:tcBorders>
              <w:top w:val="nil"/>
              <w:bottom w:val="nil"/>
              <w:right w:val="single" w:sz="4" w:space="0" w:color="auto"/>
            </w:tcBorders>
          </w:tcPr>
          <w:p w:rsidR="00016485" w:rsidRPr="00E77C2D" w:rsidRDefault="00016485" w:rsidP="0093322F">
            <w:pPr>
              <w:pStyle w:val="affffff1"/>
              <w:ind w:firstLine="0"/>
              <w:jc w:val="left"/>
            </w:pPr>
            <w:r w:rsidRPr="00E77C2D">
              <w:t>Обочины</w:t>
            </w:r>
          </w:p>
        </w:tc>
        <w:tc>
          <w:tcPr>
            <w:tcW w:w="1894"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2</w:t>
            </w:r>
          </w:p>
        </w:tc>
        <w:tc>
          <w:tcPr>
            <w:tcW w:w="1915"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1,75</w:t>
            </w:r>
          </w:p>
        </w:tc>
        <w:tc>
          <w:tcPr>
            <w:tcW w:w="1796" w:type="dxa"/>
            <w:tcBorders>
              <w:top w:val="nil"/>
              <w:left w:val="single" w:sz="4" w:space="0" w:color="auto"/>
              <w:bottom w:val="nil"/>
            </w:tcBorders>
          </w:tcPr>
          <w:p w:rsidR="00016485" w:rsidRPr="00E77C2D" w:rsidRDefault="00016485" w:rsidP="0093322F">
            <w:pPr>
              <w:pStyle w:val="affffd"/>
              <w:ind w:firstLine="0"/>
              <w:jc w:val="center"/>
            </w:pPr>
            <w:r w:rsidRPr="00E77C2D">
              <w:t>1,5</w:t>
            </w:r>
          </w:p>
        </w:tc>
      </w:tr>
      <w:tr w:rsidR="00016485" w:rsidRPr="00E77C2D" w:rsidTr="0093322F">
        <w:tc>
          <w:tcPr>
            <w:tcW w:w="4253" w:type="dxa"/>
            <w:tcBorders>
              <w:top w:val="nil"/>
              <w:bottom w:val="single" w:sz="4" w:space="0" w:color="auto"/>
              <w:right w:val="single" w:sz="4" w:space="0" w:color="auto"/>
            </w:tcBorders>
          </w:tcPr>
          <w:p w:rsidR="00016485" w:rsidRPr="00E77C2D" w:rsidRDefault="00016485" w:rsidP="0093322F">
            <w:pPr>
              <w:pStyle w:val="affffff1"/>
              <w:ind w:firstLine="0"/>
              <w:jc w:val="left"/>
            </w:pPr>
            <w:r w:rsidRPr="00E77C2D">
              <w:t>укрепления обочин</w:t>
            </w:r>
          </w:p>
        </w:tc>
        <w:tc>
          <w:tcPr>
            <w:tcW w:w="1894"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0,5</w:t>
            </w:r>
          </w:p>
        </w:tc>
        <w:tc>
          <w:tcPr>
            <w:tcW w:w="1915"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0,75</w:t>
            </w:r>
          </w:p>
        </w:tc>
        <w:tc>
          <w:tcPr>
            <w:tcW w:w="1796" w:type="dxa"/>
            <w:tcBorders>
              <w:top w:val="nil"/>
              <w:left w:val="single" w:sz="4" w:space="0" w:color="auto"/>
              <w:bottom w:val="single" w:sz="4" w:space="0" w:color="auto"/>
            </w:tcBorders>
          </w:tcPr>
          <w:p w:rsidR="00016485" w:rsidRPr="00E77C2D" w:rsidRDefault="00016485" w:rsidP="0093322F">
            <w:pPr>
              <w:pStyle w:val="affffd"/>
              <w:ind w:firstLine="0"/>
              <w:jc w:val="center"/>
            </w:pPr>
            <w:r w:rsidRPr="00E77C2D">
              <w:t>0,5</w:t>
            </w:r>
          </w:p>
        </w:tc>
      </w:tr>
    </w:tbl>
    <w:p w:rsidR="00016485" w:rsidRPr="00E77C2D" w:rsidRDefault="00016485" w:rsidP="0093322F">
      <w:pPr>
        <w:spacing w:line="240" w:lineRule="auto"/>
        <w:ind w:firstLine="0"/>
        <w:jc w:val="center"/>
        <w:rPr>
          <w:sz w:val="24"/>
          <w:szCs w:val="24"/>
        </w:rPr>
      </w:pPr>
    </w:p>
    <w:p w:rsidR="00016485" w:rsidRPr="00E77C2D" w:rsidRDefault="00016485" w:rsidP="00016485">
      <w:pPr>
        <w:spacing w:line="240" w:lineRule="auto"/>
        <w:rPr>
          <w:sz w:val="24"/>
          <w:szCs w:val="24"/>
        </w:rPr>
      </w:pPr>
      <w:r w:rsidRPr="00E77C2D">
        <w:rPr>
          <w:rStyle w:val="afffb"/>
          <w:color w:val="auto"/>
          <w:sz w:val="24"/>
          <w:szCs w:val="24"/>
        </w:rPr>
        <w:t>Примечания.</w:t>
      </w:r>
    </w:p>
    <w:p w:rsidR="00016485" w:rsidRPr="00E77C2D" w:rsidRDefault="00016485" w:rsidP="00016485">
      <w:pPr>
        <w:spacing w:line="240" w:lineRule="auto"/>
        <w:rPr>
          <w:sz w:val="24"/>
          <w:szCs w:val="24"/>
        </w:rPr>
      </w:pPr>
      <w:r w:rsidRPr="00E77C2D">
        <w:rPr>
          <w:sz w:val="24"/>
          <w:szCs w:val="24"/>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rsidR="00016485" w:rsidRPr="00E77C2D" w:rsidRDefault="00016485" w:rsidP="00016485">
      <w:pPr>
        <w:spacing w:line="240" w:lineRule="auto"/>
        <w:rPr>
          <w:sz w:val="24"/>
          <w:szCs w:val="24"/>
        </w:rPr>
      </w:pPr>
      <w:r w:rsidRPr="00E77C2D">
        <w:rPr>
          <w:sz w:val="24"/>
          <w:szCs w:val="24"/>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016485" w:rsidRPr="00E77C2D" w:rsidRDefault="00016485" w:rsidP="00016485">
      <w:pPr>
        <w:spacing w:line="240" w:lineRule="auto"/>
        <w:rPr>
          <w:sz w:val="24"/>
          <w:szCs w:val="24"/>
        </w:rPr>
      </w:pPr>
      <w:r w:rsidRPr="00E77C2D">
        <w:rPr>
          <w:sz w:val="24"/>
          <w:szCs w:val="24"/>
        </w:rPr>
        <w:t>3. Ширину земляного полотна, возводимого на ценных сельскохозяйственных угодьях, допускается принимать:</w:t>
      </w:r>
    </w:p>
    <w:p w:rsidR="00016485" w:rsidRPr="00E77C2D" w:rsidRDefault="00016485" w:rsidP="00016485">
      <w:pPr>
        <w:spacing w:line="240" w:lineRule="auto"/>
        <w:rPr>
          <w:sz w:val="24"/>
          <w:szCs w:val="24"/>
        </w:rPr>
      </w:pPr>
      <w:r w:rsidRPr="00E77C2D">
        <w:rPr>
          <w:sz w:val="24"/>
          <w:szCs w:val="24"/>
        </w:rPr>
        <w:t>8 м - для дорог I-с категории;</w:t>
      </w:r>
    </w:p>
    <w:p w:rsidR="00016485" w:rsidRPr="00E77C2D" w:rsidRDefault="00016485" w:rsidP="00016485">
      <w:pPr>
        <w:spacing w:line="240" w:lineRule="auto"/>
        <w:rPr>
          <w:sz w:val="24"/>
          <w:szCs w:val="24"/>
        </w:rPr>
      </w:pPr>
      <w:r w:rsidRPr="00E77C2D">
        <w:rPr>
          <w:sz w:val="24"/>
          <w:szCs w:val="24"/>
        </w:rPr>
        <w:t>7 м - для дорог II-с категории;</w:t>
      </w:r>
    </w:p>
    <w:p w:rsidR="00016485" w:rsidRPr="00E77C2D" w:rsidRDefault="00016485" w:rsidP="00FF5F60">
      <w:pPr>
        <w:spacing w:line="240" w:lineRule="auto"/>
        <w:rPr>
          <w:sz w:val="24"/>
          <w:szCs w:val="24"/>
        </w:rPr>
      </w:pPr>
      <w:r w:rsidRPr="00E77C2D">
        <w:rPr>
          <w:sz w:val="24"/>
          <w:szCs w:val="24"/>
        </w:rPr>
        <w:t>5,5 м - для дорог III-с категории.</w:t>
      </w:r>
    </w:p>
    <w:p w:rsidR="00016485" w:rsidRPr="00E77C2D" w:rsidRDefault="00016485" w:rsidP="00016485">
      <w:pPr>
        <w:spacing w:line="240" w:lineRule="auto"/>
        <w:ind w:firstLine="698"/>
        <w:jc w:val="right"/>
        <w:rPr>
          <w:sz w:val="24"/>
          <w:szCs w:val="24"/>
        </w:rPr>
      </w:pPr>
      <w:bookmarkStart w:id="73" w:name="sub_1020"/>
      <w:r w:rsidRPr="00E77C2D">
        <w:rPr>
          <w:rStyle w:val="afffb"/>
          <w:color w:val="auto"/>
          <w:sz w:val="24"/>
          <w:szCs w:val="24"/>
        </w:rPr>
        <w:t xml:space="preserve">Таблица </w:t>
      </w:r>
      <w:r w:rsidR="0099586F" w:rsidRPr="00E77C2D">
        <w:rPr>
          <w:rStyle w:val="afffb"/>
          <w:color w:val="auto"/>
          <w:sz w:val="24"/>
          <w:szCs w:val="24"/>
        </w:rPr>
        <w:t>68</w:t>
      </w:r>
    </w:p>
    <w:bookmarkEnd w:id="73"/>
    <w:p w:rsidR="00016485" w:rsidRPr="00E77C2D" w:rsidRDefault="00016485" w:rsidP="0001648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2126"/>
        <w:gridCol w:w="2940"/>
        <w:gridCol w:w="2730"/>
      </w:tblGrid>
      <w:tr w:rsidR="00E77C2D" w:rsidRPr="00E77C2D" w:rsidTr="002A4EE2">
        <w:tc>
          <w:tcPr>
            <w:tcW w:w="1985" w:type="dxa"/>
            <w:vMerge w:val="restart"/>
            <w:tcBorders>
              <w:top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r w:rsidRPr="00E77C2D">
              <w:t>Радиус кривой в плане, м</w:t>
            </w:r>
          </w:p>
        </w:tc>
        <w:tc>
          <w:tcPr>
            <w:tcW w:w="7796" w:type="dxa"/>
            <w:gridSpan w:val="3"/>
            <w:tcBorders>
              <w:top w:val="single" w:sz="4" w:space="0" w:color="auto"/>
              <w:left w:val="single" w:sz="4" w:space="0" w:color="auto"/>
              <w:bottom w:val="single" w:sz="4" w:space="0" w:color="auto"/>
            </w:tcBorders>
            <w:vAlign w:val="center"/>
          </w:tcPr>
          <w:p w:rsidR="00016485" w:rsidRPr="00E77C2D" w:rsidRDefault="00016485" w:rsidP="00FF5F60">
            <w:pPr>
              <w:pStyle w:val="affffd"/>
              <w:ind w:firstLine="0"/>
              <w:jc w:val="center"/>
            </w:pPr>
            <w:r w:rsidRPr="00E77C2D">
              <w:t>Уширение проезжей части (м) для движения</w:t>
            </w:r>
          </w:p>
        </w:tc>
      </w:tr>
      <w:tr w:rsidR="00E77C2D" w:rsidRPr="00E77C2D" w:rsidTr="002A4EE2">
        <w:tc>
          <w:tcPr>
            <w:tcW w:w="1985" w:type="dxa"/>
            <w:vMerge/>
            <w:tcBorders>
              <w:top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r w:rsidRPr="00E77C2D">
              <w:t>одиночных транспортных средств</w:t>
            </w:r>
          </w:p>
          <w:p w:rsidR="00016485" w:rsidRPr="00E77C2D" w:rsidRDefault="00016485" w:rsidP="00FF5F60">
            <w:pPr>
              <w:pStyle w:val="affffd"/>
              <w:ind w:firstLine="0"/>
              <w:jc w:val="center"/>
            </w:pPr>
            <w:r w:rsidRPr="00E77C2D">
              <w:t xml:space="preserve">(l </w:t>
            </w:r>
            <w:proofErr w:type="gramStart"/>
            <w:r w:rsidRPr="00E77C2D">
              <w:t>&lt; 8</w:t>
            </w:r>
            <w:proofErr w:type="gramEnd"/>
            <w:r w:rsidRPr="00E77C2D">
              <w:t> м)</w:t>
            </w:r>
          </w:p>
        </w:tc>
        <w:tc>
          <w:tcPr>
            <w:tcW w:w="5670" w:type="dxa"/>
            <w:gridSpan w:val="2"/>
            <w:tcBorders>
              <w:top w:val="single" w:sz="4" w:space="0" w:color="auto"/>
              <w:left w:val="single" w:sz="4" w:space="0" w:color="auto"/>
              <w:bottom w:val="single" w:sz="4" w:space="0" w:color="auto"/>
            </w:tcBorders>
            <w:vAlign w:val="center"/>
          </w:tcPr>
          <w:p w:rsidR="00016485" w:rsidRPr="00E77C2D" w:rsidRDefault="00016485" w:rsidP="00FF5F60">
            <w:pPr>
              <w:pStyle w:val="affffd"/>
              <w:ind w:firstLine="0"/>
              <w:jc w:val="center"/>
            </w:pPr>
            <w:r w:rsidRPr="00E77C2D">
              <w:t>автопоездов</w:t>
            </w:r>
          </w:p>
        </w:tc>
      </w:tr>
      <w:tr w:rsidR="00E77C2D" w:rsidRPr="00E77C2D" w:rsidTr="002A4EE2">
        <w:tc>
          <w:tcPr>
            <w:tcW w:w="1985" w:type="dxa"/>
            <w:vMerge/>
            <w:tcBorders>
              <w:top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p>
        </w:tc>
        <w:tc>
          <w:tcPr>
            <w:tcW w:w="2126" w:type="dxa"/>
            <w:vMerge/>
            <w:tcBorders>
              <w:top w:val="single" w:sz="4" w:space="0" w:color="auto"/>
              <w:left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p>
        </w:tc>
        <w:tc>
          <w:tcPr>
            <w:tcW w:w="2940" w:type="dxa"/>
            <w:tcBorders>
              <w:top w:val="single" w:sz="4" w:space="0" w:color="auto"/>
              <w:left w:val="single" w:sz="4" w:space="0" w:color="auto"/>
              <w:bottom w:val="single" w:sz="4" w:space="0" w:color="auto"/>
              <w:right w:val="single" w:sz="4" w:space="0" w:color="auto"/>
            </w:tcBorders>
            <w:vAlign w:val="center"/>
          </w:tcPr>
          <w:p w:rsidR="00016485" w:rsidRPr="00E77C2D" w:rsidRDefault="00016485" w:rsidP="00FF5F60">
            <w:pPr>
              <w:pStyle w:val="affffd"/>
              <w:ind w:firstLine="0"/>
              <w:jc w:val="center"/>
            </w:pPr>
            <w:r w:rsidRPr="00E77C2D">
              <w:t>с полуприцепом; с одним или двумя прицепами</w:t>
            </w:r>
          </w:p>
          <w:p w:rsidR="00016485" w:rsidRPr="00E77C2D" w:rsidRDefault="00016485" w:rsidP="00FF5F60">
            <w:pPr>
              <w:pStyle w:val="affffd"/>
              <w:ind w:firstLine="0"/>
              <w:jc w:val="center"/>
            </w:pPr>
            <w:r w:rsidRPr="00E77C2D">
              <w:t>(8 м &lt;= l &lt;= 13 м)</w:t>
            </w:r>
          </w:p>
        </w:tc>
        <w:tc>
          <w:tcPr>
            <w:tcW w:w="2730" w:type="dxa"/>
            <w:tcBorders>
              <w:top w:val="single" w:sz="4" w:space="0" w:color="auto"/>
              <w:left w:val="single" w:sz="4" w:space="0" w:color="auto"/>
              <w:bottom w:val="single" w:sz="4" w:space="0" w:color="auto"/>
            </w:tcBorders>
            <w:vAlign w:val="center"/>
          </w:tcPr>
          <w:p w:rsidR="00016485" w:rsidRPr="00E77C2D" w:rsidRDefault="00016485" w:rsidP="00FF5F60">
            <w:pPr>
              <w:pStyle w:val="affffd"/>
              <w:ind w:firstLine="0"/>
              <w:jc w:val="center"/>
            </w:pPr>
            <w:r w:rsidRPr="00E77C2D">
              <w:t>с полуприцепом и одним прицепом; с тремя прицепами</w:t>
            </w:r>
          </w:p>
          <w:p w:rsidR="00016485" w:rsidRPr="00E77C2D" w:rsidRDefault="00016485" w:rsidP="00FF5F60">
            <w:pPr>
              <w:pStyle w:val="affffd"/>
              <w:ind w:firstLine="0"/>
              <w:jc w:val="center"/>
            </w:pPr>
            <w:r w:rsidRPr="00E77C2D">
              <w:t>(13 м &lt;= l &lt;= 23 м)</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1000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0,4</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800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0,4</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0,5</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600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0,4</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0,4</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0,6</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lastRenderedPageBreak/>
              <w:t>500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0,4</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0,5</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0,7</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400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0,5</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0,6</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0,9</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300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0,6</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0,7</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1,3 (0,4)</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200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0,8</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0,9</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1,7 (0,7)</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150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0,9</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2,5 (1,5)</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100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1,1</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1,3 (0,4)</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3 (2)</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80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1,2 (0,4)</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1,5 (0,5)</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3,5 (2,5)</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60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1,6 (0,6)</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1,8 (0,8)</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50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1,8 (0,8)</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2,2 (1,2)</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40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2,2 (1,2)</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2,7 (1,7)</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w:t>
            </w:r>
          </w:p>
        </w:tc>
      </w:tr>
      <w:tr w:rsidR="00E77C2D"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30</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2,6 (1,6)</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3,5 (2,5)</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w:t>
            </w:r>
          </w:p>
        </w:tc>
      </w:tr>
      <w:tr w:rsidR="00016485" w:rsidRPr="00E77C2D" w:rsidTr="002A4EE2">
        <w:tc>
          <w:tcPr>
            <w:tcW w:w="1985"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15</w:t>
            </w:r>
          </w:p>
        </w:tc>
        <w:tc>
          <w:tcPr>
            <w:tcW w:w="2126"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3,5 (2,5)</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w:t>
            </w:r>
          </w:p>
        </w:tc>
        <w:tc>
          <w:tcPr>
            <w:tcW w:w="273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w:t>
            </w:r>
          </w:p>
        </w:tc>
      </w:tr>
    </w:tbl>
    <w:p w:rsidR="00016485" w:rsidRPr="00E77C2D" w:rsidRDefault="00016485" w:rsidP="00016485">
      <w:pPr>
        <w:spacing w:line="240" w:lineRule="auto"/>
        <w:rPr>
          <w:sz w:val="24"/>
          <w:szCs w:val="24"/>
        </w:rPr>
      </w:pPr>
    </w:p>
    <w:p w:rsidR="00016485" w:rsidRPr="00E77C2D" w:rsidRDefault="00016485" w:rsidP="00016485">
      <w:pPr>
        <w:spacing w:line="240" w:lineRule="auto"/>
        <w:rPr>
          <w:sz w:val="24"/>
          <w:szCs w:val="24"/>
        </w:rPr>
      </w:pPr>
      <w:r w:rsidRPr="00E77C2D">
        <w:rPr>
          <w:rStyle w:val="afffb"/>
          <w:color w:val="auto"/>
          <w:sz w:val="24"/>
          <w:szCs w:val="24"/>
        </w:rPr>
        <w:t>Примечания.</w:t>
      </w:r>
    </w:p>
    <w:p w:rsidR="00016485" w:rsidRPr="00E77C2D" w:rsidRDefault="00016485" w:rsidP="00016485">
      <w:pPr>
        <w:spacing w:line="240" w:lineRule="auto"/>
        <w:rPr>
          <w:sz w:val="24"/>
          <w:szCs w:val="24"/>
        </w:rPr>
      </w:pPr>
      <w:r w:rsidRPr="00E77C2D">
        <w:rPr>
          <w:sz w:val="24"/>
          <w:szCs w:val="24"/>
        </w:rPr>
        <w:t>1. l - расстояние от переднего бампера до задней оси автомобиля, полуприцепа или прицепа.</w:t>
      </w:r>
    </w:p>
    <w:p w:rsidR="00016485" w:rsidRPr="00E77C2D" w:rsidRDefault="00016485" w:rsidP="00016485">
      <w:pPr>
        <w:spacing w:line="240" w:lineRule="auto"/>
        <w:rPr>
          <w:sz w:val="24"/>
          <w:szCs w:val="24"/>
        </w:rPr>
      </w:pPr>
      <w:r w:rsidRPr="00E77C2D">
        <w:rPr>
          <w:sz w:val="24"/>
          <w:szCs w:val="24"/>
        </w:rPr>
        <w:t>2. В скобках приведены уширения для дорог II-с категории с шириной проезжей части 4,5 м.</w:t>
      </w:r>
    </w:p>
    <w:p w:rsidR="00016485" w:rsidRPr="00E77C2D" w:rsidRDefault="00016485" w:rsidP="00016485">
      <w:pPr>
        <w:spacing w:line="240" w:lineRule="auto"/>
        <w:rPr>
          <w:sz w:val="24"/>
          <w:szCs w:val="24"/>
        </w:rPr>
      </w:pPr>
      <w:r w:rsidRPr="00E77C2D">
        <w:rPr>
          <w:sz w:val="24"/>
          <w:szCs w:val="24"/>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rsidR="00016485" w:rsidRPr="00E77C2D" w:rsidRDefault="00016485" w:rsidP="00FF5F60">
      <w:pPr>
        <w:spacing w:line="240" w:lineRule="auto"/>
        <w:rPr>
          <w:sz w:val="24"/>
          <w:szCs w:val="24"/>
        </w:rPr>
      </w:pPr>
      <w:r w:rsidRPr="00E77C2D">
        <w:rPr>
          <w:sz w:val="24"/>
          <w:szCs w:val="24"/>
        </w:rPr>
        <w:t>4. Для дорог III-с категории величину уширения проезжей части следует уменьшать на 50 процентов.</w:t>
      </w:r>
    </w:p>
    <w:p w:rsidR="00016485" w:rsidRPr="00E77C2D" w:rsidRDefault="00016485" w:rsidP="00016485">
      <w:pPr>
        <w:spacing w:line="240" w:lineRule="auto"/>
        <w:ind w:firstLine="698"/>
        <w:jc w:val="right"/>
        <w:rPr>
          <w:sz w:val="24"/>
          <w:szCs w:val="24"/>
        </w:rPr>
      </w:pPr>
      <w:bookmarkStart w:id="74" w:name="sub_1040"/>
      <w:r w:rsidRPr="00E77C2D">
        <w:rPr>
          <w:rStyle w:val="afffb"/>
          <w:color w:val="auto"/>
          <w:sz w:val="24"/>
          <w:szCs w:val="24"/>
        </w:rPr>
        <w:t xml:space="preserve">Таблица </w:t>
      </w:r>
      <w:r w:rsidR="0099586F" w:rsidRPr="00E77C2D">
        <w:rPr>
          <w:rStyle w:val="afffb"/>
          <w:color w:val="auto"/>
          <w:sz w:val="24"/>
          <w:szCs w:val="24"/>
        </w:rPr>
        <w:t>69</w:t>
      </w:r>
    </w:p>
    <w:bookmarkEnd w:id="74"/>
    <w:p w:rsidR="00016485" w:rsidRPr="00E77C2D" w:rsidRDefault="00016485" w:rsidP="00016485">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2940"/>
        <w:gridCol w:w="2660"/>
      </w:tblGrid>
      <w:tr w:rsidR="00E77C2D" w:rsidRPr="00E77C2D" w:rsidTr="0093322F">
        <w:tc>
          <w:tcPr>
            <w:tcW w:w="4253" w:type="dxa"/>
            <w:tcBorders>
              <w:top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Ширина полосы движения, м</w:t>
            </w:r>
          </w:p>
        </w:tc>
        <w:tc>
          <w:tcPr>
            <w:tcW w:w="2660" w:type="dxa"/>
            <w:tcBorders>
              <w:top w:val="single" w:sz="4" w:space="0" w:color="auto"/>
              <w:left w:val="single" w:sz="4" w:space="0" w:color="auto"/>
              <w:bottom w:val="single" w:sz="4" w:space="0" w:color="auto"/>
            </w:tcBorders>
          </w:tcPr>
          <w:p w:rsidR="00016485" w:rsidRPr="00E77C2D" w:rsidRDefault="00016485" w:rsidP="0093322F">
            <w:pPr>
              <w:pStyle w:val="affffd"/>
              <w:ind w:firstLine="0"/>
              <w:jc w:val="center"/>
            </w:pPr>
            <w:r w:rsidRPr="00E77C2D">
              <w:t>Ширина земляного полотна, м</w:t>
            </w:r>
          </w:p>
        </w:tc>
      </w:tr>
      <w:tr w:rsidR="00E77C2D" w:rsidRPr="00E77C2D" w:rsidTr="0093322F">
        <w:tc>
          <w:tcPr>
            <w:tcW w:w="4253" w:type="dxa"/>
            <w:tcBorders>
              <w:top w:val="single" w:sz="4" w:space="0" w:color="auto"/>
              <w:bottom w:val="nil"/>
              <w:right w:val="single" w:sz="4" w:space="0" w:color="auto"/>
            </w:tcBorders>
          </w:tcPr>
          <w:p w:rsidR="00016485" w:rsidRPr="00E77C2D" w:rsidRDefault="00016485" w:rsidP="0093322F">
            <w:pPr>
              <w:pStyle w:val="affffd"/>
              <w:ind w:firstLine="0"/>
              <w:jc w:val="center"/>
            </w:pPr>
            <w:r w:rsidRPr="00E77C2D">
              <w:t>2,7 и менее</w:t>
            </w:r>
          </w:p>
        </w:tc>
        <w:tc>
          <w:tcPr>
            <w:tcW w:w="2940" w:type="dxa"/>
            <w:tcBorders>
              <w:top w:val="single" w:sz="4" w:space="0" w:color="auto"/>
              <w:left w:val="single" w:sz="4" w:space="0" w:color="auto"/>
              <w:bottom w:val="nil"/>
              <w:right w:val="single" w:sz="4" w:space="0" w:color="auto"/>
            </w:tcBorders>
          </w:tcPr>
          <w:p w:rsidR="00016485" w:rsidRPr="00E77C2D" w:rsidRDefault="00016485" w:rsidP="0093322F">
            <w:pPr>
              <w:pStyle w:val="affffd"/>
              <w:ind w:firstLine="0"/>
              <w:jc w:val="center"/>
            </w:pPr>
            <w:r w:rsidRPr="00E77C2D">
              <w:t>3,5</w:t>
            </w:r>
          </w:p>
        </w:tc>
        <w:tc>
          <w:tcPr>
            <w:tcW w:w="2660" w:type="dxa"/>
            <w:tcBorders>
              <w:top w:val="single" w:sz="4" w:space="0" w:color="auto"/>
              <w:left w:val="single" w:sz="4" w:space="0" w:color="auto"/>
              <w:bottom w:val="nil"/>
            </w:tcBorders>
          </w:tcPr>
          <w:p w:rsidR="00016485" w:rsidRPr="00E77C2D" w:rsidRDefault="00016485" w:rsidP="0093322F">
            <w:pPr>
              <w:pStyle w:val="affffd"/>
              <w:ind w:firstLine="0"/>
              <w:jc w:val="center"/>
            </w:pPr>
            <w:r w:rsidRPr="00E77C2D">
              <w:t>4,5</w:t>
            </w:r>
          </w:p>
        </w:tc>
      </w:tr>
      <w:tr w:rsidR="00E77C2D" w:rsidRPr="00E77C2D" w:rsidTr="0093322F">
        <w:tc>
          <w:tcPr>
            <w:tcW w:w="4253" w:type="dxa"/>
            <w:tcBorders>
              <w:top w:val="nil"/>
              <w:bottom w:val="nil"/>
              <w:right w:val="single" w:sz="4" w:space="0" w:color="auto"/>
            </w:tcBorders>
          </w:tcPr>
          <w:p w:rsidR="00016485" w:rsidRPr="00E77C2D" w:rsidRDefault="00016485" w:rsidP="0093322F">
            <w:pPr>
              <w:pStyle w:val="affffd"/>
              <w:ind w:firstLine="0"/>
              <w:jc w:val="center"/>
            </w:pPr>
            <w:r w:rsidRPr="00E77C2D">
              <w:t>свыше 2,7 до 3,1</w:t>
            </w:r>
          </w:p>
        </w:tc>
        <w:tc>
          <w:tcPr>
            <w:tcW w:w="294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4</w:t>
            </w:r>
          </w:p>
        </w:tc>
        <w:tc>
          <w:tcPr>
            <w:tcW w:w="2660" w:type="dxa"/>
            <w:tcBorders>
              <w:top w:val="nil"/>
              <w:left w:val="single" w:sz="4" w:space="0" w:color="auto"/>
              <w:bottom w:val="nil"/>
            </w:tcBorders>
          </w:tcPr>
          <w:p w:rsidR="00016485" w:rsidRPr="00E77C2D" w:rsidRDefault="00016485" w:rsidP="0093322F">
            <w:pPr>
              <w:pStyle w:val="affffd"/>
              <w:ind w:firstLine="0"/>
              <w:jc w:val="center"/>
            </w:pPr>
            <w:r w:rsidRPr="00E77C2D">
              <w:t>5</w:t>
            </w:r>
          </w:p>
        </w:tc>
      </w:tr>
      <w:tr w:rsidR="00E77C2D" w:rsidRPr="00E77C2D" w:rsidTr="0093322F">
        <w:tc>
          <w:tcPr>
            <w:tcW w:w="4253" w:type="dxa"/>
            <w:tcBorders>
              <w:top w:val="nil"/>
              <w:bottom w:val="nil"/>
              <w:right w:val="single" w:sz="4" w:space="0" w:color="auto"/>
            </w:tcBorders>
          </w:tcPr>
          <w:p w:rsidR="00016485" w:rsidRPr="00E77C2D" w:rsidRDefault="00016485" w:rsidP="0093322F">
            <w:pPr>
              <w:pStyle w:val="affffd"/>
              <w:ind w:firstLine="0"/>
              <w:jc w:val="center"/>
            </w:pPr>
            <w:r w:rsidRPr="00E77C2D">
              <w:t>свыше 3,1 до 3,6</w:t>
            </w:r>
          </w:p>
        </w:tc>
        <w:tc>
          <w:tcPr>
            <w:tcW w:w="2940" w:type="dxa"/>
            <w:tcBorders>
              <w:top w:val="nil"/>
              <w:left w:val="single" w:sz="4" w:space="0" w:color="auto"/>
              <w:bottom w:val="nil"/>
              <w:right w:val="single" w:sz="4" w:space="0" w:color="auto"/>
            </w:tcBorders>
          </w:tcPr>
          <w:p w:rsidR="00016485" w:rsidRPr="00E77C2D" w:rsidRDefault="00016485" w:rsidP="0093322F">
            <w:pPr>
              <w:pStyle w:val="affffd"/>
              <w:ind w:firstLine="0"/>
              <w:jc w:val="center"/>
            </w:pPr>
            <w:r w:rsidRPr="00E77C2D">
              <w:t>4,5</w:t>
            </w:r>
          </w:p>
        </w:tc>
        <w:tc>
          <w:tcPr>
            <w:tcW w:w="2660" w:type="dxa"/>
            <w:tcBorders>
              <w:top w:val="nil"/>
              <w:left w:val="single" w:sz="4" w:space="0" w:color="auto"/>
              <w:bottom w:val="nil"/>
            </w:tcBorders>
          </w:tcPr>
          <w:p w:rsidR="00016485" w:rsidRPr="00E77C2D" w:rsidRDefault="00016485" w:rsidP="0093322F">
            <w:pPr>
              <w:pStyle w:val="affffd"/>
              <w:ind w:firstLine="0"/>
              <w:jc w:val="center"/>
            </w:pPr>
            <w:r w:rsidRPr="00E77C2D">
              <w:t>5,5</w:t>
            </w:r>
          </w:p>
        </w:tc>
      </w:tr>
      <w:tr w:rsidR="00E77C2D" w:rsidRPr="00E77C2D" w:rsidTr="0093322F">
        <w:tc>
          <w:tcPr>
            <w:tcW w:w="4253" w:type="dxa"/>
            <w:tcBorders>
              <w:top w:val="nil"/>
              <w:bottom w:val="single" w:sz="4" w:space="0" w:color="auto"/>
              <w:right w:val="single" w:sz="4" w:space="0" w:color="auto"/>
            </w:tcBorders>
          </w:tcPr>
          <w:p w:rsidR="00016485" w:rsidRPr="00E77C2D" w:rsidRDefault="00016485" w:rsidP="0093322F">
            <w:pPr>
              <w:pStyle w:val="affffd"/>
              <w:ind w:firstLine="0"/>
              <w:jc w:val="center"/>
            </w:pPr>
            <w:r w:rsidRPr="00E77C2D">
              <w:t>свыше 3,6 до 5</w:t>
            </w:r>
          </w:p>
        </w:tc>
        <w:tc>
          <w:tcPr>
            <w:tcW w:w="2940" w:type="dxa"/>
            <w:tcBorders>
              <w:top w:val="nil"/>
              <w:left w:val="single" w:sz="4" w:space="0" w:color="auto"/>
              <w:bottom w:val="single" w:sz="4" w:space="0" w:color="auto"/>
              <w:right w:val="single" w:sz="4" w:space="0" w:color="auto"/>
            </w:tcBorders>
          </w:tcPr>
          <w:p w:rsidR="00016485" w:rsidRPr="00E77C2D" w:rsidRDefault="00016485" w:rsidP="0093322F">
            <w:pPr>
              <w:pStyle w:val="affffd"/>
              <w:ind w:firstLine="0"/>
              <w:jc w:val="center"/>
            </w:pPr>
            <w:r w:rsidRPr="00E77C2D">
              <w:t>5,5</w:t>
            </w:r>
          </w:p>
        </w:tc>
        <w:tc>
          <w:tcPr>
            <w:tcW w:w="2660" w:type="dxa"/>
            <w:tcBorders>
              <w:top w:val="nil"/>
              <w:left w:val="single" w:sz="4" w:space="0" w:color="auto"/>
              <w:bottom w:val="single" w:sz="4" w:space="0" w:color="auto"/>
            </w:tcBorders>
          </w:tcPr>
          <w:p w:rsidR="00016485" w:rsidRPr="00E77C2D" w:rsidRDefault="00016485" w:rsidP="0093322F">
            <w:pPr>
              <w:pStyle w:val="affffd"/>
              <w:ind w:firstLine="0"/>
              <w:jc w:val="center"/>
            </w:pPr>
            <w:r w:rsidRPr="00E77C2D">
              <w:t>6,5</w:t>
            </w:r>
          </w:p>
        </w:tc>
      </w:tr>
    </w:tbl>
    <w:p w:rsidR="003054E9" w:rsidRPr="00E77C2D" w:rsidRDefault="003054E9" w:rsidP="009C2E30">
      <w:pPr>
        <w:spacing w:line="240" w:lineRule="auto"/>
        <w:ind w:firstLine="0"/>
        <w:jc w:val="right"/>
        <w:rPr>
          <w:sz w:val="24"/>
          <w:szCs w:val="24"/>
        </w:rPr>
      </w:pPr>
      <w:r w:rsidRPr="00E77C2D">
        <w:rPr>
          <w:rStyle w:val="afffb"/>
          <w:color w:val="auto"/>
          <w:sz w:val="24"/>
          <w:szCs w:val="24"/>
        </w:rPr>
        <w:t>Таблица 70</w:t>
      </w:r>
    </w:p>
    <w:p w:rsidR="003054E9" w:rsidRPr="00E77C2D" w:rsidRDefault="003054E9" w:rsidP="003054E9">
      <w:pPr>
        <w:spacing w:line="240" w:lineRule="auto"/>
        <w:rPr>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343"/>
      </w:tblGrid>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Рекреационные территории, объекты отдыха, здания и сооружения</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Расчетная единица</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 xml:space="preserve">количество </w:t>
            </w:r>
            <w:proofErr w:type="spellStart"/>
            <w:r w:rsidRPr="00E77C2D">
              <w:t>машино</w:t>
            </w:r>
            <w:proofErr w:type="spellEnd"/>
            <w:r w:rsidRPr="00E77C2D">
              <w:t>-мест (парковочных мест)</w:t>
            </w:r>
          </w:p>
          <w:p w:rsidR="003054E9" w:rsidRPr="00E77C2D" w:rsidRDefault="003054E9" w:rsidP="003E63C9">
            <w:pPr>
              <w:pStyle w:val="affffd"/>
              <w:ind w:firstLine="0"/>
              <w:jc w:val="center"/>
            </w:pPr>
            <w:r w:rsidRPr="00E77C2D">
              <w:t>на расчетную единицу</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1</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2</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3</w:t>
            </w:r>
          </w:p>
        </w:tc>
      </w:tr>
      <w:tr w:rsidR="00E77C2D" w:rsidRPr="00E77C2D" w:rsidTr="002A4EE2">
        <w:tc>
          <w:tcPr>
            <w:tcW w:w="9923" w:type="dxa"/>
            <w:gridSpan w:val="3"/>
            <w:tcBorders>
              <w:top w:val="single" w:sz="4" w:space="0" w:color="auto"/>
              <w:bottom w:val="single" w:sz="4" w:space="0" w:color="auto"/>
            </w:tcBorders>
          </w:tcPr>
          <w:p w:rsidR="003054E9" w:rsidRPr="00E77C2D" w:rsidRDefault="003054E9" w:rsidP="003E63C9">
            <w:pPr>
              <w:pStyle w:val="affffd"/>
              <w:ind w:firstLine="0"/>
              <w:jc w:val="center"/>
            </w:pPr>
            <w:r w:rsidRPr="00E77C2D">
              <w:t>Здания и сооружения</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100 м2 общей площади</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1</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60 м2 общей площади</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1</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03138B" w:rsidP="003E63C9">
            <w:pPr>
              <w:pStyle w:val="affffff1"/>
              <w:ind w:firstLine="0"/>
            </w:pPr>
            <w:r w:rsidRPr="0003138B">
              <w:t>Промышленные предприятия, склады (за исключением магазинов-складов)</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6-8 работающих в двух смежных сменах</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1</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pP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Принимать отдельно для каждого функционального объекта в составе МФЦ</w:t>
            </w:r>
          </w:p>
        </w:tc>
      </w:tr>
      <w:tr w:rsidR="00E77C2D" w:rsidRPr="00E77C2D" w:rsidTr="002A4EE2">
        <w:tc>
          <w:tcPr>
            <w:tcW w:w="9923" w:type="dxa"/>
            <w:gridSpan w:val="3"/>
            <w:tcBorders>
              <w:top w:val="single" w:sz="4" w:space="0" w:color="auto"/>
              <w:bottom w:val="single" w:sz="4" w:space="0" w:color="auto"/>
            </w:tcBorders>
          </w:tcPr>
          <w:p w:rsidR="003054E9" w:rsidRPr="00E77C2D" w:rsidRDefault="003054E9" w:rsidP="003E63C9">
            <w:pPr>
              <w:pStyle w:val="affffd"/>
              <w:ind w:firstLine="0"/>
              <w:jc w:val="center"/>
            </w:pPr>
            <w:r w:rsidRPr="00E77C2D">
              <w:lastRenderedPageBreak/>
              <w:t>Образовательные учреждения</w:t>
            </w:r>
          </w:p>
        </w:tc>
      </w:tr>
      <w:tr w:rsidR="00E77C2D" w:rsidRPr="00E77C2D" w:rsidTr="002A4EE2">
        <w:tc>
          <w:tcPr>
            <w:tcW w:w="4200" w:type="dxa"/>
            <w:vMerge w:val="restart"/>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1 объект</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Не менее 7</w:t>
            </w:r>
          </w:p>
        </w:tc>
      </w:tr>
      <w:tr w:rsidR="00E77C2D" w:rsidRPr="00E77C2D" w:rsidTr="002A4EE2">
        <w:tc>
          <w:tcPr>
            <w:tcW w:w="4200" w:type="dxa"/>
            <w:vMerge/>
            <w:tcBorders>
              <w:top w:val="single" w:sz="4" w:space="0" w:color="auto"/>
              <w:bottom w:val="single" w:sz="4" w:space="0" w:color="auto"/>
              <w:right w:val="single" w:sz="4" w:space="0" w:color="auto"/>
            </w:tcBorders>
          </w:tcPr>
          <w:p w:rsidR="003054E9" w:rsidRPr="00E77C2D" w:rsidRDefault="003054E9" w:rsidP="003E63C9">
            <w:pPr>
              <w:pStyle w:val="affffd"/>
              <w:ind w:firstLine="0"/>
            </w:pP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100 детей</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Не менее 5 для единовременной высадки</w:t>
            </w:r>
          </w:p>
        </w:tc>
      </w:tr>
      <w:tr w:rsidR="00E77C2D" w:rsidRPr="00E77C2D" w:rsidTr="002A4EE2">
        <w:tc>
          <w:tcPr>
            <w:tcW w:w="4200" w:type="dxa"/>
            <w:vMerge w:val="restart"/>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1 объект</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Не менее 8</w:t>
            </w:r>
          </w:p>
        </w:tc>
      </w:tr>
      <w:tr w:rsidR="00E77C2D" w:rsidRPr="00E77C2D" w:rsidTr="002A4EE2">
        <w:tc>
          <w:tcPr>
            <w:tcW w:w="4200" w:type="dxa"/>
            <w:vMerge/>
            <w:tcBorders>
              <w:top w:val="single" w:sz="4" w:space="0" w:color="auto"/>
              <w:bottom w:val="single" w:sz="4" w:space="0" w:color="auto"/>
              <w:right w:val="single" w:sz="4" w:space="0" w:color="auto"/>
            </w:tcBorders>
          </w:tcPr>
          <w:p w:rsidR="003054E9" w:rsidRPr="00E77C2D" w:rsidRDefault="003054E9" w:rsidP="003E63C9">
            <w:pPr>
              <w:pStyle w:val="affffd"/>
              <w:ind w:firstLine="0"/>
            </w:pP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1000 обучающихся</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Не менее 15 для единовременной высадки</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03138B" w:rsidP="003E63C9">
            <w:pPr>
              <w:pStyle w:val="affffd"/>
              <w:ind w:firstLine="0"/>
              <w:jc w:val="center"/>
            </w:pPr>
            <w:r>
              <w:t xml:space="preserve">140 </w:t>
            </w:r>
            <w:r w:rsidR="003054E9" w:rsidRPr="00E77C2D">
              <w:t>м2 общей площади</w:t>
            </w:r>
          </w:p>
        </w:tc>
        <w:tc>
          <w:tcPr>
            <w:tcW w:w="3343" w:type="dxa"/>
            <w:tcBorders>
              <w:top w:val="single" w:sz="4" w:space="0" w:color="auto"/>
              <w:left w:val="single" w:sz="4" w:space="0" w:color="auto"/>
              <w:bottom w:val="single" w:sz="4" w:space="0" w:color="auto"/>
            </w:tcBorders>
          </w:tcPr>
          <w:p w:rsidR="003054E9" w:rsidRPr="00E77C2D" w:rsidRDefault="0003138B" w:rsidP="003E63C9">
            <w:pPr>
              <w:pStyle w:val="affffd"/>
              <w:ind w:firstLine="0"/>
              <w:jc w:val="center"/>
            </w:pPr>
            <w:r>
              <w:t>1</w:t>
            </w:r>
          </w:p>
        </w:tc>
      </w:tr>
      <w:tr w:rsidR="00E77C2D" w:rsidRPr="00E77C2D" w:rsidTr="002A4EE2">
        <w:tc>
          <w:tcPr>
            <w:tcW w:w="9923" w:type="dxa"/>
            <w:gridSpan w:val="3"/>
            <w:tcBorders>
              <w:top w:val="single" w:sz="4" w:space="0" w:color="auto"/>
              <w:bottom w:val="single" w:sz="4" w:space="0" w:color="auto"/>
            </w:tcBorders>
          </w:tcPr>
          <w:p w:rsidR="003054E9" w:rsidRPr="00E77C2D" w:rsidRDefault="003054E9" w:rsidP="003E63C9">
            <w:pPr>
              <w:pStyle w:val="affffd"/>
              <w:ind w:firstLine="0"/>
              <w:jc w:val="center"/>
            </w:pPr>
            <w:r w:rsidRPr="00E77C2D">
              <w:t>Медицинские организации</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Больницы</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pP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Принимать в соответствии с заданием на проектирование</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Поликлиники</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pP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Принимать в соответствии с заданием на проектирование</w:t>
            </w:r>
          </w:p>
        </w:tc>
      </w:tr>
      <w:tr w:rsidR="0003138B" w:rsidRPr="00E77C2D" w:rsidTr="002A4EE2">
        <w:tc>
          <w:tcPr>
            <w:tcW w:w="4200" w:type="dxa"/>
            <w:tcBorders>
              <w:top w:val="single" w:sz="4" w:space="0" w:color="auto"/>
              <w:bottom w:val="single" w:sz="4" w:space="0" w:color="auto"/>
              <w:right w:val="single" w:sz="4" w:space="0" w:color="auto"/>
            </w:tcBorders>
          </w:tcPr>
          <w:p w:rsidR="0003138B" w:rsidRPr="00705551" w:rsidRDefault="0003138B" w:rsidP="002B1ADE">
            <w:pPr>
              <w:pStyle w:val="ConsPlusNormal"/>
              <w:ind w:firstLine="0"/>
              <w:rPr>
                <w:rFonts w:ascii="Times New Roman" w:hAnsi="Times New Roman" w:cs="Times New Roman"/>
                <w:sz w:val="24"/>
                <w:szCs w:val="24"/>
              </w:rPr>
            </w:pPr>
            <w:r w:rsidRPr="00705551">
              <w:rPr>
                <w:rFonts w:ascii="Times New Roman" w:hAnsi="Times New Roman" w:cs="Times New Roman"/>
                <w:sz w:val="24"/>
                <w:szCs w:val="24"/>
              </w:rPr>
              <w:t>Иные медицинские организации, не относящиеся к бюджетным учреждениям</w:t>
            </w:r>
          </w:p>
        </w:tc>
        <w:tc>
          <w:tcPr>
            <w:tcW w:w="2380" w:type="dxa"/>
            <w:tcBorders>
              <w:top w:val="single" w:sz="4" w:space="0" w:color="auto"/>
              <w:left w:val="single" w:sz="4" w:space="0" w:color="auto"/>
              <w:bottom w:val="single" w:sz="4" w:space="0" w:color="auto"/>
              <w:right w:val="single" w:sz="4" w:space="0" w:color="auto"/>
            </w:tcBorders>
          </w:tcPr>
          <w:p w:rsidR="0003138B" w:rsidRPr="00705551" w:rsidRDefault="0003138B" w:rsidP="002B1ADE">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50 м</w:t>
            </w:r>
            <w:r w:rsidRPr="00705551">
              <w:rPr>
                <w:rFonts w:ascii="Times New Roman" w:hAnsi="Times New Roman" w:cs="Times New Roman"/>
                <w:sz w:val="24"/>
                <w:szCs w:val="24"/>
                <w:vertAlign w:val="superscript"/>
              </w:rPr>
              <w:t>2</w:t>
            </w:r>
            <w:r w:rsidRPr="00705551">
              <w:rPr>
                <w:rFonts w:ascii="Times New Roman" w:hAnsi="Times New Roman" w:cs="Times New Roman"/>
                <w:sz w:val="24"/>
                <w:szCs w:val="24"/>
              </w:rPr>
              <w:t xml:space="preserve"> общей площади</w:t>
            </w:r>
          </w:p>
        </w:tc>
        <w:tc>
          <w:tcPr>
            <w:tcW w:w="3343" w:type="dxa"/>
            <w:tcBorders>
              <w:top w:val="single" w:sz="4" w:space="0" w:color="auto"/>
              <w:left w:val="single" w:sz="4" w:space="0" w:color="auto"/>
              <w:bottom w:val="single" w:sz="4" w:space="0" w:color="auto"/>
            </w:tcBorders>
          </w:tcPr>
          <w:p w:rsidR="0003138B" w:rsidRPr="00705551" w:rsidRDefault="0003138B" w:rsidP="002B1ADE">
            <w:pPr>
              <w:pStyle w:val="ConsPlusNormal"/>
              <w:ind w:firstLine="0"/>
              <w:jc w:val="center"/>
              <w:rPr>
                <w:rFonts w:ascii="Times New Roman" w:hAnsi="Times New Roman" w:cs="Times New Roman"/>
                <w:sz w:val="24"/>
                <w:szCs w:val="24"/>
              </w:rPr>
            </w:pPr>
            <w:r w:rsidRPr="00705551">
              <w:rPr>
                <w:rFonts w:ascii="Times New Roman" w:hAnsi="Times New Roman" w:cs="Times New Roman"/>
                <w:sz w:val="24"/>
                <w:szCs w:val="24"/>
              </w:rPr>
              <w:t>1</w:t>
            </w:r>
          </w:p>
        </w:tc>
      </w:tr>
      <w:tr w:rsidR="00E77C2D" w:rsidRPr="00E77C2D" w:rsidTr="002A4EE2">
        <w:tc>
          <w:tcPr>
            <w:tcW w:w="9923" w:type="dxa"/>
            <w:gridSpan w:val="3"/>
            <w:tcBorders>
              <w:top w:val="single" w:sz="4" w:space="0" w:color="auto"/>
              <w:bottom w:val="single" w:sz="4" w:space="0" w:color="auto"/>
            </w:tcBorders>
          </w:tcPr>
          <w:p w:rsidR="003054E9" w:rsidRPr="00E77C2D" w:rsidRDefault="003054E9" w:rsidP="003E63C9">
            <w:pPr>
              <w:pStyle w:val="affffd"/>
              <w:ind w:firstLine="0"/>
              <w:jc w:val="center"/>
            </w:pPr>
            <w:r w:rsidRPr="00E77C2D">
              <w:t>Спортивные объекты</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25 мест для зрителей</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1</w:t>
            </w:r>
          </w:p>
          <w:p w:rsidR="003054E9" w:rsidRPr="00E77C2D" w:rsidRDefault="003054E9" w:rsidP="003E63C9">
            <w:pPr>
              <w:pStyle w:val="affffd"/>
              <w:ind w:firstLine="0"/>
              <w:jc w:val="center"/>
            </w:pPr>
            <w:r w:rsidRPr="00E77C2D">
              <w:t xml:space="preserve">+25 </w:t>
            </w:r>
            <w:proofErr w:type="spellStart"/>
            <w:r w:rsidRPr="00E77C2D">
              <w:t>машино</w:t>
            </w:r>
            <w:proofErr w:type="spellEnd"/>
            <w:r w:rsidRPr="00E77C2D">
              <w:t>-мест на 100</w:t>
            </w:r>
          </w:p>
          <w:p w:rsidR="003054E9" w:rsidRPr="00E77C2D" w:rsidRDefault="003054E9" w:rsidP="003E63C9">
            <w:pPr>
              <w:rPr>
                <w:sz w:val="24"/>
                <w:szCs w:val="24"/>
              </w:rPr>
            </w:pPr>
            <w:r w:rsidRPr="00E77C2D">
              <w:rPr>
                <w:sz w:val="24"/>
                <w:szCs w:val="24"/>
              </w:rPr>
              <w:t>работающих</w:t>
            </w:r>
          </w:p>
        </w:tc>
      </w:tr>
      <w:tr w:rsidR="002B1ADE" w:rsidRPr="00E77C2D" w:rsidTr="002A4EE2">
        <w:tc>
          <w:tcPr>
            <w:tcW w:w="4200" w:type="dxa"/>
            <w:tcBorders>
              <w:top w:val="single" w:sz="4" w:space="0" w:color="auto"/>
              <w:bottom w:val="single" w:sz="4" w:space="0" w:color="auto"/>
              <w:right w:val="single" w:sz="4" w:space="0" w:color="auto"/>
            </w:tcBorders>
          </w:tcPr>
          <w:p w:rsidR="002B1ADE" w:rsidRPr="00761DC8" w:rsidRDefault="002B1ADE" w:rsidP="002B1ADE">
            <w:pPr>
              <w:pStyle w:val="ConsPlusNormal"/>
              <w:ind w:firstLine="0"/>
              <w:rPr>
                <w:rFonts w:ascii="Times New Roman" w:hAnsi="Times New Roman" w:cs="Times New Roman"/>
                <w:sz w:val="24"/>
                <w:szCs w:val="24"/>
              </w:rPr>
            </w:pPr>
            <w:r w:rsidRPr="00761DC8">
              <w:rPr>
                <w:rFonts w:ascii="Times New Roman" w:hAnsi="Times New Roman" w:cs="Times New Roman"/>
                <w:sz w:val="24"/>
                <w:szCs w:val="24"/>
              </w:rPr>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rsidR="002B1ADE" w:rsidRPr="00761DC8" w:rsidRDefault="002B1ADE" w:rsidP="002B1ADE">
            <w:pPr>
              <w:pStyle w:val="ConsPlusNormal"/>
              <w:ind w:firstLine="0"/>
              <w:jc w:val="center"/>
              <w:rPr>
                <w:rFonts w:ascii="Times New Roman" w:hAnsi="Times New Roman" w:cs="Times New Roman"/>
                <w:sz w:val="24"/>
                <w:szCs w:val="24"/>
              </w:rPr>
            </w:pPr>
            <w:r w:rsidRPr="00761DC8">
              <w:rPr>
                <w:rFonts w:ascii="Times New Roman" w:hAnsi="Times New Roman" w:cs="Times New Roman"/>
                <w:sz w:val="24"/>
                <w:szCs w:val="24"/>
              </w:rPr>
              <w:t>35 м</w:t>
            </w:r>
            <w:r w:rsidRPr="00761DC8">
              <w:rPr>
                <w:rFonts w:ascii="Times New Roman" w:hAnsi="Times New Roman" w:cs="Times New Roman"/>
                <w:sz w:val="24"/>
                <w:szCs w:val="24"/>
                <w:vertAlign w:val="superscript"/>
              </w:rPr>
              <w:t>2</w:t>
            </w:r>
            <w:r w:rsidRPr="00761DC8">
              <w:rPr>
                <w:rFonts w:ascii="Times New Roman" w:hAnsi="Times New Roman" w:cs="Times New Roman"/>
                <w:sz w:val="24"/>
                <w:szCs w:val="24"/>
              </w:rPr>
              <w:t xml:space="preserve"> общей площади до 1000 м</w:t>
            </w:r>
            <w:r w:rsidRPr="00761DC8">
              <w:rPr>
                <w:rFonts w:ascii="Times New Roman" w:hAnsi="Times New Roman" w:cs="Times New Roman"/>
                <w:sz w:val="24"/>
                <w:szCs w:val="24"/>
                <w:vertAlign w:val="superscript"/>
              </w:rPr>
              <w:t>2</w:t>
            </w:r>
            <w:r w:rsidRPr="00761DC8">
              <w:rPr>
                <w:rFonts w:ascii="Times New Roman" w:hAnsi="Times New Roman" w:cs="Times New Roman"/>
                <w:sz w:val="24"/>
                <w:szCs w:val="24"/>
              </w:rPr>
              <w:t>/50 м</w:t>
            </w:r>
            <w:r w:rsidRPr="00761DC8">
              <w:rPr>
                <w:rFonts w:ascii="Times New Roman" w:hAnsi="Times New Roman" w:cs="Times New Roman"/>
                <w:sz w:val="24"/>
                <w:szCs w:val="24"/>
                <w:vertAlign w:val="superscript"/>
              </w:rPr>
              <w:t>2</w:t>
            </w:r>
            <w:r w:rsidRPr="00761DC8">
              <w:rPr>
                <w:rFonts w:ascii="Times New Roman" w:hAnsi="Times New Roman" w:cs="Times New Roman"/>
                <w:sz w:val="24"/>
                <w:szCs w:val="24"/>
              </w:rPr>
              <w:t xml:space="preserve"> общей площади более 1000 м</w:t>
            </w:r>
            <w:r w:rsidRPr="00761DC8">
              <w:rPr>
                <w:rFonts w:ascii="Times New Roman" w:hAnsi="Times New Roman" w:cs="Times New Roman"/>
                <w:sz w:val="24"/>
                <w:szCs w:val="24"/>
                <w:vertAlign w:val="superscript"/>
              </w:rPr>
              <w:t>2</w:t>
            </w:r>
          </w:p>
        </w:tc>
        <w:tc>
          <w:tcPr>
            <w:tcW w:w="3343" w:type="dxa"/>
            <w:tcBorders>
              <w:top w:val="single" w:sz="4" w:space="0" w:color="auto"/>
              <w:left w:val="single" w:sz="4" w:space="0" w:color="auto"/>
              <w:bottom w:val="single" w:sz="4" w:space="0" w:color="auto"/>
            </w:tcBorders>
          </w:tcPr>
          <w:p w:rsidR="002B1ADE" w:rsidRDefault="002B1ADE" w:rsidP="002B1ADE">
            <w:pPr>
              <w:pStyle w:val="ConsPlusNormal"/>
              <w:ind w:firstLine="0"/>
              <w:jc w:val="center"/>
              <w:rPr>
                <w:rFonts w:ascii="Times New Roman" w:hAnsi="Times New Roman" w:cs="Times New Roman"/>
                <w:sz w:val="24"/>
                <w:szCs w:val="24"/>
              </w:rPr>
            </w:pPr>
            <w:r w:rsidRPr="00761DC8">
              <w:rPr>
                <w:rFonts w:ascii="Times New Roman" w:hAnsi="Times New Roman" w:cs="Times New Roman"/>
                <w:sz w:val="24"/>
                <w:szCs w:val="24"/>
              </w:rPr>
              <w:t xml:space="preserve">1, </w:t>
            </w:r>
          </w:p>
          <w:p w:rsidR="002B1ADE" w:rsidRPr="00761DC8" w:rsidRDefault="002B1ADE" w:rsidP="002B1ADE">
            <w:pPr>
              <w:pStyle w:val="ConsPlusNormal"/>
              <w:ind w:firstLine="0"/>
              <w:jc w:val="center"/>
              <w:rPr>
                <w:rFonts w:ascii="Times New Roman" w:hAnsi="Times New Roman" w:cs="Times New Roman"/>
                <w:sz w:val="24"/>
                <w:szCs w:val="24"/>
              </w:rPr>
            </w:pPr>
            <w:r w:rsidRPr="00761DC8">
              <w:rPr>
                <w:rFonts w:ascii="Times New Roman" w:hAnsi="Times New Roman" w:cs="Times New Roman"/>
                <w:sz w:val="24"/>
                <w:szCs w:val="24"/>
              </w:rPr>
              <w:t xml:space="preserve">но не менее 25 </w:t>
            </w:r>
            <w:proofErr w:type="spellStart"/>
            <w:r w:rsidRPr="00761DC8">
              <w:rPr>
                <w:rFonts w:ascii="Times New Roman" w:hAnsi="Times New Roman" w:cs="Times New Roman"/>
                <w:sz w:val="24"/>
                <w:szCs w:val="24"/>
              </w:rPr>
              <w:t>машино</w:t>
            </w:r>
            <w:proofErr w:type="spellEnd"/>
            <w:r w:rsidRPr="00761DC8">
              <w:rPr>
                <w:rFonts w:ascii="Times New Roman" w:hAnsi="Times New Roman" w:cs="Times New Roman"/>
                <w:sz w:val="24"/>
                <w:szCs w:val="24"/>
              </w:rPr>
              <w:t>-мест мест на объект общей площадью более 500 м</w:t>
            </w:r>
            <w:r w:rsidRPr="00761DC8">
              <w:rPr>
                <w:rFonts w:ascii="Times New Roman" w:hAnsi="Times New Roman" w:cs="Times New Roman"/>
                <w:sz w:val="24"/>
                <w:szCs w:val="24"/>
                <w:vertAlign w:val="superscript"/>
              </w:rPr>
              <w:t>2</w:t>
            </w:r>
          </w:p>
        </w:tc>
      </w:tr>
      <w:tr w:rsidR="00E77C2D" w:rsidRPr="00E77C2D" w:rsidTr="002A4EE2">
        <w:tc>
          <w:tcPr>
            <w:tcW w:w="9923" w:type="dxa"/>
            <w:gridSpan w:val="3"/>
            <w:tcBorders>
              <w:top w:val="single" w:sz="4" w:space="0" w:color="auto"/>
              <w:bottom w:val="single" w:sz="4" w:space="0" w:color="auto"/>
            </w:tcBorders>
          </w:tcPr>
          <w:p w:rsidR="003054E9" w:rsidRPr="00E77C2D" w:rsidRDefault="003054E9" w:rsidP="003E63C9">
            <w:pPr>
              <w:pStyle w:val="affffd"/>
              <w:ind w:firstLine="0"/>
              <w:jc w:val="center"/>
            </w:pPr>
            <w:r w:rsidRPr="00E77C2D">
              <w:t>Учреждения культуры</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pP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По заданию на проектирование</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6 единовременных посетителя</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1</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100 единовременных посетителей</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20</w:t>
            </w:r>
          </w:p>
        </w:tc>
      </w:tr>
      <w:tr w:rsidR="00E77C2D" w:rsidRPr="00E77C2D" w:rsidTr="002A4EE2">
        <w:tc>
          <w:tcPr>
            <w:tcW w:w="9923" w:type="dxa"/>
            <w:gridSpan w:val="3"/>
            <w:tcBorders>
              <w:top w:val="single" w:sz="4" w:space="0" w:color="auto"/>
              <w:bottom w:val="single" w:sz="4" w:space="0" w:color="auto"/>
            </w:tcBorders>
          </w:tcPr>
          <w:p w:rsidR="003054E9" w:rsidRPr="00E77C2D" w:rsidRDefault="003054E9" w:rsidP="003E63C9">
            <w:pPr>
              <w:pStyle w:val="affffd"/>
              <w:ind w:firstLine="0"/>
              <w:jc w:val="center"/>
            </w:pPr>
            <w:r w:rsidRPr="00E77C2D">
              <w:t>Торговые объекты</w:t>
            </w:r>
          </w:p>
        </w:tc>
      </w:tr>
      <w:tr w:rsidR="002B1ADE" w:rsidRPr="00E77C2D" w:rsidTr="002A4EE2">
        <w:tc>
          <w:tcPr>
            <w:tcW w:w="4200" w:type="dxa"/>
            <w:tcBorders>
              <w:top w:val="single" w:sz="4" w:space="0" w:color="auto"/>
              <w:bottom w:val="single" w:sz="4" w:space="0" w:color="auto"/>
              <w:right w:val="single" w:sz="4" w:space="0" w:color="auto"/>
            </w:tcBorders>
          </w:tcPr>
          <w:p w:rsidR="002B1ADE" w:rsidRPr="00EF4216" w:rsidRDefault="002B1ADE" w:rsidP="002B1ADE">
            <w:pPr>
              <w:pStyle w:val="ConsPlusNormal"/>
              <w:ind w:firstLine="0"/>
              <w:rPr>
                <w:rFonts w:ascii="Times New Roman" w:hAnsi="Times New Roman" w:cs="Times New Roman"/>
                <w:sz w:val="24"/>
                <w:szCs w:val="24"/>
              </w:rPr>
            </w:pPr>
            <w:r w:rsidRPr="00EF4216">
              <w:rPr>
                <w:rFonts w:ascii="Times New Roman" w:hAnsi="Times New Roman" w:cs="Times New Roman"/>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380" w:type="dxa"/>
            <w:tcBorders>
              <w:top w:val="single" w:sz="4" w:space="0" w:color="auto"/>
              <w:left w:val="single" w:sz="4" w:space="0" w:color="auto"/>
              <w:bottom w:val="single" w:sz="4" w:space="0" w:color="auto"/>
              <w:right w:val="single" w:sz="4" w:space="0" w:color="auto"/>
            </w:tcBorders>
          </w:tcPr>
          <w:p w:rsidR="002B1ADE" w:rsidRPr="00EF4216" w:rsidRDefault="002B1ADE" w:rsidP="002B1AD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r w:rsidRPr="00EF4216">
              <w:rPr>
                <w:rFonts w:ascii="Times New Roman" w:hAnsi="Times New Roman" w:cs="Times New Roman"/>
                <w:sz w:val="24"/>
                <w:szCs w:val="24"/>
              </w:rPr>
              <w:t>0 м</w:t>
            </w:r>
            <w:r w:rsidRPr="00EF4216">
              <w:rPr>
                <w:rFonts w:ascii="Times New Roman" w:hAnsi="Times New Roman" w:cs="Times New Roman"/>
                <w:sz w:val="24"/>
                <w:szCs w:val="24"/>
                <w:vertAlign w:val="superscript"/>
              </w:rPr>
              <w:t>2</w:t>
            </w:r>
            <w:r w:rsidRPr="00EF4216">
              <w:rPr>
                <w:rFonts w:ascii="Times New Roman" w:hAnsi="Times New Roman" w:cs="Times New Roman"/>
                <w:sz w:val="24"/>
                <w:szCs w:val="24"/>
              </w:rPr>
              <w:t xml:space="preserve"> общей площади</w:t>
            </w:r>
          </w:p>
        </w:tc>
        <w:tc>
          <w:tcPr>
            <w:tcW w:w="3343" w:type="dxa"/>
            <w:tcBorders>
              <w:top w:val="single" w:sz="4" w:space="0" w:color="auto"/>
              <w:left w:val="single" w:sz="4" w:space="0" w:color="auto"/>
              <w:bottom w:val="single" w:sz="4" w:space="0" w:color="auto"/>
            </w:tcBorders>
          </w:tcPr>
          <w:p w:rsidR="002B1ADE" w:rsidRPr="00EF4216" w:rsidRDefault="002B1ADE" w:rsidP="002B1ADE">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1</w:t>
            </w:r>
          </w:p>
        </w:tc>
      </w:tr>
      <w:tr w:rsidR="00E77C2D" w:rsidRPr="00E77C2D" w:rsidTr="002A4EE2">
        <w:tc>
          <w:tcPr>
            <w:tcW w:w="9923" w:type="dxa"/>
            <w:gridSpan w:val="3"/>
            <w:tcBorders>
              <w:top w:val="single" w:sz="4" w:space="0" w:color="auto"/>
              <w:bottom w:val="single" w:sz="4" w:space="0" w:color="auto"/>
            </w:tcBorders>
          </w:tcPr>
          <w:p w:rsidR="003054E9" w:rsidRPr="00E77C2D" w:rsidRDefault="003054E9" w:rsidP="003E63C9">
            <w:pPr>
              <w:pStyle w:val="affffd"/>
              <w:ind w:firstLine="0"/>
              <w:jc w:val="center"/>
            </w:pPr>
            <w:r w:rsidRPr="00E77C2D">
              <w:t>Объекты общественного питания</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5 посадочных места</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1</w:t>
            </w:r>
          </w:p>
        </w:tc>
      </w:tr>
      <w:tr w:rsidR="00E77C2D" w:rsidRPr="00E77C2D" w:rsidTr="002A4EE2">
        <w:tc>
          <w:tcPr>
            <w:tcW w:w="9923" w:type="dxa"/>
            <w:gridSpan w:val="3"/>
            <w:tcBorders>
              <w:top w:val="single" w:sz="4" w:space="0" w:color="auto"/>
              <w:bottom w:val="single" w:sz="4" w:space="0" w:color="auto"/>
            </w:tcBorders>
          </w:tcPr>
          <w:p w:rsidR="003054E9" w:rsidRPr="00E77C2D" w:rsidRDefault="005869A2" w:rsidP="003E63C9">
            <w:pPr>
              <w:pStyle w:val="affffd"/>
              <w:ind w:firstLine="0"/>
              <w:jc w:val="center"/>
            </w:pPr>
            <w:r w:rsidRPr="005869A2">
              <w:t>Средства размещения (объекты гостиничного обслуживания и объекты отдыха)</w:t>
            </w:r>
          </w:p>
        </w:tc>
      </w:tr>
      <w:tr w:rsidR="005869A2" w:rsidRPr="00E77C2D" w:rsidTr="002A4EE2">
        <w:tc>
          <w:tcPr>
            <w:tcW w:w="4200" w:type="dxa"/>
            <w:tcBorders>
              <w:top w:val="single" w:sz="4" w:space="0" w:color="auto"/>
              <w:bottom w:val="single" w:sz="4" w:space="0" w:color="auto"/>
              <w:right w:val="single" w:sz="4" w:space="0" w:color="auto"/>
            </w:tcBorders>
          </w:tcPr>
          <w:p w:rsidR="005869A2" w:rsidRPr="00EF4216" w:rsidRDefault="005869A2" w:rsidP="005869A2">
            <w:pPr>
              <w:pStyle w:val="ConsPlusNormal"/>
              <w:ind w:firstLine="0"/>
              <w:rPr>
                <w:rFonts w:ascii="Times New Roman" w:hAnsi="Times New Roman" w:cs="Times New Roman"/>
                <w:sz w:val="24"/>
                <w:szCs w:val="24"/>
              </w:rPr>
            </w:pPr>
            <w:r w:rsidRPr="00EF4216">
              <w:rPr>
                <w:rFonts w:ascii="Times New Roman" w:hAnsi="Times New Roman" w:cs="Times New Roman"/>
                <w:sz w:val="24"/>
                <w:szCs w:val="24"/>
              </w:rPr>
              <w:lastRenderedPageBreak/>
              <w:t>Объекты средств размещения общей площадью до 1500 м</w:t>
            </w:r>
            <w:r w:rsidRPr="00EF4216">
              <w:rPr>
                <w:rFonts w:ascii="Times New Roman" w:hAnsi="Times New Roman" w:cs="Times New Roman"/>
                <w:sz w:val="24"/>
                <w:szCs w:val="24"/>
                <w:vertAlign w:val="superscript"/>
              </w:rPr>
              <w:t>2</w:t>
            </w:r>
          </w:p>
        </w:tc>
        <w:tc>
          <w:tcPr>
            <w:tcW w:w="2380" w:type="dxa"/>
            <w:tcBorders>
              <w:top w:val="single" w:sz="4" w:space="0" w:color="auto"/>
              <w:left w:val="single" w:sz="4" w:space="0" w:color="auto"/>
              <w:bottom w:val="single" w:sz="4" w:space="0" w:color="auto"/>
              <w:right w:val="single" w:sz="4" w:space="0" w:color="auto"/>
            </w:tcBorders>
          </w:tcPr>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150 м</w:t>
            </w:r>
            <w:r w:rsidRPr="00EF4216">
              <w:rPr>
                <w:rFonts w:ascii="Times New Roman" w:hAnsi="Times New Roman" w:cs="Times New Roman"/>
                <w:sz w:val="24"/>
                <w:szCs w:val="24"/>
                <w:vertAlign w:val="superscript"/>
              </w:rPr>
              <w:t>2</w:t>
            </w:r>
            <w:r w:rsidRPr="00EF4216">
              <w:rPr>
                <w:rFonts w:ascii="Times New Roman" w:hAnsi="Times New Roman" w:cs="Times New Roman"/>
                <w:sz w:val="24"/>
                <w:szCs w:val="24"/>
              </w:rPr>
              <w:t xml:space="preserve"> общей площади</w:t>
            </w:r>
          </w:p>
        </w:tc>
        <w:tc>
          <w:tcPr>
            <w:tcW w:w="3343" w:type="dxa"/>
            <w:tcBorders>
              <w:top w:val="single" w:sz="4" w:space="0" w:color="auto"/>
              <w:left w:val="single" w:sz="4" w:space="0" w:color="auto"/>
              <w:bottom w:val="single" w:sz="4" w:space="0" w:color="auto"/>
            </w:tcBorders>
          </w:tcPr>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1</w:t>
            </w:r>
          </w:p>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но не менее 3 на 10 номеров</w:t>
            </w:r>
          </w:p>
        </w:tc>
      </w:tr>
      <w:tr w:rsidR="005869A2" w:rsidRPr="00E77C2D" w:rsidTr="002A4EE2">
        <w:tc>
          <w:tcPr>
            <w:tcW w:w="4200" w:type="dxa"/>
            <w:tcBorders>
              <w:top w:val="single" w:sz="4" w:space="0" w:color="auto"/>
              <w:bottom w:val="single" w:sz="4" w:space="0" w:color="auto"/>
              <w:right w:val="single" w:sz="4" w:space="0" w:color="auto"/>
            </w:tcBorders>
          </w:tcPr>
          <w:p w:rsidR="005869A2" w:rsidRPr="00EF4216" w:rsidRDefault="005869A2" w:rsidP="005869A2">
            <w:pPr>
              <w:pStyle w:val="ConsPlusNormal"/>
              <w:ind w:firstLine="0"/>
              <w:rPr>
                <w:rFonts w:ascii="Times New Roman" w:hAnsi="Times New Roman" w:cs="Times New Roman"/>
                <w:sz w:val="24"/>
                <w:szCs w:val="24"/>
              </w:rPr>
            </w:pPr>
            <w:r w:rsidRPr="00EF4216">
              <w:rPr>
                <w:rFonts w:ascii="Times New Roman" w:hAnsi="Times New Roman" w:cs="Times New Roman"/>
                <w:sz w:val="24"/>
                <w:szCs w:val="24"/>
              </w:rPr>
              <w:t>Объекты средств размещения общей площадью от 1500 м</w:t>
            </w:r>
            <w:r w:rsidRPr="00EF4216">
              <w:rPr>
                <w:rFonts w:ascii="Times New Roman" w:hAnsi="Times New Roman" w:cs="Times New Roman"/>
                <w:sz w:val="24"/>
                <w:szCs w:val="24"/>
                <w:vertAlign w:val="superscript"/>
              </w:rPr>
              <w:t>2</w:t>
            </w:r>
            <w:r w:rsidRPr="00EF4216">
              <w:rPr>
                <w:rFonts w:ascii="Times New Roman" w:hAnsi="Times New Roman" w:cs="Times New Roman"/>
                <w:sz w:val="24"/>
                <w:szCs w:val="24"/>
              </w:rPr>
              <w:t xml:space="preserve"> до 5000 м</w:t>
            </w:r>
            <w:r w:rsidRPr="00EF4216">
              <w:rPr>
                <w:rFonts w:ascii="Times New Roman" w:hAnsi="Times New Roman" w:cs="Times New Roman"/>
                <w:sz w:val="24"/>
                <w:szCs w:val="24"/>
                <w:vertAlign w:val="superscript"/>
              </w:rPr>
              <w:t>2</w:t>
            </w:r>
          </w:p>
        </w:tc>
        <w:tc>
          <w:tcPr>
            <w:tcW w:w="2380" w:type="dxa"/>
            <w:tcBorders>
              <w:top w:val="single" w:sz="4" w:space="0" w:color="auto"/>
              <w:left w:val="single" w:sz="4" w:space="0" w:color="auto"/>
              <w:bottom w:val="single" w:sz="4" w:space="0" w:color="auto"/>
              <w:right w:val="single" w:sz="4" w:space="0" w:color="auto"/>
            </w:tcBorders>
          </w:tcPr>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250 м</w:t>
            </w:r>
            <w:r w:rsidRPr="00EF4216">
              <w:rPr>
                <w:rFonts w:ascii="Times New Roman" w:hAnsi="Times New Roman" w:cs="Times New Roman"/>
                <w:sz w:val="24"/>
                <w:szCs w:val="24"/>
                <w:vertAlign w:val="superscript"/>
              </w:rPr>
              <w:t>2</w:t>
            </w:r>
            <w:r w:rsidRPr="00EF4216">
              <w:rPr>
                <w:rFonts w:ascii="Times New Roman" w:hAnsi="Times New Roman" w:cs="Times New Roman"/>
                <w:sz w:val="24"/>
                <w:szCs w:val="24"/>
              </w:rPr>
              <w:t xml:space="preserve"> общей площади</w:t>
            </w:r>
          </w:p>
        </w:tc>
        <w:tc>
          <w:tcPr>
            <w:tcW w:w="3343" w:type="dxa"/>
            <w:tcBorders>
              <w:top w:val="single" w:sz="4" w:space="0" w:color="auto"/>
              <w:left w:val="single" w:sz="4" w:space="0" w:color="auto"/>
              <w:bottom w:val="single" w:sz="4" w:space="0" w:color="auto"/>
            </w:tcBorders>
          </w:tcPr>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1</w:t>
            </w:r>
          </w:p>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но не менее 10</w:t>
            </w:r>
          </w:p>
        </w:tc>
      </w:tr>
      <w:tr w:rsidR="005869A2" w:rsidRPr="00E77C2D" w:rsidTr="002A4EE2">
        <w:tc>
          <w:tcPr>
            <w:tcW w:w="4200" w:type="dxa"/>
            <w:tcBorders>
              <w:top w:val="single" w:sz="4" w:space="0" w:color="auto"/>
              <w:bottom w:val="single" w:sz="4" w:space="0" w:color="auto"/>
              <w:right w:val="single" w:sz="4" w:space="0" w:color="auto"/>
            </w:tcBorders>
          </w:tcPr>
          <w:p w:rsidR="005869A2" w:rsidRPr="00EF4216" w:rsidRDefault="005869A2" w:rsidP="005869A2">
            <w:pPr>
              <w:pStyle w:val="ConsPlusNormal"/>
              <w:ind w:firstLine="0"/>
              <w:rPr>
                <w:rFonts w:ascii="Times New Roman" w:hAnsi="Times New Roman" w:cs="Times New Roman"/>
                <w:sz w:val="24"/>
                <w:szCs w:val="24"/>
              </w:rPr>
            </w:pPr>
            <w:r w:rsidRPr="00EF4216">
              <w:rPr>
                <w:rFonts w:ascii="Times New Roman" w:hAnsi="Times New Roman" w:cs="Times New Roman"/>
                <w:sz w:val="24"/>
                <w:szCs w:val="24"/>
              </w:rPr>
              <w:t>Объекты средств размещения общей площадью 5000 м</w:t>
            </w:r>
            <w:r w:rsidRPr="00EF4216">
              <w:rPr>
                <w:rFonts w:ascii="Times New Roman" w:hAnsi="Times New Roman" w:cs="Times New Roman"/>
                <w:sz w:val="24"/>
                <w:szCs w:val="24"/>
                <w:vertAlign w:val="superscript"/>
              </w:rPr>
              <w:t>2</w:t>
            </w:r>
            <w:r w:rsidRPr="00EF4216">
              <w:rPr>
                <w:rFonts w:ascii="Times New Roman" w:hAnsi="Times New Roman" w:cs="Times New Roman"/>
                <w:sz w:val="24"/>
                <w:szCs w:val="24"/>
              </w:rPr>
              <w:t xml:space="preserve"> и более</w:t>
            </w:r>
          </w:p>
        </w:tc>
        <w:tc>
          <w:tcPr>
            <w:tcW w:w="2380" w:type="dxa"/>
            <w:tcBorders>
              <w:top w:val="single" w:sz="4" w:space="0" w:color="auto"/>
              <w:left w:val="single" w:sz="4" w:space="0" w:color="auto"/>
              <w:bottom w:val="single" w:sz="4" w:space="0" w:color="auto"/>
              <w:right w:val="single" w:sz="4" w:space="0" w:color="auto"/>
            </w:tcBorders>
          </w:tcPr>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300 м</w:t>
            </w:r>
            <w:r w:rsidRPr="00EF4216">
              <w:rPr>
                <w:rFonts w:ascii="Times New Roman" w:hAnsi="Times New Roman" w:cs="Times New Roman"/>
                <w:sz w:val="24"/>
                <w:szCs w:val="24"/>
                <w:vertAlign w:val="superscript"/>
              </w:rPr>
              <w:t>2</w:t>
            </w:r>
            <w:r w:rsidRPr="00EF4216">
              <w:rPr>
                <w:rFonts w:ascii="Times New Roman" w:hAnsi="Times New Roman" w:cs="Times New Roman"/>
                <w:sz w:val="24"/>
                <w:szCs w:val="24"/>
              </w:rPr>
              <w:t xml:space="preserve"> общей площади</w:t>
            </w:r>
          </w:p>
        </w:tc>
        <w:tc>
          <w:tcPr>
            <w:tcW w:w="3343" w:type="dxa"/>
            <w:tcBorders>
              <w:top w:val="single" w:sz="4" w:space="0" w:color="auto"/>
              <w:left w:val="single" w:sz="4" w:space="0" w:color="auto"/>
              <w:bottom w:val="single" w:sz="4" w:space="0" w:color="auto"/>
            </w:tcBorders>
          </w:tcPr>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1</w:t>
            </w:r>
          </w:p>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но не менее 20</w:t>
            </w:r>
          </w:p>
        </w:tc>
      </w:tr>
      <w:tr w:rsidR="005869A2" w:rsidRPr="00E77C2D" w:rsidTr="002A4EE2">
        <w:tc>
          <w:tcPr>
            <w:tcW w:w="4200" w:type="dxa"/>
            <w:tcBorders>
              <w:top w:val="single" w:sz="4" w:space="0" w:color="auto"/>
              <w:bottom w:val="single" w:sz="4" w:space="0" w:color="auto"/>
              <w:right w:val="single" w:sz="4" w:space="0" w:color="auto"/>
            </w:tcBorders>
          </w:tcPr>
          <w:p w:rsidR="005869A2" w:rsidRPr="00EF4216" w:rsidRDefault="005869A2" w:rsidP="005869A2">
            <w:pPr>
              <w:pStyle w:val="ConsPlusNormal"/>
              <w:ind w:firstLine="0"/>
              <w:rPr>
                <w:rFonts w:ascii="Times New Roman" w:hAnsi="Times New Roman" w:cs="Times New Roman"/>
                <w:sz w:val="24"/>
                <w:szCs w:val="24"/>
              </w:rPr>
            </w:pPr>
            <w:r w:rsidRPr="00EF4216">
              <w:rPr>
                <w:rFonts w:ascii="Times New Roman" w:hAnsi="Times New Roman" w:cs="Times New Roman"/>
                <w:sz w:val="24"/>
                <w:szCs w:val="24"/>
              </w:rPr>
              <w:t>Объекты средств размещения общей площадью 5000 м</w:t>
            </w:r>
            <w:r w:rsidRPr="00EF4216">
              <w:rPr>
                <w:rFonts w:ascii="Times New Roman" w:hAnsi="Times New Roman" w:cs="Times New Roman"/>
                <w:sz w:val="24"/>
                <w:szCs w:val="24"/>
                <w:vertAlign w:val="superscript"/>
              </w:rPr>
              <w:t>2</w:t>
            </w:r>
            <w:r w:rsidRPr="00EF4216">
              <w:rPr>
                <w:rFonts w:ascii="Times New Roman" w:hAnsi="Times New Roman" w:cs="Times New Roman"/>
                <w:sz w:val="24"/>
                <w:szCs w:val="24"/>
              </w:rPr>
              <w:t xml:space="preserve"> и более (категории 4 и 5 звезд)</w:t>
            </w:r>
          </w:p>
        </w:tc>
        <w:tc>
          <w:tcPr>
            <w:tcW w:w="2380" w:type="dxa"/>
            <w:tcBorders>
              <w:top w:val="single" w:sz="4" w:space="0" w:color="auto"/>
              <w:left w:val="single" w:sz="4" w:space="0" w:color="auto"/>
              <w:bottom w:val="single" w:sz="4" w:space="0" w:color="auto"/>
              <w:right w:val="single" w:sz="4" w:space="0" w:color="auto"/>
            </w:tcBorders>
          </w:tcPr>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350 м</w:t>
            </w:r>
            <w:r w:rsidRPr="00EF4216">
              <w:rPr>
                <w:rFonts w:ascii="Times New Roman" w:hAnsi="Times New Roman" w:cs="Times New Roman"/>
                <w:sz w:val="24"/>
                <w:szCs w:val="24"/>
                <w:vertAlign w:val="superscript"/>
              </w:rPr>
              <w:t>2</w:t>
            </w:r>
            <w:r w:rsidRPr="00EF4216">
              <w:rPr>
                <w:rFonts w:ascii="Times New Roman" w:hAnsi="Times New Roman" w:cs="Times New Roman"/>
                <w:sz w:val="24"/>
                <w:szCs w:val="24"/>
              </w:rPr>
              <w:t xml:space="preserve"> общей площади</w:t>
            </w:r>
          </w:p>
        </w:tc>
        <w:tc>
          <w:tcPr>
            <w:tcW w:w="3343" w:type="dxa"/>
            <w:tcBorders>
              <w:top w:val="single" w:sz="4" w:space="0" w:color="auto"/>
              <w:left w:val="single" w:sz="4" w:space="0" w:color="auto"/>
              <w:bottom w:val="single" w:sz="4" w:space="0" w:color="auto"/>
            </w:tcBorders>
          </w:tcPr>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1</w:t>
            </w:r>
          </w:p>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но не менее 20</w:t>
            </w:r>
          </w:p>
        </w:tc>
      </w:tr>
      <w:tr w:rsidR="00E77C2D" w:rsidRPr="00E77C2D" w:rsidTr="002A4EE2">
        <w:tc>
          <w:tcPr>
            <w:tcW w:w="9923" w:type="dxa"/>
            <w:gridSpan w:val="3"/>
            <w:tcBorders>
              <w:top w:val="single" w:sz="4" w:space="0" w:color="auto"/>
              <w:bottom w:val="single" w:sz="4" w:space="0" w:color="auto"/>
            </w:tcBorders>
          </w:tcPr>
          <w:p w:rsidR="003054E9" w:rsidRPr="00E77C2D" w:rsidRDefault="003054E9" w:rsidP="003E63C9">
            <w:pPr>
              <w:pStyle w:val="affffd"/>
              <w:ind w:firstLine="0"/>
              <w:jc w:val="center"/>
            </w:pPr>
            <w:r w:rsidRPr="00E77C2D">
              <w:t>Объекты коммунально-бытового обслуживания</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30 м2 общей площади</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1</w:t>
            </w:r>
          </w:p>
          <w:p w:rsidR="003054E9" w:rsidRPr="00E77C2D" w:rsidRDefault="003054E9" w:rsidP="003E63C9">
            <w:pPr>
              <w:pStyle w:val="affffd"/>
              <w:ind w:firstLine="0"/>
              <w:jc w:val="center"/>
            </w:pPr>
            <w:r w:rsidRPr="00E77C2D">
              <w:t>Но не менее 1</w:t>
            </w:r>
          </w:p>
        </w:tc>
      </w:tr>
      <w:tr w:rsidR="00E77C2D" w:rsidRPr="00E77C2D" w:rsidTr="002A4EE2">
        <w:tc>
          <w:tcPr>
            <w:tcW w:w="9923" w:type="dxa"/>
            <w:gridSpan w:val="3"/>
            <w:tcBorders>
              <w:top w:val="single" w:sz="4" w:space="0" w:color="auto"/>
              <w:bottom w:val="single" w:sz="4" w:space="0" w:color="auto"/>
            </w:tcBorders>
          </w:tcPr>
          <w:p w:rsidR="003054E9" w:rsidRPr="00E77C2D" w:rsidRDefault="003054E9" w:rsidP="003E63C9">
            <w:pPr>
              <w:pStyle w:val="affffd"/>
              <w:ind w:firstLine="0"/>
              <w:jc w:val="center"/>
            </w:pPr>
            <w:r w:rsidRPr="00E77C2D">
              <w:t>Вокзалы</w:t>
            </w:r>
          </w:p>
        </w:tc>
      </w:tr>
      <w:tr w:rsidR="00E77C2D"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Вокзалы всех видов транспорта</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pP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По заданию на проектирование</w:t>
            </w:r>
          </w:p>
        </w:tc>
      </w:tr>
      <w:tr w:rsidR="003054E9" w:rsidRPr="00E77C2D" w:rsidTr="002A4EE2">
        <w:tc>
          <w:tcPr>
            <w:tcW w:w="4200" w:type="dxa"/>
            <w:tcBorders>
              <w:top w:val="single" w:sz="4" w:space="0" w:color="auto"/>
              <w:bottom w:val="single" w:sz="4" w:space="0" w:color="auto"/>
              <w:right w:val="single" w:sz="4" w:space="0" w:color="auto"/>
            </w:tcBorders>
          </w:tcPr>
          <w:p w:rsidR="003054E9" w:rsidRPr="00E77C2D" w:rsidRDefault="003054E9" w:rsidP="003E63C9">
            <w:pPr>
              <w:pStyle w:val="affffff1"/>
              <w:ind w:firstLine="0"/>
            </w:pPr>
            <w:r w:rsidRPr="00E77C2D">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rsidR="003054E9" w:rsidRPr="00E77C2D" w:rsidRDefault="003054E9" w:rsidP="003E63C9">
            <w:pPr>
              <w:pStyle w:val="affffd"/>
              <w:ind w:firstLine="0"/>
              <w:jc w:val="center"/>
            </w:pPr>
            <w:r w:rsidRPr="00E77C2D">
              <w:t>1 бокс</w:t>
            </w:r>
          </w:p>
        </w:tc>
        <w:tc>
          <w:tcPr>
            <w:tcW w:w="3343" w:type="dxa"/>
            <w:tcBorders>
              <w:top w:val="single" w:sz="4" w:space="0" w:color="auto"/>
              <w:left w:val="single" w:sz="4" w:space="0" w:color="auto"/>
              <w:bottom w:val="single" w:sz="4" w:space="0" w:color="auto"/>
            </w:tcBorders>
          </w:tcPr>
          <w:p w:rsidR="003054E9" w:rsidRPr="00E77C2D" w:rsidRDefault="003054E9" w:rsidP="003E63C9">
            <w:pPr>
              <w:pStyle w:val="affffd"/>
              <w:ind w:firstLine="0"/>
              <w:jc w:val="center"/>
            </w:pPr>
            <w:r w:rsidRPr="00E77C2D">
              <w:t>1</w:t>
            </w:r>
          </w:p>
        </w:tc>
      </w:tr>
      <w:tr w:rsidR="005869A2" w:rsidRPr="00E77C2D" w:rsidTr="00A93428">
        <w:tc>
          <w:tcPr>
            <w:tcW w:w="9923" w:type="dxa"/>
            <w:gridSpan w:val="3"/>
            <w:tcBorders>
              <w:top w:val="single" w:sz="4" w:space="0" w:color="auto"/>
              <w:bottom w:val="single" w:sz="4" w:space="0" w:color="auto"/>
            </w:tcBorders>
          </w:tcPr>
          <w:p w:rsidR="005869A2" w:rsidRPr="00E77C2D" w:rsidRDefault="005869A2" w:rsidP="00A93428">
            <w:pPr>
              <w:pStyle w:val="affffd"/>
              <w:ind w:firstLine="0"/>
              <w:jc w:val="center"/>
            </w:pPr>
            <w:r w:rsidRPr="00EF4216">
              <w:t>Объекты отдыха</w:t>
            </w:r>
          </w:p>
        </w:tc>
      </w:tr>
      <w:tr w:rsidR="005869A2" w:rsidRPr="00E77C2D" w:rsidTr="00A93428">
        <w:tc>
          <w:tcPr>
            <w:tcW w:w="4200" w:type="dxa"/>
            <w:tcBorders>
              <w:top w:val="single" w:sz="4" w:space="0" w:color="auto"/>
              <w:bottom w:val="single" w:sz="4" w:space="0" w:color="auto"/>
              <w:right w:val="single" w:sz="4" w:space="0" w:color="auto"/>
            </w:tcBorders>
          </w:tcPr>
          <w:p w:rsidR="005869A2" w:rsidRPr="00EF4216" w:rsidRDefault="005869A2" w:rsidP="005869A2">
            <w:pPr>
              <w:pStyle w:val="ConsPlusNormal"/>
              <w:ind w:firstLine="0"/>
              <w:rPr>
                <w:rFonts w:ascii="Times New Roman" w:hAnsi="Times New Roman" w:cs="Times New Roman"/>
                <w:sz w:val="24"/>
                <w:szCs w:val="24"/>
              </w:rPr>
            </w:pPr>
            <w:r w:rsidRPr="00EF4216">
              <w:rPr>
                <w:rFonts w:ascii="Times New Roman" w:hAnsi="Times New Roman" w:cs="Times New Roman"/>
                <w:sz w:val="24"/>
                <w:szCs w:val="24"/>
              </w:rPr>
              <w:t>Дома отдыха и санатории, санатории профилактики, базы отдыха предприятий и туристические базы</w:t>
            </w:r>
          </w:p>
        </w:tc>
        <w:tc>
          <w:tcPr>
            <w:tcW w:w="2380" w:type="dxa"/>
            <w:tcBorders>
              <w:top w:val="single" w:sz="4" w:space="0" w:color="auto"/>
              <w:left w:val="single" w:sz="4" w:space="0" w:color="auto"/>
              <w:bottom w:val="single" w:sz="4" w:space="0" w:color="auto"/>
              <w:right w:val="single" w:sz="4" w:space="0" w:color="auto"/>
            </w:tcBorders>
          </w:tcPr>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100</w:t>
            </w:r>
          </w:p>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отдыхающих и обслуживающего персонала</w:t>
            </w:r>
          </w:p>
        </w:tc>
        <w:tc>
          <w:tcPr>
            <w:tcW w:w="3343" w:type="dxa"/>
            <w:tcBorders>
              <w:top w:val="single" w:sz="4" w:space="0" w:color="auto"/>
              <w:left w:val="single" w:sz="4" w:space="0" w:color="auto"/>
              <w:bottom w:val="single" w:sz="4" w:space="0" w:color="auto"/>
            </w:tcBorders>
          </w:tcPr>
          <w:p w:rsidR="005869A2" w:rsidRPr="00EF4216" w:rsidRDefault="005869A2" w:rsidP="005869A2">
            <w:pPr>
              <w:pStyle w:val="ConsPlusNormal"/>
              <w:ind w:firstLine="0"/>
              <w:jc w:val="center"/>
              <w:rPr>
                <w:rFonts w:ascii="Times New Roman" w:hAnsi="Times New Roman" w:cs="Times New Roman"/>
                <w:sz w:val="24"/>
                <w:szCs w:val="24"/>
              </w:rPr>
            </w:pPr>
            <w:r w:rsidRPr="00EF4216">
              <w:rPr>
                <w:rFonts w:ascii="Times New Roman" w:hAnsi="Times New Roman" w:cs="Times New Roman"/>
                <w:sz w:val="24"/>
                <w:szCs w:val="24"/>
              </w:rPr>
              <w:t>10</w:t>
            </w:r>
          </w:p>
        </w:tc>
      </w:tr>
    </w:tbl>
    <w:p w:rsidR="003054E9" w:rsidRPr="00E77C2D" w:rsidRDefault="003054E9" w:rsidP="003054E9">
      <w:pPr>
        <w:spacing w:line="240" w:lineRule="auto"/>
        <w:rPr>
          <w:sz w:val="24"/>
          <w:szCs w:val="24"/>
        </w:rPr>
      </w:pPr>
    </w:p>
    <w:p w:rsidR="003054E9" w:rsidRPr="00E77C2D" w:rsidRDefault="003054E9" w:rsidP="003054E9">
      <w:pPr>
        <w:spacing w:line="240" w:lineRule="auto"/>
        <w:rPr>
          <w:sz w:val="24"/>
          <w:szCs w:val="24"/>
        </w:rPr>
      </w:pPr>
      <w:bookmarkStart w:id="75" w:name="sub_1085"/>
      <w:r w:rsidRPr="00E77C2D">
        <w:rPr>
          <w:rStyle w:val="afffb"/>
          <w:color w:val="auto"/>
          <w:sz w:val="24"/>
          <w:szCs w:val="24"/>
        </w:rPr>
        <w:t>Примечания:</w:t>
      </w:r>
    </w:p>
    <w:bookmarkEnd w:id="75"/>
    <w:p w:rsidR="003054E9" w:rsidRPr="00E77C2D" w:rsidRDefault="003054E9" w:rsidP="003054E9">
      <w:pPr>
        <w:spacing w:line="240" w:lineRule="auto"/>
        <w:rPr>
          <w:sz w:val="24"/>
          <w:szCs w:val="24"/>
        </w:rPr>
      </w:pPr>
      <w:r w:rsidRPr="00E77C2D">
        <w:rPr>
          <w:sz w:val="24"/>
          <w:szCs w:val="24"/>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3054E9" w:rsidRPr="00E77C2D" w:rsidRDefault="003054E9" w:rsidP="003054E9">
      <w:pPr>
        <w:spacing w:line="240" w:lineRule="auto"/>
        <w:rPr>
          <w:sz w:val="24"/>
          <w:szCs w:val="24"/>
        </w:rPr>
      </w:pPr>
      <w:r w:rsidRPr="00E77C2D">
        <w:rPr>
          <w:sz w:val="24"/>
          <w:szCs w:val="24"/>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3054E9" w:rsidRPr="00E77C2D" w:rsidRDefault="009C2E30" w:rsidP="003054E9">
      <w:pPr>
        <w:spacing w:line="240" w:lineRule="auto"/>
        <w:rPr>
          <w:sz w:val="24"/>
          <w:szCs w:val="24"/>
        </w:rPr>
      </w:pPr>
      <w:r w:rsidRPr="00E77C2D">
        <w:rPr>
          <w:sz w:val="24"/>
          <w:szCs w:val="24"/>
        </w:rPr>
        <w:t>3</w:t>
      </w:r>
      <w:r w:rsidR="003054E9" w:rsidRPr="00E77C2D">
        <w:rPr>
          <w:sz w:val="24"/>
          <w:szCs w:val="24"/>
        </w:rPr>
        <w:t>) При расчете общей площади не учитывается площадь встроено-пристроенных гаражей-стоянок</w:t>
      </w:r>
      <w:bookmarkStart w:id="76" w:name="_GoBack"/>
      <w:bookmarkEnd w:id="76"/>
      <w:r w:rsidR="003054E9" w:rsidRPr="00E77C2D">
        <w:rPr>
          <w:sz w:val="24"/>
          <w:szCs w:val="24"/>
        </w:rPr>
        <w:t>;</w:t>
      </w:r>
    </w:p>
    <w:p w:rsidR="003054E9" w:rsidRPr="00E77C2D" w:rsidRDefault="009C2E30" w:rsidP="003054E9">
      <w:pPr>
        <w:spacing w:line="240" w:lineRule="auto"/>
        <w:rPr>
          <w:sz w:val="24"/>
          <w:szCs w:val="24"/>
        </w:rPr>
      </w:pPr>
      <w:r w:rsidRPr="00E77C2D">
        <w:rPr>
          <w:sz w:val="24"/>
          <w:szCs w:val="24"/>
        </w:rPr>
        <w:t>5</w:t>
      </w:r>
      <w:r w:rsidR="003054E9" w:rsidRPr="00E77C2D">
        <w:rPr>
          <w:sz w:val="24"/>
          <w:szCs w:val="24"/>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016485" w:rsidRPr="00E77C2D" w:rsidRDefault="009C2E30" w:rsidP="009C2E30">
      <w:pPr>
        <w:spacing w:line="240" w:lineRule="auto"/>
        <w:rPr>
          <w:sz w:val="24"/>
          <w:szCs w:val="24"/>
        </w:rPr>
      </w:pPr>
      <w:r w:rsidRPr="00E77C2D">
        <w:rPr>
          <w:sz w:val="24"/>
          <w:szCs w:val="24"/>
        </w:rPr>
        <w:t>8</w:t>
      </w:r>
      <w:r w:rsidR="003054E9" w:rsidRPr="00E77C2D">
        <w:rPr>
          <w:sz w:val="24"/>
          <w:szCs w:val="24"/>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3E63C9" w:rsidRPr="00E77C2D" w:rsidRDefault="003E63C9" w:rsidP="003E63C9">
      <w:pPr>
        <w:ind w:firstLine="698"/>
        <w:jc w:val="right"/>
        <w:rPr>
          <w:sz w:val="24"/>
          <w:szCs w:val="24"/>
        </w:rPr>
      </w:pPr>
      <w:bookmarkStart w:id="77" w:name="sub_11010"/>
      <w:r w:rsidRPr="00E77C2D">
        <w:rPr>
          <w:rStyle w:val="afffb"/>
          <w:color w:val="auto"/>
          <w:sz w:val="24"/>
          <w:szCs w:val="24"/>
        </w:rPr>
        <w:t>Таблица 72</w:t>
      </w:r>
    </w:p>
    <w:bookmarkEnd w:id="77"/>
    <w:p w:rsidR="003E63C9" w:rsidRPr="00E77C2D" w:rsidRDefault="003E63C9" w:rsidP="003E63C9">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473"/>
        <w:gridCol w:w="2268"/>
      </w:tblGrid>
      <w:tr w:rsidR="00E77C2D" w:rsidRPr="00E77C2D" w:rsidTr="009C2E30">
        <w:tc>
          <w:tcPr>
            <w:tcW w:w="5040" w:type="dxa"/>
            <w:vMerge w:val="restart"/>
            <w:tcBorders>
              <w:top w:val="single" w:sz="4" w:space="0" w:color="auto"/>
              <w:bottom w:val="single" w:sz="4" w:space="0" w:color="auto"/>
              <w:right w:val="single" w:sz="4" w:space="0" w:color="auto"/>
            </w:tcBorders>
            <w:vAlign w:val="center"/>
          </w:tcPr>
          <w:p w:rsidR="003E63C9" w:rsidRPr="00E77C2D" w:rsidRDefault="003E63C9" w:rsidP="009C2E30">
            <w:pPr>
              <w:pStyle w:val="affffd"/>
              <w:ind w:firstLine="0"/>
              <w:jc w:val="center"/>
            </w:pPr>
            <w:r w:rsidRPr="00E77C2D">
              <w:t>Здания, до которых определяется расстояние</w:t>
            </w:r>
          </w:p>
        </w:tc>
        <w:tc>
          <w:tcPr>
            <w:tcW w:w="4741" w:type="dxa"/>
            <w:gridSpan w:val="2"/>
            <w:tcBorders>
              <w:top w:val="single" w:sz="4" w:space="0" w:color="auto"/>
              <w:left w:val="single" w:sz="4" w:space="0" w:color="auto"/>
              <w:bottom w:val="single" w:sz="4" w:space="0" w:color="auto"/>
            </w:tcBorders>
            <w:vAlign w:val="center"/>
          </w:tcPr>
          <w:p w:rsidR="003E63C9" w:rsidRPr="00E77C2D" w:rsidRDefault="003E63C9" w:rsidP="009C2E30">
            <w:pPr>
              <w:pStyle w:val="affffd"/>
              <w:ind w:firstLine="0"/>
              <w:jc w:val="center"/>
            </w:pPr>
            <w:r w:rsidRPr="00E77C2D">
              <w:t>Расстояние, м</w:t>
            </w:r>
          </w:p>
        </w:tc>
      </w:tr>
      <w:tr w:rsidR="00E77C2D" w:rsidRPr="00E77C2D" w:rsidTr="009C2E30">
        <w:tc>
          <w:tcPr>
            <w:tcW w:w="5040" w:type="dxa"/>
            <w:vMerge/>
            <w:tcBorders>
              <w:top w:val="single" w:sz="4" w:space="0" w:color="auto"/>
              <w:bottom w:val="single" w:sz="4" w:space="0" w:color="auto"/>
              <w:right w:val="single" w:sz="4" w:space="0" w:color="auto"/>
            </w:tcBorders>
            <w:vAlign w:val="center"/>
          </w:tcPr>
          <w:p w:rsidR="003E63C9" w:rsidRPr="00E77C2D" w:rsidRDefault="003E63C9" w:rsidP="009C2E30">
            <w:pPr>
              <w:pStyle w:val="affffd"/>
              <w:ind w:firstLine="0"/>
              <w:jc w:val="center"/>
            </w:pPr>
          </w:p>
        </w:tc>
        <w:tc>
          <w:tcPr>
            <w:tcW w:w="4741" w:type="dxa"/>
            <w:gridSpan w:val="2"/>
            <w:tcBorders>
              <w:top w:val="single" w:sz="4" w:space="0" w:color="auto"/>
              <w:left w:val="single" w:sz="4" w:space="0" w:color="auto"/>
              <w:bottom w:val="single" w:sz="4" w:space="0" w:color="auto"/>
            </w:tcBorders>
            <w:vAlign w:val="center"/>
          </w:tcPr>
          <w:p w:rsidR="003E63C9" w:rsidRPr="00E77C2D" w:rsidRDefault="003E63C9" w:rsidP="009C2E30">
            <w:pPr>
              <w:pStyle w:val="affffd"/>
              <w:ind w:firstLine="0"/>
              <w:jc w:val="center"/>
            </w:pPr>
            <w:r w:rsidRPr="00E77C2D">
              <w:t>от станций технического обслуживания при числе постов</w:t>
            </w:r>
          </w:p>
        </w:tc>
      </w:tr>
      <w:tr w:rsidR="00E77C2D" w:rsidRPr="00E77C2D" w:rsidTr="009C2E30">
        <w:tc>
          <w:tcPr>
            <w:tcW w:w="5040" w:type="dxa"/>
            <w:vMerge/>
            <w:tcBorders>
              <w:top w:val="single" w:sz="4" w:space="0" w:color="auto"/>
              <w:bottom w:val="single" w:sz="4" w:space="0" w:color="auto"/>
              <w:right w:val="single" w:sz="4" w:space="0" w:color="auto"/>
            </w:tcBorders>
            <w:vAlign w:val="center"/>
          </w:tcPr>
          <w:p w:rsidR="003E63C9" w:rsidRPr="00E77C2D" w:rsidRDefault="003E63C9" w:rsidP="009C2E30">
            <w:pPr>
              <w:pStyle w:val="affffd"/>
              <w:ind w:firstLine="0"/>
              <w:jc w:val="center"/>
            </w:pPr>
          </w:p>
        </w:tc>
        <w:tc>
          <w:tcPr>
            <w:tcW w:w="2473" w:type="dxa"/>
            <w:tcBorders>
              <w:top w:val="single" w:sz="4" w:space="0" w:color="auto"/>
              <w:left w:val="single" w:sz="4" w:space="0" w:color="auto"/>
              <w:bottom w:val="single" w:sz="4" w:space="0" w:color="auto"/>
              <w:right w:val="single" w:sz="4" w:space="0" w:color="auto"/>
            </w:tcBorders>
            <w:vAlign w:val="center"/>
          </w:tcPr>
          <w:p w:rsidR="003E63C9" w:rsidRPr="00E77C2D" w:rsidRDefault="003E63C9" w:rsidP="009C2E30">
            <w:pPr>
              <w:pStyle w:val="affffd"/>
              <w:ind w:firstLine="0"/>
              <w:jc w:val="center"/>
            </w:pPr>
            <w:r w:rsidRPr="00E77C2D">
              <w:t>10 и менее</w:t>
            </w:r>
          </w:p>
        </w:tc>
        <w:tc>
          <w:tcPr>
            <w:tcW w:w="2268" w:type="dxa"/>
            <w:tcBorders>
              <w:top w:val="single" w:sz="4" w:space="0" w:color="auto"/>
              <w:left w:val="single" w:sz="4" w:space="0" w:color="auto"/>
              <w:bottom w:val="single" w:sz="4" w:space="0" w:color="auto"/>
            </w:tcBorders>
            <w:vAlign w:val="center"/>
          </w:tcPr>
          <w:p w:rsidR="003E63C9" w:rsidRPr="00E77C2D" w:rsidRDefault="003E63C9" w:rsidP="009C2E30">
            <w:pPr>
              <w:pStyle w:val="affffd"/>
              <w:ind w:firstLine="0"/>
              <w:jc w:val="center"/>
            </w:pPr>
            <w:r w:rsidRPr="00E77C2D">
              <w:t>11 - 30</w:t>
            </w:r>
          </w:p>
        </w:tc>
      </w:tr>
      <w:tr w:rsidR="00E77C2D" w:rsidRPr="00E77C2D" w:rsidTr="003E63C9">
        <w:tc>
          <w:tcPr>
            <w:tcW w:w="5040" w:type="dxa"/>
            <w:tcBorders>
              <w:top w:val="single" w:sz="4" w:space="0" w:color="auto"/>
              <w:bottom w:val="nil"/>
              <w:right w:val="single" w:sz="4" w:space="0" w:color="auto"/>
            </w:tcBorders>
          </w:tcPr>
          <w:p w:rsidR="003E63C9" w:rsidRPr="00E77C2D" w:rsidRDefault="003E63C9" w:rsidP="003E63C9">
            <w:pPr>
              <w:pStyle w:val="affffff1"/>
              <w:ind w:firstLine="0"/>
            </w:pPr>
            <w:r w:rsidRPr="00E77C2D">
              <w:t>Жилые дома,</w:t>
            </w:r>
          </w:p>
        </w:tc>
        <w:tc>
          <w:tcPr>
            <w:tcW w:w="2473" w:type="dxa"/>
            <w:tcBorders>
              <w:top w:val="single" w:sz="4" w:space="0" w:color="auto"/>
              <w:left w:val="single" w:sz="4" w:space="0" w:color="auto"/>
              <w:bottom w:val="nil"/>
              <w:right w:val="single" w:sz="4" w:space="0" w:color="auto"/>
            </w:tcBorders>
          </w:tcPr>
          <w:p w:rsidR="003E63C9" w:rsidRPr="00E77C2D" w:rsidRDefault="003E63C9" w:rsidP="003E63C9">
            <w:pPr>
              <w:pStyle w:val="affffd"/>
              <w:ind w:firstLine="0"/>
              <w:jc w:val="center"/>
            </w:pPr>
            <w:r w:rsidRPr="00E77C2D">
              <w:t>15</w:t>
            </w:r>
          </w:p>
        </w:tc>
        <w:tc>
          <w:tcPr>
            <w:tcW w:w="2268" w:type="dxa"/>
            <w:tcBorders>
              <w:top w:val="single" w:sz="4" w:space="0" w:color="auto"/>
              <w:left w:val="single" w:sz="4" w:space="0" w:color="auto"/>
              <w:bottom w:val="nil"/>
            </w:tcBorders>
          </w:tcPr>
          <w:p w:rsidR="003E63C9" w:rsidRPr="00E77C2D" w:rsidRDefault="003E63C9" w:rsidP="003E63C9">
            <w:pPr>
              <w:pStyle w:val="affffd"/>
              <w:ind w:firstLine="0"/>
              <w:jc w:val="center"/>
            </w:pPr>
            <w:r w:rsidRPr="00E77C2D">
              <w:t>25</w:t>
            </w:r>
          </w:p>
        </w:tc>
      </w:tr>
      <w:tr w:rsidR="00E77C2D" w:rsidRPr="00E77C2D" w:rsidTr="003E63C9">
        <w:tc>
          <w:tcPr>
            <w:tcW w:w="5040" w:type="dxa"/>
            <w:tcBorders>
              <w:top w:val="nil"/>
              <w:bottom w:val="nil"/>
              <w:right w:val="single" w:sz="4" w:space="0" w:color="auto"/>
            </w:tcBorders>
          </w:tcPr>
          <w:p w:rsidR="003E63C9" w:rsidRPr="00E77C2D" w:rsidRDefault="003E63C9" w:rsidP="003E63C9">
            <w:pPr>
              <w:pStyle w:val="affffff1"/>
              <w:ind w:firstLine="0"/>
            </w:pPr>
            <w:r w:rsidRPr="00E77C2D">
              <w:t>в том числе торцы жилых домов без окон</w:t>
            </w:r>
          </w:p>
        </w:tc>
        <w:tc>
          <w:tcPr>
            <w:tcW w:w="2473" w:type="dxa"/>
            <w:tcBorders>
              <w:top w:val="nil"/>
              <w:left w:val="single" w:sz="4" w:space="0" w:color="auto"/>
              <w:bottom w:val="nil"/>
              <w:right w:val="single" w:sz="4" w:space="0" w:color="auto"/>
            </w:tcBorders>
          </w:tcPr>
          <w:p w:rsidR="003E63C9" w:rsidRPr="00E77C2D" w:rsidRDefault="003E63C9" w:rsidP="003E63C9">
            <w:pPr>
              <w:pStyle w:val="affffd"/>
              <w:ind w:firstLine="0"/>
              <w:jc w:val="center"/>
            </w:pPr>
            <w:r w:rsidRPr="00E77C2D">
              <w:t>15</w:t>
            </w:r>
          </w:p>
        </w:tc>
        <w:tc>
          <w:tcPr>
            <w:tcW w:w="2268" w:type="dxa"/>
            <w:tcBorders>
              <w:top w:val="nil"/>
              <w:left w:val="single" w:sz="4" w:space="0" w:color="auto"/>
              <w:bottom w:val="nil"/>
            </w:tcBorders>
          </w:tcPr>
          <w:p w:rsidR="003E63C9" w:rsidRPr="00E77C2D" w:rsidRDefault="003E63C9" w:rsidP="003E63C9">
            <w:pPr>
              <w:pStyle w:val="affffd"/>
              <w:ind w:firstLine="0"/>
              <w:jc w:val="center"/>
            </w:pPr>
            <w:r w:rsidRPr="00E77C2D">
              <w:t>25</w:t>
            </w:r>
          </w:p>
        </w:tc>
      </w:tr>
      <w:tr w:rsidR="00E77C2D" w:rsidRPr="00E77C2D" w:rsidTr="003E63C9">
        <w:tc>
          <w:tcPr>
            <w:tcW w:w="5040" w:type="dxa"/>
            <w:tcBorders>
              <w:top w:val="nil"/>
              <w:bottom w:val="nil"/>
              <w:right w:val="single" w:sz="4" w:space="0" w:color="auto"/>
            </w:tcBorders>
          </w:tcPr>
          <w:p w:rsidR="003E63C9" w:rsidRPr="00E77C2D" w:rsidRDefault="003E63C9" w:rsidP="003E63C9">
            <w:pPr>
              <w:pStyle w:val="affffff1"/>
              <w:ind w:firstLine="0"/>
            </w:pPr>
            <w:r w:rsidRPr="00E77C2D">
              <w:t>Общественные здания</w:t>
            </w:r>
          </w:p>
        </w:tc>
        <w:tc>
          <w:tcPr>
            <w:tcW w:w="2473" w:type="dxa"/>
            <w:tcBorders>
              <w:top w:val="nil"/>
              <w:left w:val="single" w:sz="4" w:space="0" w:color="auto"/>
              <w:bottom w:val="nil"/>
              <w:right w:val="single" w:sz="4" w:space="0" w:color="auto"/>
            </w:tcBorders>
          </w:tcPr>
          <w:p w:rsidR="003E63C9" w:rsidRPr="00E77C2D" w:rsidRDefault="003E63C9" w:rsidP="003E63C9">
            <w:pPr>
              <w:pStyle w:val="affffd"/>
              <w:ind w:firstLine="0"/>
              <w:jc w:val="center"/>
            </w:pPr>
            <w:r w:rsidRPr="00E77C2D">
              <w:t>15</w:t>
            </w:r>
          </w:p>
        </w:tc>
        <w:tc>
          <w:tcPr>
            <w:tcW w:w="2268" w:type="dxa"/>
            <w:tcBorders>
              <w:top w:val="nil"/>
              <w:left w:val="single" w:sz="4" w:space="0" w:color="auto"/>
              <w:bottom w:val="nil"/>
            </w:tcBorders>
          </w:tcPr>
          <w:p w:rsidR="003E63C9" w:rsidRPr="00E77C2D" w:rsidRDefault="003E63C9" w:rsidP="003E63C9">
            <w:pPr>
              <w:pStyle w:val="affffd"/>
              <w:ind w:firstLine="0"/>
              <w:jc w:val="center"/>
            </w:pPr>
            <w:r w:rsidRPr="00E77C2D">
              <w:t>20</w:t>
            </w:r>
          </w:p>
        </w:tc>
      </w:tr>
      <w:tr w:rsidR="00E77C2D" w:rsidRPr="00E77C2D" w:rsidTr="003E63C9">
        <w:tc>
          <w:tcPr>
            <w:tcW w:w="5040" w:type="dxa"/>
            <w:tcBorders>
              <w:top w:val="nil"/>
              <w:bottom w:val="nil"/>
              <w:right w:val="single" w:sz="4" w:space="0" w:color="auto"/>
            </w:tcBorders>
          </w:tcPr>
          <w:p w:rsidR="003E63C9" w:rsidRPr="00E77C2D" w:rsidRDefault="003E63C9" w:rsidP="003E63C9">
            <w:pPr>
              <w:pStyle w:val="affffff1"/>
              <w:ind w:firstLine="0"/>
            </w:pPr>
            <w:r w:rsidRPr="00E77C2D">
              <w:t>Общеобразовательные школы и дошкольные образовательные учреждения</w:t>
            </w:r>
          </w:p>
        </w:tc>
        <w:tc>
          <w:tcPr>
            <w:tcW w:w="2473" w:type="dxa"/>
            <w:tcBorders>
              <w:top w:val="nil"/>
              <w:left w:val="single" w:sz="4" w:space="0" w:color="auto"/>
              <w:bottom w:val="nil"/>
              <w:right w:val="single" w:sz="4" w:space="0" w:color="auto"/>
            </w:tcBorders>
          </w:tcPr>
          <w:p w:rsidR="003E63C9" w:rsidRPr="00E77C2D" w:rsidRDefault="003E63C9" w:rsidP="003E63C9">
            <w:pPr>
              <w:pStyle w:val="affffd"/>
              <w:ind w:firstLine="0"/>
              <w:jc w:val="center"/>
            </w:pPr>
            <w:r w:rsidRPr="00E77C2D">
              <w:t>50</w:t>
            </w:r>
          </w:p>
        </w:tc>
        <w:tc>
          <w:tcPr>
            <w:tcW w:w="2268" w:type="dxa"/>
            <w:tcBorders>
              <w:top w:val="nil"/>
              <w:left w:val="single" w:sz="4" w:space="0" w:color="auto"/>
              <w:bottom w:val="nil"/>
            </w:tcBorders>
          </w:tcPr>
          <w:p w:rsidR="003E63C9" w:rsidRPr="00E77C2D" w:rsidRDefault="003E63C9" w:rsidP="003E63C9">
            <w:pPr>
              <w:pStyle w:val="affffd"/>
              <w:ind w:firstLine="0"/>
              <w:jc w:val="center"/>
            </w:pPr>
            <w:r w:rsidRPr="00E77C2D">
              <w:t>&lt;</w:t>
            </w:r>
            <w:hyperlink w:anchor="sub_111115" w:history="1">
              <w:r w:rsidRPr="00E77C2D">
                <w:rPr>
                  <w:rStyle w:val="affc"/>
                  <w:color w:val="auto"/>
                </w:rPr>
                <w:t>*</w:t>
              </w:r>
            </w:hyperlink>
            <w:r w:rsidRPr="00E77C2D">
              <w:t>&gt;</w:t>
            </w:r>
          </w:p>
        </w:tc>
      </w:tr>
      <w:tr w:rsidR="00E77C2D" w:rsidRPr="00E77C2D" w:rsidTr="003E63C9">
        <w:tc>
          <w:tcPr>
            <w:tcW w:w="5040" w:type="dxa"/>
            <w:tcBorders>
              <w:top w:val="nil"/>
              <w:bottom w:val="single" w:sz="4" w:space="0" w:color="auto"/>
              <w:right w:val="single" w:sz="4" w:space="0" w:color="auto"/>
            </w:tcBorders>
          </w:tcPr>
          <w:p w:rsidR="003E63C9" w:rsidRPr="00E77C2D" w:rsidRDefault="003E63C9" w:rsidP="003E63C9">
            <w:pPr>
              <w:pStyle w:val="affffff1"/>
              <w:ind w:firstLine="0"/>
            </w:pPr>
            <w:r w:rsidRPr="00E77C2D">
              <w:t>Лечебные учреждения со стационаром</w:t>
            </w:r>
          </w:p>
        </w:tc>
        <w:tc>
          <w:tcPr>
            <w:tcW w:w="2473" w:type="dxa"/>
            <w:tcBorders>
              <w:top w:val="nil"/>
              <w:left w:val="single" w:sz="4" w:space="0" w:color="auto"/>
              <w:bottom w:val="single" w:sz="4" w:space="0" w:color="auto"/>
              <w:right w:val="single" w:sz="4" w:space="0" w:color="auto"/>
            </w:tcBorders>
          </w:tcPr>
          <w:p w:rsidR="003E63C9" w:rsidRPr="00E77C2D" w:rsidRDefault="003E63C9" w:rsidP="003E63C9">
            <w:pPr>
              <w:pStyle w:val="affffd"/>
              <w:ind w:firstLine="0"/>
              <w:jc w:val="center"/>
            </w:pPr>
            <w:r w:rsidRPr="00E77C2D">
              <w:t>50</w:t>
            </w:r>
          </w:p>
        </w:tc>
        <w:tc>
          <w:tcPr>
            <w:tcW w:w="2268" w:type="dxa"/>
            <w:tcBorders>
              <w:top w:val="nil"/>
              <w:left w:val="single" w:sz="4" w:space="0" w:color="auto"/>
              <w:bottom w:val="single" w:sz="4" w:space="0" w:color="auto"/>
            </w:tcBorders>
          </w:tcPr>
          <w:p w:rsidR="003E63C9" w:rsidRPr="00E77C2D" w:rsidRDefault="003E63C9" w:rsidP="003E63C9">
            <w:pPr>
              <w:pStyle w:val="affffd"/>
              <w:ind w:firstLine="0"/>
              <w:jc w:val="center"/>
            </w:pPr>
            <w:r w:rsidRPr="00E77C2D">
              <w:t>&lt;</w:t>
            </w:r>
            <w:hyperlink w:anchor="sub_111115" w:history="1">
              <w:r w:rsidRPr="00E77C2D">
                <w:rPr>
                  <w:rStyle w:val="affc"/>
                  <w:color w:val="auto"/>
                </w:rPr>
                <w:t>*</w:t>
              </w:r>
            </w:hyperlink>
            <w:r w:rsidRPr="00E77C2D">
              <w:t>&gt;</w:t>
            </w:r>
          </w:p>
        </w:tc>
      </w:tr>
    </w:tbl>
    <w:p w:rsidR="003E63C9" w:rsidRPr="00E77C2D" w:rsidRDefault="003E63C9" w:rsidP="009C2E30">
      <w:pPr>
        <w:rPr>
          <w:sz w:val="24"/>
          <w:szCs w:val="24"/>
        </w:rPr>
      </w:pPr>
      <w:bookmarkStart w:id="78" w:name="sub_111115"/>
      <w:r w:rsidRPr="00E77C2D">
        <w:rPr>
          <w:sz w:val="24"/>
          <w:szCs w:val="24"/>
        </w:rPr>
        <w:lastRenderedPageBreak/>
        <w:t>&lt;*&gt; Определяется по согласованию с органами Государственного санитарно-эпидемиологического надзора</w:t>
      </w:r>
    </w:p>
    <w:p w:rsidR="00B14BAE" w:rsidRPr="00E77C2D" w:rsidRDefault="00B14BAE" w:rsidP="003E63C9">
      <w:pPr>
        <w:rPr>
          <w:sz w:val="24"/>
          <w:szCs w:val="24"/>
        </w:rPr>
      </w:pPr>
    </w:p>
    <w:p w:rsidR="00B14BAE" w:rsidRPr="00E77C2D" w:rsidRDefault="00B14BAE" w:rsidP="00B14BAE">
      <w:pPr>
        <w:spacing w:line="240" w:lineRule="auto"/>
        <w:ind w:firstLine="698"/>
        <w:jc w:val="right"/>
        <w:rPr>
          <w:sz w:val="24"/>
          <w:szCs w:val="24"/>
        </w:rPr>
      </w:pPr>
      <w:bookmarkStart w:id="79" w:name="sub_1140"/>
      <w:bookmarkEnd w:id="78"/>
      <w:r w:rsidRPr="00E77C2D">
        <w:rPr>
          <w:rStyle w:val="afffb"/>
          <w:color w:val="auto"/>
          <w:sz w:val="24"/>
          <w:szCs w:val="24"/>
        </w:rPr>
        <w:t>Таблица 76</w:t>
      </w:r>
    </w:p>
    <w:bookmarkEnd w:id="79"/>
    <w:p w:rsidR="00B14BAE" w:rsidRPr="00E77C2D" w:rsidRDefault="00B14BAE" w:rsidP="00B14BAE">
      <w:pPr>
        <w:spacing w:line="240" w:lineRule="auto"/>
        <w:rPr>
          <w:sz w:val="24"/>
          <w:szCs w:val="24"/>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21"/>
        <w:gridCol w:w="3260"/>
      </w:tblGrid>
      <w:tr w:rsidR="00E77C2D" w:rsidRPr="00E77C2D" w:rsidTr="00FF40D4">
        <w:tc>
          <w:tcPr>
            <w:tcW w:w="6521" w:type="dxa"/>
            <w:tcBorders>
              <w:top w:val="single" w:sz="4" w:space="0" w:color="auto"/>
              <w:bottom w:val="single" w:sz="4" w:space="0" w:color="auto"/>
              <w:right w:val="single" w:sz="4" w:space="0" w:color="auto"/>
            </w:tcBorders>
          </w:tcPr>
          <w:p w:rsidR="00B14BAE" w:rsidRPr="00E77C2D" w:rsidRDefault="00B14BAE" w:rsidP="00B14BAE">
            <w:pPr>
              <w:pStyle w:val="affffd"/>
              <w:ind w:firstLine="0"/>
              <w:jc w:val="center"/>
            </w:pPr>
            <w:r w:rsidRPr="00E77C2D">
              <w:t>Полоса</w:t>
            </w:r>
          </w:p>
        </w:tc>
        <w:tc>
          <w:tcPr>
            <w:tcW w:w="3260" w:type="dxa"/>
            <w:tcBorders>
              <w:top w:val="single" w:sz="4" w:space="0" w:color="auto"/>
              <w:left w:val="single" w:sz="4" w:space="0" w:color="auto"/>
              <w:bottom w:val="single" w:sz="4" w:space="0" w:color="auto"/>
            </w:tcBorders>
          </w:tcPr>
          <w:p w:rsidR="00B14BAE" w:rsidRPr="00E77C2D" w:rsidRDefault="00B14BAE" w:rsidP="00B14BAE">
            <w:pPr>
              <w:pStyle w:val="affffd"/>
              <w:ind w:firstLine="0"/>
              <w:jc w:val="center"/>
            </w:pPr>
            <w:r w:rsidRPr="00E77C2D">
              <w:t>Ширина полосы, м, не менее</w:t>
            </w:r>
          </w:p>
        </w:tc>
      </w:tr>
      <w:tr w:rsidR="00E77C2D" w:rsidRPr="00E77C2D" w:rsidTr="00FF40D4">
        <w:tc>
          <w:tcPr>
            <w:tcW w:w="6521" w:type="dxa"/>
            <w:tcBorders>
              <w:top w:val="single" w:sz="4" w:space="0" w:color="auto"/>
              <w:bottom w:val="nil"/>
              <w:right w:val="single" w:sz="4" w:space="0" w:color="auto"/>
            </w:tcBorders>
          </w:tcPr>
          <w:p w:rsidR="00B14BAE" w:rsidRPr="00E77C2D" w:rsidRDefault="00B14BAE" w:rsidP="00B14BAE">
            <w:pPr>
              <w:pStyle w:val="affffff1"/>
              <w:ind w:firstLine="0"/>
            </w:pPr>
            <w:r w:rsidRPr="00E77C2D">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rsidR="00B14BAE" w:rsidRPr="00E77C2D" w:rsidRDefault="00B14BAE" w:rsidP="00B14BAE">
            <w:pPr>
              <w:pStyle w:val="affffd"/>
              <w:ind w:firstLine="0"/>
            </w:pP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однорядная посадка</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2</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двухрядная посадка</w:t>
            </w:r>
          </w:p>
          <w:p w:rsidR="00B14BAE" w:rsidRPr="00E77C2D" w:rsidRDefault="00B14BAE" w:rsidP="00B14BAE">
            <w:pPr>
              <w:pStyle w:val="affffff1"/>
              <w:ind w:firstLine="0"/>
            </w:pPr>
            <w:r w:rsidRPr="00E77C2D">
              <w:t>Газон с однорядной посадкой кустарников высотой, м:</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5</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свыше 1,8</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1,2</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свыше 1,2 до 1,8</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1</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до 1,2</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0,8</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Газон с групповой или куртинной посадкой деревьев</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4,5</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Газон с групповой или куртинной посадкой кустарников</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3</w:t>
            </w:r>
          </w:p>
        </w:tc>
      </w:tr>
      <w:tr w:rsidR="00B14BAE" w:rsidRPr="00E77C2D" w:rsidTr="00FF40D4">
        <w:tc>
          <w:tcPr>
            <w:tcW w:w="6521" w:type="dxa"/>
            <w:tcBorders>
              <w:top w:val="nil"/>
              <w:bottom w:val="single" w:sz="4" w:space="0" w:color="auto"/>
              <w:right w:val="single" w:sz="4" w:space="0" w:color="auto"/>
            </w:tcBorders>
          </w:tcPr>
          <w:p w:rsidR="00B14BAE" w:rsidRPr="00E77C2D" w:rsidRDefault="00B14BAE" w:rsidP="00B14BAE">
            <w:pPr>
              <w:pStyle w:val="affffff1"/>
              <w:ind w:firstLine="0"/>
            </w:pPr>
            <w:r w:rsidRPr="00E77C2D">
              <w:t>Газон</w:t>
            </w:r>
          </w:p>
        </w:tc>
        <w:tc>
          <w:tcPr>
            <w:tcW w:w="3260" w:type="dxa"/>
            <w:tcBorders>
              <w:top w:val="nil"/>
              <w:left w:val="single" w:sz="4" w:space="0" w:color="auto"/>
              <w:bottom w:val="single" w:sz="4" w:space="0" w:color="auto"/>
            </w:tcBorders>
          </w:tcPr>
          <w:p w:rsidR="00B14BAE" w:rsidRPr="00E77C2D" w:rsidRDefault="00B14BAE" w:rsidP="00B14BAE">
            <w:pPr>
              <w:pStyle w:val="affffd"/>
              <w:ind w:firstLine="0"/>
              <w:jc w:val="center"/>
            </w:pPr>
            <w:r w:rsidRPr="00E77C2D">
              <w:t>1</w:t>
            </w:r>
          </w:p>
        </w:tc>
      </w:tr>
    </w:tbl>
    <w:p w:rsidR="00B14BAE" w:rsidRPr="00E77C2D" w:rsidRDefault="00B14BAE" w:rsidP="00BB7CB1">
      <w:pPr>
        <w:spacing w:line="240" w:lineRule="auto"/>
        <w:ind w:firstLine="0"/>
        <w:rPr>
          <w:sz w:val="24"/>
          <w:szCs w:val="24"/>
        </w:rPr>
      </w:pPr>
    </w:p>
    <w:p w:rsidR="00B14BAE" w:rsidRPr="00E77C2D" w:rsidRDefault="00B14BAE" w:rsidP="00B14BAE">
      <w:pPr>
        <w:spacing w:line="240" w:lineRule="auto"/>
        <w:ind w:firstLine="698"/>
        <w:jc w:val="right"/>
        <w:rPr>
          <w:sz w:val="24"/>
          <w:szCs w:val="24"/>
        </w:rPr>
      </w:pPr>
      <w:bookmarkStart w:id="80" w:name="sub_1160"/>
      <w:r w:rsidRPr="00E77C2D">
        <w:rPr>
          <w:rStyle w:val="afffb"/>
          <w:color w:val="auto"/>
          <w:sz w:val="24"/>
          <w:szCs w:val="24"/>
        </w:rPr>
        <w:t>Таблица 7</w:t>
      </w:r>
      <w:r w:rsidR="00BB7CB1" w:rsidRPr="00E77C2D">
        <w:rPr>
          <w:rStyle w:val="afffb"/>
          <w:color w:val="auto"/>
          <w:sz w:val="24"/>
          <w:szCs w:val="24"/>
        </w:rPr>
        <w:t>7</w:t>
      </w:r>
    </w:p>
    <w:bookmarkEnd w:id="80"/>
    <w:p w:rsidR="00B14BAE" w:rsidRPr="00E77C2D" w:rsidRDefault="00B14BAE" w:rsidP="00B14BAE">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21"/>
        <w:gridCol w:w="3260"/>
      </w:tblGrid>
      <w:tr w:rsidR="00E77C2D" w:rsidRPr="00E77C2D" w:rsidTr="00FF40D4">
        <w:tc>
          <w:tcPr>
            <w:tcW w:w="6521" w:type="dxa"/>
            <w:tcBorders>
              <w:top w:val="single" w:sz="4" w:space="0" w:color="auto"/>
              <w:bottom w:val="single" w:sz="4" w:space="0" w:color="auto"/>
              <w:right w:val="single" w:sz="4" w:space="0" w:color="auto"/>
            </w:tcBorders>
          </w:tcPr>
          <w:p w:rsidR="00B14BAE" w:rsidRPr="00E77C2D" w:rsidRDefault="00B14BAE" w:rsidP="00B14BAE">
            <w:pPr>
              <w:pStyle w:val="affffd"/>
              <w:ind w:firstLine="0"/>
              <w:jc w:val="center"/>
            </w:pPr>
            <w:r w:rsidRPr="00E77C2D">
              <w:t>Здания и сооружения</w:t>
            </w:r>
          </w:p>
        </w:tc>
        <w:tc>
          <w:tcPr>
            <w:tcW w:w="3260" w:type="dxa"/>
            <w:tcBorders>
              <w:top w:val="single" w:sz="4" w:space="0" w:color="auto"/>
              <w:left w:val="single" w:sz="4" w:space="0" w:color="auto"/>
              <w:bottom w:val="single" w:sz="4" w:space="0" w:color="auto"/>
            </w:tcBorders>
          </w:tcPr>
          <w:p w:rsidR="00B14BAE" w:rsidRPr="00E77C2D" w:rsidRDefault="00B14BAE" w:rsidP="00B14BAE">
            <w:pPr>
              <w:pStyle w:val="affffd"/>
              <w:ind w:firstLine="0"/>
              <w:jc w:val="center"/>
            </w:pPr>
            <w:r w:rsidRPr="00E77C2D">
              <w:t>Расстояние, м</w:t>
            </w:r>
          </w:p>
        </w:tc>
      </w:tr>
      <w:tr w:rsidR="00E77C2D" w:rsidRPr="00E77C2D" w:rsidTr="00FF40D4">
        <w:tc>
          <w:tcPr>
            <w:tcW w:w="6521" w:type="dxa"/>
            <w:tcBorders>
              <w:top w:val="single" w:sz="4" w:space="0" w:color="auto"/>
              <w:bottom w:val="nil"/>
              <w:right w:val="single" w:sz="4" w:space="0" w:color="auto"/>
            </w:tcBorders>
          </w:tcPr>
          <w:p w:rsidR="00B14BAE" w:rsidRPr="00E77C2D" w:rsidRDefault="00B14BAE" w:rsidP="00B14BAE">
            <w:pPr>
              <w:pStyle w:val="affffff1"/>
              <w:ind w:firstLine="0"/>
            </w:pPr>
            <w:r w:rsidRPr="00E77C2D">
              <w:t>Наружные грани стен зданий:</w:t>
            </w:r>
          </w:p>
        </w:tc>
        <w:tc>
          <w:tcPr>
            <w:tcW w:w="3260" w:type="dxa"/>
            <w:tcBorders>
              <w:top w:val="single" w:sz="4" w:space="0" w:color="auto"/>
              <w:left w:val="single" w:sz="4" w:space="0" w:color="auto"/>
              <w:bottom w:val="nil"/>
            </w:tcBorders>
          </w:tcPr>
          <w:p w:rsidR="00B14BAE" w:rsidRPr="00E77C2D" w:rsidRDefault="00B14BAE" w:rsidP="00B14BAE">
            <w:pPr>
              <w:pStyle w:val="affffd"/>
              <w:ind w:firstLine="0"/>
            </w:pP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при отсутствии въезда в здание и при длине здания до 20 м</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1,5</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то же, более 20 м</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3</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при наличии въезда в здание для электрокаров, автокаров, автопогрузчиков и двухосных автомобилей</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8</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при наличии въезда в здание трехосных автомобилей</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12</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Ограждения площадок предприятия</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1,5</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Ограждения опор эстакад, осветительных столбов, мачт и других сооружений</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0,5</w:t>
            </w:r>
          </w:p>
        </w:tc>
      </w:tr>
      <w:tr w:rsidR="00E77C2D" w:rsidRPr="00E77C2D" w:rsidTr="00FF40D4">
        <w:tc>
          <w:tcPr>
            <w:tcW w:w="6521" w:type="dxa"/>
            <w:tcBorders>
              <w:top w:val="nil"/>
              <w:bottom w:val="nil"/>
              <w:right w:val="single" w:sz="4" w:space="0" w:color="auto"/>
            </w:tcBorders>
          </w:tcPr>
          <w:p w:rsidR="00B14BAE" w:rsidRPr="00E77C2D" w:rsidRDefault="00B14BAE" w:rsidP="00B14BAE">
            <w:pPr>
              <w:pStyle w:val="affffff1"/>
              <w:ind w:firstLine="0"/>
            </w:pPr>
            <w:r w:rsidRPr="00E77C2D">
              <w:t>Ограждения охраняемой части предприятия</w:t>
            </w:r>
          </w:p>
        </w:tc>
        <w:tc>
          <w:tcPr>
            <w:tcW w:w="3260" w:type="dxa"/>
            <w:tcBorders>
              <w:top w:val="nil"/>
              <w:left w:val="single" w:sz="4" w:space="0" w:color="auto"/>
              <w:bottom w:val="nil"/>
            </w:tcBorders>
          </w:tcPr>
          <w:p w:rsidR="00B14BAE" w:rsidRPr="00E77C2D" w:rsidRDefault="00B14BAE" w:rsidP="00B14BAE">
            <w:pPr>
              <w:pStyle w:val="affffd"/>
              <w:ind w:firstLine="0"/>
              <w:jc w:val="center"/>
            </w:pPr>
            <w:r w:rsidRPr="00E77C2D">
              <w:t>5</w:t>
            </w:r>
          </w:p>
        </w:tc>
      </w:tr>
      <w:tr w:rsidR="00B14BAE" w:rsidRPr="00E77C2D" w:rsidTr="00FF40D4">
        <w:tc>
          <w:tcPr>
            <w:tcW w:w="6521" w:type="dxa"/>
            <w:tcBorders>
              <w:top w:val="nil"/>
              <w:bottom w:val="single" w:sz="4" w:space="0" w:color="auto"/>
              <w:right w:val="single" w:sz="4" w:space="0" w:color="auto"/>
            </w:tcBorders>
          </w:tcPr>
          <w:p w:rsidR="00B14BAE" w:rsidRPr="00E77C2D" w:rsidRDefault="00B14BAE" w:rsidP="00B14BAE">
            <w:pPr>
              <w:pStyle w:val="affffff1"/>
              <w:ind w:firstLine="0"/>
            </w:pPr>
            <w:r w:rsidRPr="00E77C2D">
              <w:t>Оси параллельно расположенных путей колеи 1520 мм</w:t>
            </w:r>
          </w:p>
        </w:tc>
        <w:tc>
          <w:tcPr>
            <w:tcW w:w="3260" w:type="dxa"/>
            <w:tcBorders>
              <w:top w:val="nil"/>
              <w:left w:val="single" w:sz="4" w:space="0" w:color="auto"/>
              <w:bottom w:val="single" w:sz="4" w:space="0" w:color="auto"/>
            </w:tcBorders>
          </w:tcPr>
          <w:p w:rsidR="00B14BAE" w:rsidRPr="00E77C2D" w:rsidRDefault="00B14BAE" w:rsidP="00B14BAE">
            <w:pPr>
              <w:pStyle w:val="affffd"/>
              <w:ind w:firstLine="0"/>
              <w:jc w:val="center"/>
            </w:pPr>
            <w:r w:rsidRPr="00E77C2D">
              <w:t>3,75</w:t>
            </w:r>
          </w:p>
        </w:tc>
      </w:tr>
    </w:tbl>
    <w:p w:rsidR="00B14BAE" w:rsidRPr="00E77C2D" w:rsidRDefault="00B14BAE" w:rsidP="00B14BAE">
      <w:pPr>
        <w:pStyle w:val="affffa"/>
        <w:ind w:left="0" w:firstLine="0"/>
        <w:rPr>
          <w:color w:val="auto"/>
          <w:shd w:val="clear" w:color="auto" w:fill="F0F0F0"/>
        </w:rPr>
      </w:pPr>
    </w:p>
    <w:p w:rsidR="005869A2" w:rsidRDefault="005869A2" w:rsidP="00DC7DC5">
      <w:pPr>
        <w:ind w:firstLine="698"/>
        <w:jc w:val="right"/>
        <w:rPr>
          <w:rStyle w:val="afffb"/>
          <w:color w:val="auto"/>
          <w:sz w:val="24"/>
          <w:szCs w:val="24"/>
        </w:rPr>
      </w:pPr>
      <w:bookmarkStart w:id="81" w:name="sub_1250"/>
    </w:p>
    <w:p w:rsidR="00DC7DC5" w:rsidRPr="00E77C2D" w:rsidRDefault="00DC7DC5" w:rsidP="00DC7DC5">
      <w:pPr>
        <w:ind w:firstLine="698"/>
        <w:jc w:val="right"/>
        <w:rPr>
          <w:sz w:val="24"/>
          <w:szCs w:val="24"/>
        </w:rPr>
      </w:pPr>
      <w:r w:rsidRPr="00E77C2D">
        <w:rPr>
          <w:rStyle w:val="afffb"/>
          <w:color w:val="auto"/>
          <w:sz w:val="24"/>
          <w:szCs w:val="24"/>
        </w:rPr>
        <w:t>Таблица 81</w:t>
      </w:r>
    </w:p>
    <w:bookmarkEnd w:id="81"/>
    <w:p w:rsidR="00DC7DC5" w:rsidRPr="00E77C2D" w:rsidRDefault="00DC7DC5" w:rsidP="00DC7DC5"/>
    <w:tbl>
      <w:tblPr>
        <w:tblW w:w="987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1187"/>
        <w:gridCol w:w="1188"/>
        <w:gridCol w:w="1056"/>
        <w:gridCol w:w="963"/>
        <w:gridCol w:w="1276"/>
        <w:gridCol w:w="1323"/>
        <w:gridCol w:w="1326"/>
      </w:tblGrid>
      <w:tr w:rsidR="00E77C2D" w:rsidRPr="00E77C2D" w:rsidTr="00FF40D4">
        <w:tc>
          <w:tcPr>
            <w:tcW w:w="1560" w:type="dxa"/>
            <w:vMerge w:val="restart"/>
            <w:tcBorders>
              <w:top w:val="single" w:sz="4" w:space="0" w:color="auto"/>
              <w:bottom w:val="single" w:sz="4" w:space="0" w:color="auto"/>
              <w:right w:val="single" w:sz="4" w:space="0" w:color="auto"/>
            </w:tcBorders>
            <w:vAlign w:val="center"/>
          </w:tcPr>
          <w:p w:rsidR="00DC7DC5" w:rsidRPr="00E77C2D" w:rsidRDefault="00DC7DC5" w:rsidP="00FF40D4">
            <w:pPr>
              <w:pStyle w:val="affffd"/>
              <w:ind w:left="-108" w:right="-108" w:firstLine="0"/>
              <w:jc w:val="center"/>
            </w:pPr>
            <w:r w:rsidRPr="00E77C2D">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vAlign w:val="center"/>
          </w:tcPr>
          <w:p w:rsidR="00DC7DC5" w:rsidRPr="00E77C2D" w:rsidRDefault="00DC7DC5" w:rsidP="00FF40D4">
            <w:pPr>
              <w:pStyle w:val="affffd"/>
              <w:ind w:left="-108" w:right="-108" w:firstLine="0"/>
              <w:jc w:val="center"/>
            </w:pPr>
            <w:r w:rsidRPr="00E77C2D">
              <w:t>Приземные инверсии</w:t>
            </w:r>
          </w:p>
        </w:tc>
        <w:tc>
          <w:tcPr>
            <w:tcW w:w="2239" w:type="dxa"/>
            <w:gridSpan w:val="2"/>
            <w:tcBorders>
              <w:top w:val="single" w:sz="4" w:space="0" w:color="auto"/>
              <w:left w:val="single" w:sz="4" w:space="0" w:color="auto"/>
              <w:bottom w:val="single" w:sz="4" w:space="0" w:color="auto"/>
              <w:right w:val="single" w:sz="4" w:space="0" w:color="auto"/>
            </w:tcBorders>
            <w:vAlign w:val="center"/>
          </w:tcPr>
          <w:p w:rsidR="00DC7DC5" w:rsidRPr="00E77C2D" w:rsidRDefault="00DC7DC5" w:rsidP="00FF40D4">
            <w:pPr>
              <w:pStyle w:val="affffd"/>
              <w:ind w:left="-108" w:right="-108" w:firstLine="0"/>
              <w:jc w:val="center"/>
            </w:pPr>
            <w:r w:rsidRPr="00E77C2D">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vAlign w:val="center"/>
          </w:tcPr>
          <w:p w:rsidR="00FF40D4" w:rsidRPr="00E77C2D" w:rsidRDefault="00DC7DC5" w:rsidP="00FF40D4">
            <w:pPr>
              <w:pStyle w:val="affffd"/>
              <w:ind w:left="-108" w:right="-108" w:firstLine="0"/>
              <w:jc w:val="center"/>
            </w:pPr>
            <w:r w:rsidRPr="00E77C2D">
              <w:t>Высота</w:t>
            </w:r>
          </w:p>
          <w:p w:rsidR="00FF40D4" w:rsidRPr="00E77C2D" w:rsidRDefault="00DC7DC5" w:rsidP="00FF40D4">
            <w:pPr>
              <w:pStyle w:val="affffd"/>
              <w:ind w:left="-108" w:right="-108" w:firstLine="0"/>
              <w:jc w:val="center"/>
            </w:pPr>
            <w:r w:rsidRPr="00E77C2D">
              <w:t xml:space="preserve">слоя </w:t>
            </w:r>
            <w:proofErr w:type="spellStart"/>
            <w:r w:rsidRPr="00E77C2D">
              <w:t>перемеще</w:t>
            </w:r>
            <w:proofErr w:type="spellEnd"/>
            <w:r w:rsidR="00FF40D4" w:rsidRPr="00E77C2D">
              <w:t>-</w:t>
            </w:r>
          </w:p>
          <w:p w:rsidR="00DC7DC5" w:rsidRPr="00E77C2D" w:rsidRDefault="00DC7DC5" w:rsidP="00FF40D4">
            <w:pPr>
              <w:pStyle w:val="affffd"/>
              <w:ind w:left="-108" w:right="-108" w:firstLine="0"/>
              <w:jc w:val="center"/>
            </w:pPr>
            <w:proofErr w:type="spellStart"/>
            <w:r w:rsidRPr="00E77C2D">
              <w:t>ния</w:t>
            </w:r>
            <w:proofErr w:type="spellEnd"/>
            <w:r w:rsidRPr="00E77C2D">
              <w:t>, км</w:t>
            </w:r>
          </w:p>
        </w:tc>
        <w:tc>
          <w:tcPr>
            <w:tcW w:w="1326" w:type="dxa"/>
            <w:vMerge w:val="restart"/>
            <w:tcBorders>
              <w:top w:val="single" w:sz="4" w:space="0" w:color="auto"/>
              <w:left w:val="single" w:sz="4" w:space="0" w:color="auto"/>
              <w:bottom w:val="single" w:sz="4" w:space="0" w:color="auto"/>
            </w:tcBorders>
            <w:vAlign w:val="center"/>
          </w:tcPr>
          <w:p w:rsidR="00DC7DC5" w:rsidRPr="00E77C2D" w:rsidRDefault="00DC7DC5" w:rsidP="00FF40D4">
            <w:pPr>
              <w:pStyle w:val="affffd"/>
              <w:ind w:left="-108" w:right="-108" w:firstLine="0"/>
              <w:jc w:val="center"/>
            </w:pPr>
            <w:r w:rsidRPr="00E77C2D">
              <w:t>Продолжительность тумана, часов в год</w:t>
            </w:r>
          </w:p>
        </w:tc>
      </w:tr>
      <w:tr w:rsidR="00E77C2D" w:rsidRPr="00E77C2D" w:rsidTr="00FF40D4">
        <w:tc>
          <w:tcPr>
            <w:tcW w:w="1560" w:type="dxa"/>
            <w:vMerge/>
            <w:tcBorders>
              <w:top w:val="single" w:sz="4" w:space="0" w:color="auto"/>
              <w:bottom w:val="single" w:sz="4" w:space="0" w:color="auto"/>
              <w:right w:val="single" w:sz="4" w:space="0" w:color="auto"/>
            </w:tcBorders>
            <w:vAlign w:val="center"/>
          </w:tcPr>
          <w:p w:rsidR="00DC7DC5" w:rsidRPr="00E77C2D" w:rsidRDefault="00DC7DC5" w:rsidP="00FF40D4">
            <w:pPr>
              <w:pStyle w:val="affffd"/>
              <w:ind w:left="-108" w:right="-108" w:firstLine="0"/>
              <w:jc w:val="center"/>
            </w:pPr>
          </w:p>
        </w:tc>
        <w:tc>
          <w:tcPr>
            <w:tcW w:w="1187" w:type="dxa"/>
            <w:tcBorders>
              <w:top w:val="single" w:sz="4" w:space="0" w:color="auto"/>
              <w:left w:val="single" w:sz="4" w:space="0" w:color="auto"/>
              <w:bottom w:val="single" w:sz="4" w:space="0" w:color="auto"/>
              <w:right w:val="single" w:sz="4" w:space="0" w:color="auto"/>
            </w:tcBorders>
            <w:vAlign w:val="center"/>
          </w:tcPr>
          <w:p w:rsidR="00DC7DC5" w:rsidRPr="00E77C2D" w:rsidRDefault="00DC7DC5" w:rsidP="00FF40D4">
            <w:pPr>
              <w:pStyle w:val="affffd"/>
              <w:ind w:left="-108" w:right="-108" w:firstLine="0"/>
              <w:jc w:val="center"/>
            </w:pPr>
            <w:r w:rsidRPr="00E77C2D">
              <w:t>Повторяемость, %</w:t>
            </w:r>
          </w:p>
        </w:tc>
        <w:tc>
          <w:tcPr>
            <w:tcW w:w="1188" w:type="dxa"/>
            <w:tcBorders>
              <w:top w:val="single" w:sz="4" w:space="0" w:color="auto"/>
              <w:left w:val="single" w:sz="4" w:space="0" w:color="auto"/>
              <w:bottom w:val="single" w:sz="4" w:space="0" w:color="auto"/>
              <w:right w:val="single" w:sz="4" w:space="0" w:color="auto"/>
            </w:tcBorders>
            <w:vAlign w:val="center"/>
          </w:tcPr>
          <w:p w:rsidR="00DC7DC5" w:rsidRPr="00E77C2D" w:rsidRDefault="00DC7DC5" w:rsidP="00FF40D4">
            <w:pPr>
              <w:pStyle w:val="affffd"/>
              <w:ind w:left="-108" w:right="-108" w:firstLine="0"/>
              <w:jc w:val="center"/>
            </w:pPr>
            <w:r w:rsidRPr="00E77C2D">
              <w:t>мощность, км</w:t>
            </w:r>
          </w:p>
        </w:tc>
        <w:tc>
          <w:tcPr>
            <w:tcW w:w="1056" w:type="dxa"/>
            <w:tcBorders>
              <w:top w:val="single" w:sz="4" w:space="0" w:color="auto"/>
              <w:left w:val="single" w:sz="4" w:space="0" w:color="auto"/>
              <w:bottom w:val="single" w:sz="4" w:space="0" w:color="auto"/>
              <w:right w:val="single" w:sz="4" w:space="0" w:color="auto"/>
            </w:tcBorders>
            <w:vAlign w:val="center"/>
          </w:tcPr>
          <w:p w:rsidR="00DC7DC5" w:rsidRPr="00E77C2D" w:rsidRDefault="00DC7DC5" w:rsidP="00FF40D4">
            <w:pPr>
              <w:pStyle w:val="affffd"/>
              <w:ind w:left="-108" w:right="-108" w:firstLine="0"/>
              <w:jc w:val="center"/>
            </w:pPr>
            <w:r w:rsidRPr="00E77C2D">
              <w:t>интенсивность, С</w:t>
            </w:r>
          </w:p>
        </w:tc>
        <w:tc>
          <w:tcPr>
            <w:tcW w:w="963" w:type="dxa"/>
            <w:tcBorders>
              <w:top w:val="single" w:sz="4" w:space="0" w:color="auto"/>
              <w:left w:val="single" w:sz="4" w:space="0" w:color="auto"/>
              <w:bottom w:val="single" w:sz="4" w:space="0" w:color="auto"/>
              <w:right w:val="single" w:sz="4" w:space="0" w:color="auto"/>
            </w:tcBorders>
            <w:vAlign w:val="center"/>
          </w:tcPr>
          <w:p w:rsidR="00DC7DC5" w:rsidRPr="00E77C2D" w:rsidRDefault="00DC7DC5" w:rsidP="00FF40D4">
            <w:pPr>
              <w:pStyle w:val="affffd"/>
              <w:ind w:left="-108" w:right="-108" w:firstLine="0"/>
              <w:jc w:val="center"/>
            </w:pPr>
            <w:r w:rsidRPr="00E77C2D">
              <w:t>скорость ветра 0 - 1 м/сек.</w:t>
            </w:r>
          </w:p>
        </w:tc>
        <w:tc>
          <w:tcPr>
            <w:tcW w:w="1276" w:type="dxa"/>
            <w:tcBorders>
              <w:top w:val="single" w:sz="4" w:space="0" w:color="auto"/>
              <w:left w:val="single" w:sz="4" w:space="0" w:color="auto"/>
              <w:bottom w:val="single" w:sz="4" w:space="0" w:color="auto"/>
              <w:right w:val="single" w:sz="4" w:space="0" w:color="auto"/>
            </w:tcBorders>
            <w:vAlign w:val="center"/>
          </w:tcPr>
          <w:p w:rsidR="00DC7DC5" w:rsidRPr="00E77C2D" w:rsidRDefault="00DC7DC5" w:rsidP="00FF40D4">
            <w:pPr>
              <w:pStyle w:val="affffd"/>
              <w:ind w:left="-108" w:right="-108" w:firstLine="0"/>
              <w:jc w:val="center"/>
            </w:pPr>
            <w:r w:rsidRPr="00E77C2D">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vAlign w:val="center"/>
          </w:tcPr>
          <w:p w:rsidR="00DC7DC5" w:rsidRPr="00E77C2D" w:rsidRDefault="00DC7DC5" w:rsidP="00FF40D4">
            <w:pPr>
              <w:pStyle w:val="affffd"/>
              <w:ind w:left="-108" w:right="-108" w:firstLine="0"/>
              <w:jc w:val="center"/>
            </w:pPr>
          </w:p>
        </w:tc>
        <w:tc>
          <w:tcPr>
            <w:tcW w:w="1326" w:type="dxa"/>
            <w:vMerge/>
            <w:tcBorders>
              <w:top w:val="single" w:sz="4" w:space="0" w:color="auto"/>
              <w:left w:val="single" w:sz="4" w:space="0" w:color="auto"/>
              <w:bottom w:val="single" w:sz="4" w:space="0" w:color="auto"/>
            </w:tcBorders>
            <w:vAlign w:val="center"/>
          </w:tcPr>
          <w:p w:rsidR="00DC7DC5" w:rsidRPr="00E77C2D" w:rsidRDefault="00DC7DC5" w:rsidP="00FF40D4">
            <w:pPr>
              <w:pStyle w:val="affffd"/>
              <w:ind w:left="-108" w:right="-108" w:firstLine="0"/>
              <w:jc w:val="center"/>
            </w:pPr>
          </w:p>
        </w:tc>
      </w:tr>
      <w:tr w:rsidR="00E77C2D" w:rsidRPr="00E77C2D" w:rsidTr="00FF40D4">
        <w:tc>
          <w:tcPr>
            <w:tcW w:w="1560" w:type="dxa"/>
            <w:tcBorders>
              <w:top w:val="single" w:sz="4" w:space="0" w:color="auto"/>
              <w:bottom w:val="nil"/>
              <w:right w:val="single" w:sz="4" w:space="0" w:color="auto"/>
            </w:tcBorders>
            <w:vAlign w:val="center"/>
          </w:tcPr>
          <w:p w:rsidR="00DC7DC5" w:rsidRPr="00E77C2D" w:rsidRDefault="00DC7DC5" w:rsidP="00FF40D4">
            <w:pPr>
              <w:pStyle w:val="affffff1"/>
              <w:ind w:left="-108" w:right="-108" w:firstLine="0"/>
              <w:jc w:val="left"/>
            </w:pPr>
            <w:r w:rsidRPr="00E77C2D">
              <w:t>Низкий</w:t>
            </w:r>
          </w:p>
        </w:tc>
        <w:tc>
          <w:tcPr>
            <w:tcW w:w="1187" w:type="dxa"/>
            <w:tcBorders>
              <w:top w:val="single" w:sz="4" w:space="0" w:color="auto"/>
              <w:left w:val="single" w:sz="4" w:space="0" w:color="auto"/>
              <w:bottom w:val="nil"/>
              <w:right w:val="single" w:sz="4" w:space="0" w:color="auto"/>
            </w:tcBorders>
            <w:vAlign w:val="center"/>
          </w:tcPr>
          <w:p w:rsidR="00DC7DC5" w:rsidRPr="00E77C2D" w:rsidRDefault="00DC7DC5" w:rsidP="00FF40D4">
            <w:pPr>
              <w:pStyle w:val="affffd"/>
              <w:ind w:left="-108" w:right="-108" w:firstLine="0"/>
              <w:jc w:val="center"/>
            </w:pPr>
            <w:r w:rsidRPr="00E77C2D">
              <w:t>20 - 30</w:t>
            </w:r>
          </w:p>
        </w:tc>
        <w:tc>
          <w:tcPr>
            <w:tcW w:w="1188" w:type="dxa"/>
            <w:tcBorders>
              <w:top w:val="single" w:sz="4" w:space="0" w:color="auto"/>
              <w:left w:val="single" w:sz="4" w:space="0" w:color="auto"/>
              <w:bottom w:val="nil"/>
              <w:right w:val="single" w:sz="4" w:space="0" w:color="auto"/>
            </w:tcBorders>
            <w:vAlign w:val="center"/>
          </w:tcPr>
          <w:p w:rsidR="00DC7DC5" w:rsidRPr="00E77C2D" w:rsidRDefault="00DC7DC5" w:rsidP="00FF40D4">
            <w:pPr>
              <w:pStyle w:val="affffd"/>
              <w:ind w:left="-108" w:right="-108" w:firstLine="0"/>
              <w:jc w:val="center"/>
            </w:pPr>
            <w:r w:rsidRPr="00E77C2D">
              <w:t>0,3 - 0,4</w:t>
            </w:r>
          </w:p>
        </w:tc>
        <w:tc>
          <w:tcPr>
            <w:tcW w:w="1056" w:type="dxa"/>
            <w:tcBorders>
              <w:top w:val="single" w:sz="4" w:space="0" w:color="auto"/>
              <w:left w:val="single" w:sz="4" w:space="0" w:color="auto"/>
              <w:bottom w:val="nil"/>
              <w:right w:val="single" w:sz="4" w:space="0" w:color="auto"/>
            </w:tcBorders>
            <w:vAlign w:val="center"/>
          </w:tcPr>
          <w:p w:rsidR="00DC7DC5" w:rsidRPr="00E77C2D" w:rsidRDefault="00DC7DC5" w:rsidP="00FF40D4">
            <w:pPr>
              <w:pStyle w:val="affffd"/>
              <w:ind w:left="-108" w:right="-108" w:firstLine="0"/>
              <w:jc w:val="center"/>
            </w:pPr>
            <w:r w:rsidRPr="00E77C2D">
              <w:t>2 - 3</w:t>
            </w:r>
          </w:p>
        </w:tc>
        <w:tc>
          <w:tcPr>
            <w:tcW w:w="963" w:type="dxa"/>
            <w:tcBorders>
              <w:top w:val="single" w:sz="4" w:space="0" w:color="auto"/>
              <w:left w:val="single" w:sz="4" w:space="0" w:color="auto"/>
              <w:bottom w:val="nil"/>
              <w:right w:val="single" w:sz="4" w:space="0" w:color="auto"/>
            </w:tcBorders>
            <w:vAlign w:val="center"/>
          </w:tcPr>
          <w:p w:rsidR="00DC7DC5" w:rsidRPr="00E77C2D" w:rsidRDefault="00DC7DC5" w:rsidP="00FF40D4">
            <w:pPr>
              <w:pStyle w:val="affffd"/>
              <w:ind w:left="-108" w:right="-108" w:firstLine="0"/>
              <w:jc w:val="center"/>
            </w:pPr>
            <w:r w:rsidRPr="00E77C2D">
              <w:t>10 - 20</w:t>
            </w:r>
          </w:p>
        </w:tc>
        <w:tc>
          <w:tcPr>
            <w:tcW w:w="1276" w:type="dxa"/>
            <w:tcBorders>
              <w:top w:val="single" w:sz="4" w:space="0" w:color="auto"/>
              <w:left w:val="single" w:sz="4" w:space="0" w:color="auto"/>
              <w:bottom w:val="nil"/>
              <w:right w:val="single" w:sz="4" w:space="0" w:color="auto"/>
            </w:tcBorders>
            <w:vAlign w:val="center"/>
          </w:tcPr>
          <w:p w:rsidR="00DC7DC5" w:rsidRPr="00E77C2D" w:rsidRDefault="00DC7DC5" w:rsidP="00FF40D4">
            <w:pPr>
              <w:pStyle w:val="affffd"/>
              <w:ind w:left="-108" w:right="-108" w:firstLine="0"/>
              <w:jc w:val="center"/>
            </w:pPr>
            <w:r w:rsidRPr="00E77C2D">
              <w:t>5 - 10</w:t>
            </w:r>
          </w:p>
        </w:tc>
        <w:tc>
          <w:tcPr>
            <w:tcW w:w="1323" w:type="dxa"/>
            <w:tcBorders>
              <w:top w:val="single" w:sz="4" w:space="0" w:color="auto"/>
              <w:left w:val="single" w:sz="4" w:space="0" w:color="auto"/>
              <w:bottom w:val="nil"/>
              <w:right w:val="single" w:sz="4" w:space="0" w:color="auto"/>
            </w:tcBorders>
            <w:vAlign w:val="center"/>
          </w:tcPr>
          <w:p w:rsidR="00DC7DC5" w:rsidRPr="00E77C2D" w:rsidRDefault="00DC7DC5" w:rsidP="00FF40D4">
            <w:pPr>
              <w:pStyle w:val="affffd"/>
              <w:ind w:left="-108" w:right="-108" w:firstLine="0"/>
              <w:jc w:val="center"/>
            </w:pPr>
            <w:r w:rsidRPr="00E77C2D">
              <w:t>0,7 - 0,8</w:t>
            </w:r>
          </w:p>
        </w:tc>
        <w:tc>
          <w:tcPr>
            <w:tcW w:w="1326" w:type="dxa"/>
            <w:tcBorders>
              <w:top w:val="single" w:sz="4" w:space="0" w:color="auto"/>
              <w:left w:val="single" w:sz="4" w:space="0" w:color="auto"/>
              <w:bottom w:val="nil"/>
            </w:tcBorders>
            <w:vAlign w:val="center"/>
          </w:tcPr>
          <w:p w:rsidR="00DC7DC5" w:rsidRPr="00E77C2D" w:rsidRDefault="00DC7DC5" w:rsidP="00FF40D4">
            <w:pPr>
              <w:pStyle w:val="affffd"/>
              <w:ind w:left="-108" w:right="-108" w:firstLine="0"/>
              <w:jc w:val="center"/>
            </w:pPr>
            <w:r w:rsidRPr="00E77C2D">
              <w:t>80 - 350</w:t>
            </w:r>
          </w:p>
        </w:tc>
      </w:tr>
      <w:tr w:rsidR="00E77C2D" w:rsidRPr="00E77C2D" w:rsidTr="00DC7DC5">
        <w:tc>
          <w:tcPr>
            <w:tcW w:w="1560" w:type="dxa"/>
            <w:tcBorders>
              <w:top w:val="nil"/>
              <w:bottom w:val="nil"/>
              <w:right w:val="single" w:sz="4" w:space="0" w:color="auto"/>
            </w:tcBorders>
          </w:tcPr>
          <w:p w:rsidR="00DC7DC5" w:rsidRPr="00E77C2D" w:rsidRDefault="00DC7DC5" w:rsidP="00DC7DC5">
            <w:pPr>
              <w:pStyle w:val="affffff1"/>
              <w:ind w:left="-108" w:right="-108" w:firstLine="0"/>
            </w:pPr>
            <w:r w:rsidRPr="00E77C2D">
              <w:t>Умеренный</w:t>
            </w:r>
          </w:p>
        </w:tc>
        <w:tc>
          <w:tcPr>
            <w:tcW w:w="1187"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30 - 40</w:t>
            </w:r>
          </w:p>
        </w:tc>
        <w:tc>
          <w:tcPr>
            <w:tcW w:w="1188"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0,4 - 0,5</w:t>
            </w:r>
          </w:p>
        </w:tc>
        <w:tc>
          <w:tcPr>
            <w:tcW w:w="1056"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3 - 5</w:t>
            </w:r>
          </w:p>
        </w:tc>
        <w:tc>
          <w:tcPr>
            <w:tcW w:w="963"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20 - 30</w:t>
            </w:r>
          </w:p>
        </w:tc>
        <w:tc>
          <w:tcPr>
            <w:tcW w:w="1276"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7 - 12</w:t>
            </w:r>
          </w:p>
        </w:tc>
        <w:tc>
          <w:tcPr>
            <w:tcW w:w="1323"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0,8 - 1,0</w:t>
            </w:r>
          </w:p>
        </w:tc>
        <w:tc>
          <w:tcPr>
            <w:tcW w:w="1326" w:type="dxa"/>
            <w:tcBorders>
              <w:top w:val="nil"/>
              <w:left w:val="single" w:sz="4" w:space="0" w:color="auto"/>
              <w:bottom w:val="nil"/>
            </w:tcBorders>
          </w:tcPr>
          <w:p w:rsidR="00DC7DC5" w:rsidRPr="00E77C2D" w:rsidRDefault="00DC7DC5" w:rsidP="00DC7DC5">
            <w:pPr>
              <w:pStyle w:val="affffd"/>
              <w:ind w:left="-108" w:right="-108" w:firstLine="0"/>
              <w:jc w:val="center"/>
            </w:pPr>
            <w:r w:rsidRPr="00E77C2D">
              <w:t>100 - 550</w:t>
            </w:r>
          </w:p>
        </w:tc>
      </w:tr>
      <w:tr w:rsidR="00E77C2D" w:rsidRPr="00E77C2D" w:rsidTr="00DC7DC5">
        <w:tc>
          <w:tcPr>
            <w:tcW w:w="1560" w:type="dxa"/>
            <w:tcBorders>
              <w:top w:val="nil"/>
              <w:bottom w:val="nil"/>
              <w:right w:val="single" w:sz="4" w:space="0" w:color="auto"/>
            </w:tcBorders>
          </w:tcPr>
          <w:p w:rsidR="00DC7DC5" w:rsidRPr="00E77C2D" w:rsidRDefault="00DC7DC5" w:rsidP="00DC7DC5">
            <w:pPr>
              <w:pStyle w:val="affffff1"/>
              <w:ind w:left="-108" w:right="-108" w:firstLine="0"/>
            </w:pPr>
            <w:r w:rsidRPr="00E77C2D">
              <w:t>Повышенный:</w:t>
            </w:r>
          </w:p>
        </w:tc>
        <w:tc>
          <w:tcPr>
            <w:tcW w:w="1187"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30 - 45</w:t>
            </w:r>
          </w:p>
        </w:tc>
        <w:tc>
          <w:tcPr>
            <w:tcW w:w="1188"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0,3 - 0,6</w:t>
            </w:r>
          </w:p>
        </w:tc>
        <w:tc>
          <w:tcPr>
            <w:tcW w:w="1056"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2 - 6</w:t>
            </w:r>
          </w:p>
        </w:tc>
        <w:tc>
          <w:tcPr>
            <w:tcW w:w="963"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20 - 40</w:t>
            </w:r>
          </w:p>
        </w:tc>
        <w:tc>
          <w:tcPr>
            <w:tcW w:w="1276"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3 - 18</w:t>
            </w:r>
          </w:p>
        </w:tc>
        <w:tc>
          <w:tcPr>
            <w:tcW w:w="1323"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0,7 - 1,0</w:t>
            </w:r>
          </w:p>
        </w:tc>
        <w:tc>
          <w:tcPr>
            <w:tcW w:w="1326" w:type="dxa"/>
            <w:tcBorders>
              <w:top w:val="nil"/>
              <w:left w:val="single" w:sz="4" w:space="0" w:color="auto"/>
              <w:bottom w:val="nil"/>
            </w:tcBorders>
          </w:tcPr>
          <w:p w:rsidR="00DC7DC5" w:rsidRPr="00E77C2D" w:rsidRDefault="00DC7DC5" w:rsidP="00DC7DC5">
            <w:pPr>
              <w:pStyle w:val="affffd"/>
              <w:ind w:left="-108" w:right="-108" w:firstLine="0"/>
              <w:jc w:val="center"/>
            </w:pPr>
            <w:r w:rsidRPr="00E77C2D">
              <w:t>100 - 600</w:t>
            </w:r>
          </w:p>
        </w:tc>
      </w:tr>
      <w:tr w:rsidR="00E77C2D" w:rsidRPr="00E77C2D" w:rsidTr="00DC7DC5">
        <w:tc>
          <w:tcPr>
            <w:tcW w:w="1560" w:type="dxa"/>
            <w:tcBorders>
              <w:top w:val="nil"/>
              <w:bottom w:val="nil"/>
              <w:right w:val="single" w:sz="4" w:space="0" w:color="auto"/>
            </w:tcBorders>
          </w:tcPr>
          <w:p w:rsidR="00DC7DC5" w:rsidRPr="00E77C2D" w:rsidRDefault="00DC7DC5" w:rsidP="00DC7DC5">
            <w:pPr>
              <w:pStyle w:val="affffff1"/>
              <w:ind w:left="-108" w:right="-108" w:firstLine="0"/>
            </w:pPr>
            <w:r w:rsidRPr="00E77C2D">
              <w:t>континентальный</w:t>
            </w:r>
          </w:p>
        </w:tc>
        <w:tc>
          <w:tcPr>
            <w:tcW w:w="1187"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pPr>
          </w:p>
        </w:tc>
        <w:tc>
          <w:tcPr>
            <w:tcW w:w="1188"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pPr>
          </w:p>
        </w:tc>
        <w:tc>
          <w:tcPr>
            <w:tcW w:w="1056"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pPr>
          </w:p>
        </w:tc>
        <w:tc>
          <w:tcPr>
            <w:tcW w:w="963"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pPr>
          </w:p>
        </w:tc>
        <w:tc>
          <w:tcPr>
            <w:tcW w:w="1276"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pPr>
          </w:p>
        </w:tc>
        <w:tc>
          <w:tcPr>
            <w:tcW w:w="1323"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pPr>
          </w:p>
        </w:tc>
        <w:tc>
          <w:tcPr>
            <w:tcW w:w="1326" w:type="dxa"/>
            <w:tcBorders>
              <w:top w:val="nil"/>
              <w:left w:val="single" w:sz="4" w:space="0" w:color="auto"/>
              <w:bottom w:val="nil"/>
            </w:tcBorders>
          </w:tcPr>
          <w:p w:rsidR="00DC7DC5" w:rsidRPr="00E77C2D" w:rsidRDefault="00DC7DC5" w:rsidP="00DC7DC5">
            <w:pPr>
              <w:pStyle w:val="affffd"/>
              <w:ind w:left="-108" w:right="-108" w:firstLine="0"/>
            </w:pPr>
          </w:p>
        </w:tc>
      </w:tr>
      <w:tr w:rsidR="00E77C2D" w:rsidRPr="00E77C2D" w:rsidTr="00DC7DC5">
        <w:tc>
          <w:tcPr>
            <w:tcW w:w="1560" w:type="dxa"/>
            <w:tcBorders>
              <w:top w:val="nil"/>
              <w:bottom w:val="nil"/>
              <w:right w:val="single" w:sz="4" w:space="0" w:color="auto"/>
            </w:tcBorders>
          </w:tcPr>
          <w:p w:rsidR="00DC7DC5" w:rsidRPr="00E77C2D" w:rsidRDefault="00DC7DC5" w:rsidP="00DC7DC5">
            <w:pPr>
              <w:pStyle w:val="affffff1"/>
              <w:ind w:left="-108" w:right="-108" w:firstLine="0"/>
            </w:pPr>
            <w:r w:rsidRPr="00E77C2D">
              <w:t>приморский</w:t>
            </w:r>
          </w:p>
        </w:tc>
        <w:tc>
          <w:tcPr>
            <w:tcW w:w="1187"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30 - 45</w:t>
            </w:r>
          </w:p>
        </w:tc>
        <w:tc>
          <w:tcPr>
            <w:tcW w:w="1188"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0,3 - 0,7</w:t>
            </w:r>
          </w:p>
        </w:tc>
        <w:tc>
          <w:tcPr>
            <w:tcW w:w="1056"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2 - 6</w:t>
            </w:r>
          </w:p>
        </w:tc>
        <w:tc>
          <w:tcPr>
            <w:tcW w:w="963"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10 - 30</w:t>
            </w:r>
          </w:p>
        </w:tc>
        <w:tc>
          <w:tcPr>
            <w:tcW w:w="1276"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10 - 25</w:t>
            </w:r>
          </w:p>
        </w:tc>
        <w:tc>
          <w:tcPr>
            <w:tcW w:w="1323"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0,4 - 1,1</w:t>
            </w:r>
          </w:p>
        </w:tc>
        <w:tc>
          <w:tcPr>
            <w:tcW w:w="1326" w:type="dxa"/>
            <w:tcBorders>
              <w:top w:val="nil"/>
              <w:left w:val="single" w:sz="4" w:space="0" w:color="auto"/>
              <w:bottom w:val="nil"/>
            </w:tcBorders>
          </w:tcPr>
          <w:p w:rsidR="00DC7DC5" w:rsidRPr="00E77C2D" w:rsidRDefault="00DC7DC5" w:rsidP="00DC7DC5">
            <w:pPr>
              <w:pStyle w:val="affffd"/>
              <w:ind w:left="-108" w:right="-108" w:firstLine="0"/>
              <w:jc w:val="center"/>
            </w:pPr>
            <w:r w:rsidRPr="00E77C2D">
              <w:t>100 - 600</w:t>
            </w:r>
          </w:p>
        </w:tc>
      </w:tr>
      <w:tr w:rsidR="00E77C2D" w:rsidRPr="00E77C2D" w:rsidTr="00DC7DC5">
        <w:tc>
          <w:tcPr>
            <w:tcW w:w="1560" w:type="dxa"/>
            <w:tcBorders>
              <w:top w:val="nil"/>
              <w:bottom w:val="nil"/>
              <w:right w:val="single" w:sz="4" w:space="0" w:color="auto"/>
            </w:tcBorders>
          </w:tcPr>
          <w:p w:rsidR="00DC7DC5" w:rsidRPr="00E77C2D" w:rsidRDefault="00DC7DC5" w:rsidP="00DC7DC5">
            <w:pPr>
              <w:pStyle w:val="affffff1"/>
              <w:ind w:left="-108" w:right="-108" w:firstLine="0"/>
            </w:pPr>
            <w:r w:rsidRPr="00E77C2D">
              <w:t>высокий</w:t>
            </w:r>
          </w:p>
        </w:tc>
        <w:tc>
          <w:tcPr>
            <w:tcW w:w="1187"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40 - 60</w:t>
            </w:r>
          </w:p>
        </w:tc>
        <w:tc>
          <w:tcPr>
            <w:tcW w:w="1188"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0,3 - 0,7</w:t>
            </w:r>
          </w:p>
        </w:tc>
        <w:tc>
          <w:tcPr>
            <w:tcW w:w="1056"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3 - 6</w:t>
            </w:r>
          </w:p>
        </w:tc>
        <w:tc>
          <w:tcPr>
            <w:tcW w:w="963"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30 - 60</w:t>
            </w:r>
          </w:p>
        </w:tc>
        <w:tc>
          <w:tcPr>
            <w:tcW w:w="1276"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10 - 30</w:t>
            </w:r>
          </w:p>
        </w:tc>
        <w:tc>
          <w:tcPr>
            <w:tcW w:w="1323" w:type="dxa"/>
            <w:tcBorders>
              <w:top w:val="nil"/>
              <w:left w:val="single" w:sz="4" w:space="0" w:color="auto"/>
              <w:bottom w:val="nil"/>
              <w:right w:val="single" w:sz="4" w:space="0" w:color="auto"/>
            </w:tcBorders>
          </w:tcPr>
          <w:p w:rsidR="00DC7DC5" w:rsidRPr="00E77C2D" w:rsidRDefault="00DC7DC5" w:rsidP="00DC7DC5">
            <w:pPr>
              <w:pStyle w:val="affffd"/>
              <w:ind w:left="-108" w:right="-108" w:firstLine="0"/>
              <w:jc w:val="center"/>
            </w:pPr>
            <w:r w:rsidRPr="00E77C2D">
              <w:t>0,7 - 1,6</w:t>
            </w:r>
          </w:p>
        </w:tc>
        <w:tc>
          <w:tcPr>
            <w:tcW w:w="1326" w:type="dxa"/>
            <w:tcBorders>
              <w:top w:val="nil"/>
              <w:left w:val="single" w:sz="4" w:space="0" w:color="auto"/>
              <w:bottom w:val="nil"/>
            </w:tcBorders>
          </w:tcPr>
          <w:p w:rsidR="00DC7DC5" w:rsidRPr="00E77C2D" w:rsidRDefault="00DC7DC5" w:rsidP="00DC7DC5">
            <w:pPr>
              <w:pStyle w:val="affffd"/>
              <w:ind w:left="-108" w:right="-108" w:firstLine="0"/>
              <w:jc w:val="center"/>
            </w:pPr>
            <w:r w:rsidRPr="00E77C2D">
              <w:t>50 - 200</w:t>
            </w:r>
          </w:p>
        </w:tc>
      </w:tr>
      <w:tr w:rsidR="00DC7DC5" w:rsidRPr="00E77C2D" w:rsidTr="00DC7DC5">
        <w:tc>
          <w:tcPr>
            <w:tcW w:w="1560" w:type="dxa"/>
            <w:tcBorders>
              <w:top w:val="nil"/>
              <w:bottom w:val="single" w:sz="4" w:space="0" w:color="auto"/>
              <w:right w:val="single" w:sz="4" w:space="0" w:color="auto"/>
            </w:tcBorders>
          </w:tcPr>
          <w:p w:rsidR="00DC7DC5" w:rsidRPr="00E77C2D" w:rsidRDefault="00DC7DC5" w:rsidP="00DC7DC5">
            <w:pPr>
              <w:pStyle w:val="affffff1"/>
              <w:ind w:left="-108" w:right="-108" w:firstLine="0"/>
            </w:pPr>
            <w:r w:rsidRPr="00E77C2D">
              <w:t>очень высокий</w:t>
            </w:r>
          </w:p>
        </w:tc>
        <w:tc>
          <w:tcPr>
            <w:tcW w:w="1187" w:type="dxa"/>
            <w:tcBorders>
              <w:top w:val="nil"/>
              <w:left w:val="single" w:sz="4" w:space="0" w:color="auto"/>
              <w:bottom w:val="single" w:sz="4" w:space="0" w:color="auto"/>
              <w:right w:val="single" w:sz="4" w:space="0" w:color="auto"/>
            </w:tcBorders>
          </w:tcPr>
          <w:p w:rsidR="00DC7DC5" w:rsidRPr="00E77C2D" w:rsidRDefault="00DC7DC5" w:rsidP="00DC7DC5">
            <w:pPr>
              <w:pStyle w:val="affffd"/>
              <w:ind w:left="-108" w:right="-108" w:firstLine="0"/>
              <w:jc w:val="center"/>
            </w:pPr>
            <w:r w:rsidRPr="00E77C2D">
              <w:t>40 - 60</w:t>
            </w:r>
          </w:p>
        </w:tc>
        <w:tc>
          <w:tcPr>
            <w:tcW w:w="1188" w:type="dxa"/>
            <w:tcBorders>
              <w:top w:val="nil"/>
              <w:left w:val="single" w:sz="4" w:space="0" w:color="auto"/>
              <w:bottom w:val="single" w:sz="4" w:space="0" w:color="auto"/>
              <w:right w:val="single" w:sz="4" w:space="0" w:color="auto"/>
            </w:tcBorders>
          </w:tcPr>
          <w:p w:rsidR="00DC7DC5" w:rsidRPr="00E77C2D" w:rsidRDefault="00DC7DC5" w:rsidP="00DC7DC5">
            <w:pPr>
              <w:pStyle w:val="affffd"/>
              <w:ind w:left="-108" w:right="-108" w:firstLine="0"/>
              <w:jc w:val="center"/>
            </w:pPr>
            <w:r w:rsidRPr="00E77C2D">
              <w:t>0,3 - 0,9</w:t>
            </w:r>
          </w:p>
        </w:tc>
        <w:tc>
          <w:tcPr>
            <w:tcW w:w="1056" w:type="dxa"/>
            <w:tcBorders>
              <w:top w:val="nil"/>
              <w:left w:val="single" w:sz="4" w:space="0" w:color="auto"/>
              <w:bottom w:val="single" w:sz="4" w:space="0" w:color="auto"/>
              <w:right w:val="single" w:sz="4" w:space="0" w:color="auto"/>
            </w:tcBorders>
          </w:tcPr>
          <w:p w:rsidR="00DC7DC5" w:rsidRPr="00E77C2D" w:rsidRDefault="00DC7DC5" w:rsidP="00DC7DC5">
            <w:pPr>
              <w:pStyle w:val="affffd"/>
              <w:ind w:left="-108" w:right="-108" w:firstLine="0"/>
              <w:jc w:val="center"/>
            </w:pPr>
            <w:r w:rsidRPr="00E77C2D">
              <w:t>3 - 10</w:t>
            </w:r>
          </w:p>
        </w:tc>
        <w:tc>
          <w:tcPr>
            <w:tcW w:w="963" w:type="dxa"/>
            <w:tcBorders>
              <w:top w:val="nil"/>
              <w:left w:val="single" w:sz="4" w:space="0" w:color="auto"/>
              <w:bottom w:val="single" w:sz="4" w:space="0" w:color="auto"/>
              <w:right w:val="single" w:sz="4" w:space="0" w:color="auto"/>
            </w:tcBorders>
          </w:tcPr>
          <w:p w:rsidR="00DC7DC5" w:rsidRPr="00E77C2D" w:rsidRDefault="00DC7DC5" w:rsidP="00DC7DC5">
            <w:pPr>
              <w:pStyle w:val="affffd"/>
              <w:ind w:left="-108" w:right="-108" w:firstLine="0"/>
              <w:jc w:val="center"/>
            </w:pPr>
            <w:r w:rsidRPr="00E77C2D">
              <w:t>50 - 70</w:t>
            </w:r>
          </w:p>
        </w:tc>
        <w:tc>
          <w:tcPr>
            <w:tcW w:w="1276" w:type="dxa"/>
            <w:tcBorders>
              <w:top w:val="nil"/>
              <w:left w:val="single" w:sz="4" w:space="0" w:color="auto"/>
              <w:bottom w:val="single" w:sz="4" w:space="0" w:color="auto"/>
              <w:right w:val="single" w:sz="4" w:space="0" w:color="auto"/>
            </w:tcBorders>
          </w:tcPr>
          <w:p w:rsidR="00DC7DC5" w:rsidRPr="00E77C2D" w:rsidRDefault="00DC7DC5" w:rsidP="00DC7DC5">
            <w:pPr>
              <w:pStyle w:val="affffd"/>
              <w:ind w:left="-108" w:right="-108" w:firstLine="0"/>
              <w:jc w:val="center"/>
            </w:pPr>
            <w:r w:rsidRPr="00E77C2D">
              <w:t>20 - 45</w:t>
            </w:r>
          </w:p>
        </w:tc>
        <w:tc>
          <w:tcPr>
            <w:tcW w:w="1323" w:type="dxa"/>
            <w:tcBorders>
              <w:top w:val="nil"/>
              <w:left w:val="single" w:sz="4" w:space="0" w:color="auto"/>
              <w:bottom w:val="single" w:sz="4" w:space="0" w:color="auto"/>
              <w:right w:val="single" w:sz="4" w:space="0" w:color="auto"/>
            </w:tcBorders>
          </w:tcPr>
          <w:p w:rsidR="00DC7DC5" w:rsidRPr="00E77C2D" w:rsidRDefault="00DC7DC5" w:rsidP="00DC7DC5">
            <w:pPr>
              <w:pStyle w:val="affffd"/>
              <w:ind w:left="-108" w:right="-108" w:firstLine="0"/>
              <w:jc w:val="center"/>
            </w:pPr>
            <w:r w:rsidRPr="00E77C2D">
              <w:t>0,8 - 1,6</w:t>
            </w:r>
          </w:p>
        </w:tc>
        <w:tc>
          <w:tcPr>
            <w:tcW w:w="1326" w:type="dxa"/>
            <w:tcBorders>
              <w:top w:val="nil"/>
              <w:left w:val="single" w:sz="4" w:space="0" w:color="auto"/>
              <w:bottom w:val="single" w:sz="4" w:space="0" w:color="auto"/>
            </w:tcBorders>
          </w:tcPr>
          <w:p w:rsidR="00DC7DC5" w:rsidRPr="00E77C2D" w:rsidRDefault="00DC7DC5" w:rsidP="00DC7DC5">
            <w:pPr>
              <w:pStyle w:val="affffd"/>
              <w:ind w:left="-108" w:right="-108" w:firstLine="0"/>
              <w:jc w:val="center"/>
            </w:pPr>
            <w:r w:rsidRPr="00E77C2D">
              <w:t>10 - 600</w:t>
            </w:r>
          </w:p>
        </w:tc>
      </w:tr>
    </w:tbl>
    <w:p w:rsidR="00DC7DC5" w:rsidRPr="00E77C2D" w:rsidRDefault="00DC7DC5" w:rsidP="00DC7DC5">
      <w:pPr>
        <w:spacing w:line="240" w:lineRule="auto"/>
        <w:ind w:firstLine="0"/>
        <w:rPr>
          <w:sz w:val="24"/>
          <w:szCs w:val="24"/>
        </w:rPr>
      </w:pPr>
    </w:p>
    <w:p w:rsidR="00C10790" w:rsidRPr="00E77C2D" w:rsidRDefault="00C10790" w:rsidP="00C10790">
      <w:pPr>
        <w:ind w:firstLine="698"/>
        <w:jc w:val="right"/>
        <w:rPr>
          <w:sz w:val="24"/>
          <w:szCs w:val="24"/>
        </w:rPr>
      </w:pPr>
      <w:bookmarkStart w:id="82" w:name="sub_1290"/>
      <w:bookmarkStart w:id="83" w:name="sub_1320"/>
      <w:r w:rsidRPr="00E77C2D">
        <w:rPr>
          <w:rStyle w:val="afffb"/>
          <w:color w:val="auto"/>
          <w:sz w:val="24"/>
          <w:szCs w:val="24"/>
        </w:rPr>
        <w:t>Таблица 82</w:t>
      </w:r>
    </w:p>
    <w:bookmarkEnd w:id="82"/>
    <w:p w:rsidR="00C10790" w:rsidRPr="00E77C2D" w:rsidRDefault="00C10790" w:rsidP="00C10790"/>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253"/>
        <w:gridCol w:w="1417"/>
        <w:gridCol w:w="1820"/>
        <w:gridCol w:w="1866"/>
      </w:tblGrid>
      <w:tr w:rsidR="00E77C2D" w:rsidRPr="00E77C2D" w:rsidTr="00FF40D4">
        <w:trPr>
          <w:trHeight w:val="968"/>
        </w:trPr>
        <w:tc>
          <w:tcPr>
            <w:tcW w:w="567" w:type="dxa"/>
            <w:tcBorders>
              <w:top w:val="single" w:sz="4" w:space="0" w:color="auto"/>
              <w:bottom w:val="single" w:sz="4" w:space="0" w:color="auto"/>
              <w:right w:val="single" w:sz="4" w:space="0" w:color="auto"/>
            </w:tcBorders>
            <w:vAlign w:val="center"/>
          </w:tcPr>
          <w:p w:rsidR="00C10790" w:rsidRPr="00E77C2D" w:rsidRDefault="00FF40D4" w:rsidP="00FF40D4">
            <w:pPr>
              <w:pStyle w:val="affffd"/>
              <w:ind w:firstLine="0"/>
              <w:jc w:val="center"/>
            </w:pPr>
            <w:r w:rsidRPr="00E77C2D">
              <w:lastRenderedPageBreak/>
              <w:t>№</w:t>
            </w:r>
            <w:r w:rsidR="00C10790" w:rsidRPr="00E77C2D">
              <w:br/>
              <w:t>п/п</w:t>
            </w:r>
          </w:p>
        </w:tc>
        <w:tc>
          <w:tcPr>
            <w:tcW w:w="4253" w:type="dxa"/>
            <w:tcBorders>
              <w:top w:val="single" w:sz="4" w:space="0" w:color="auto"/>
              <w:left w:val="single" w:sz="4" w:space="0" w:color="auto"/>
              <w:bottom w:val="single" w:sz="4" w:space="0" w:color="auto"/>
              <w:right w:val="single" w:sz="4" w:space="0" w:color="auto"/>
            </w:tcBorders>
            <w:vAlign w:val="center"/>
          </w:tcPr>
          <w:p w:rsidR="00C10790" w:rsidRPr="00E77C2D" w:rsidRDefault="00C10790" w:rsidP="00FF40D4">
            <w:pPr>
              <w:pStyle w:val="affffd"/>
              <w:ind w:firstLine="0"/>
              <w:jc w:val="center"/>
            </w:pPr>
            <w:r w:rsidRPr="00E77C2D">
              <w:t>Назначение помещений или территорий</w:t>
            </w:r>
          </w:p>
        </w:tc>
        <w:tc>
          <w:tcPr>
            <w:tcW w:w="1417" w:type="dxa"/>
            <w:tcBorders>
              <w:top w:val="single" w:sz="4" w:space="0" w:color="auto"/>
              <w:left w:val="single" w:sz="4" w:space="0" w:color="auto"/>
              <w:bottom w:val="single" w:sz="4" w:space="0" w:color="auto"/>
              <w:right w:val="single" w:sz="4" w:space="0" w:color="auto"/>
            </w:tcBorders>
            <w:vAlign w:val="center"/>
          </w:tcPr>
          <w:p w:rsidR="00C10790" w:rsidRPr="00E77C2D" w:rsidRDefault="00C10790" w:rsidP="00FF40D4">
            <w:pPr>
              <w:pStyle w:val="affffd"/>
              <w:ind w:firstLine="0"/>
              <w:jc w:val="center"/>
            </w:pPr>
            <w:r w:rsidRPr="00E77C2D">
              <w:t>Время суток, ч</w:t>
            </w:r>
          </w:p>
        </w:tc>
        <w:tc>
          <w:tcPr>
            <w:tcW w:w="1820" w:type="dxa"/>
            <w:tcBorders>
              <w:top w:val="single" w:sz="4" w:space="0" w:color="auto"/>
              <w:left w:val="single" w:sz="4" w:space="0" w:color="auto"/>
              <w:bottom w:val="single" w:sz="4" w:space="0" w:color="auto"/>
              <w:right w:val="single" w:sz="4" w:space="0" w:color="auto"/>
            </w:tcBorders>
            <w:vAlign w:val="center"/>
          </w:tcPr>
          <w:p w:rsidR="00C10790" w:rsidRPr="00E77C2D" w:rsidRDefault="00C10790" w:rsidP="00FF40D4">
            <w:pPr>
              <w:pStyle w:val="affffd"/>
              <w:ind w:left="-108" w:right="-131" w:firstLine="0"/>
              <w:jc w:val="center"/>
            </w:pPr>
            <w:r w:rsidRPr="00E77C2D">
              <w:t xml:space="preserve">Эквивалентный уровень звука L, </w:t>
            </w:r>
            <w:proofErr w:type="spellStart"/>
            <w:r w:rsidRPr="00E77C2D">
              <w:t>дБААмакс</w:t>
            </w:r>
            <w:proofErr w:type="spellEnd"/>
          </w:p>
        </w:tc>
        <w:tc>
          <w:tcPr>
            <w:tcW w:w="1866" w:type="dxa"/>
            <w:tcBorders>
              <w:top w:val="single" w:sz="4" w:space="0" w:color="auto"/>
              <w:left w:val="single" w:sz="4" w:space="0" w:color="auto"/>
              <w:bottom w:val="single" w:sz="4" w:space="0" w:color="auto"/>
            </w:tcBorders>
            <w:vAlign w:val="center"/>
          </w:tcPr>
          <w:p w:rsidR="00C10790" w:rsidRPr="00E77C2D" w:rsidRDefault="00C10790" w:rsidP="00FF40D4">
            <w:pPr>
              <w:pStyle w:val="affffd"/>
              <w:ind w:left="-108" w:right="-131" w:firstLine="0"/>
              <w:jc w:val="center"/>
            </w:pPr>
            <w:r w:rsidRPr="00E77C2D">
              <w:t xml:space="preserve">Максимальный уровень звука L, </w:t>
            </w:r>
            <w:proofErr w:type="spellStart"/>
            <w:r w:rsidRPr="00E77C2D">
              <w:t>дБААмакс</w:t>
            </w:r>
            <w:proofErr w:type="spellEnd"/>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w:t>
            </w: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4</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bookmarkStart w:id="84" w:name="sub_1291"/>
            <w:r w:rsidRPr="00E77C2D">
              <w:t>1</w:t>
            </w:r>
            <w:bookmarkEnd w:id="84"/>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60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75</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65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80</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w:t>
            </w: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75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90</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4</w:t>
            </w: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w:t>
            </w:r>
            <w:proofErr w:type="gramStart"/>
            <w:r w:rsidRPr="00E77C2D">
              <w:t>работ</w:t>
            </w:r>
            <w:proofErr w:type="gramEnd"/>
            <w:r w:rsidRPr="00E77C2D">
              <w:t xml:space="preserve"> перечисленных в </w:t>
            </w:r>
            <w:hyperlink w:anchor="sub_1291" w:history="1">
              <w:r w:rsidRPr="00E77C2D">
                <w:rPr>
                  <w:rStyle w:val="affc"/>
                  <w:color w:val="auto"/>
                </w:rPr>
                <w:t>пунктах 1 - 3</w:t>
              </w:r>
            </w:hyperlink>
            <w:r w:rsidRPr="00E77C2D">
              <w:t>)</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80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95</w:t>
            </w:r>
          </w:p>
        </w:tc>
      </w:tr>
      <w:tr w:rsidR="00E77C2D" w:rsidRPr="00E77C2D" w:rsidTr="00FF40D4">
        <w:tc>
          <w:tcPr>
            <w:tcW w:w="567" w:type="dxa"/>
            <w:vMerge w:val="restart"/>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bookmarkStart w:id="85" w:name="sub_1295"/>
            <w:r w:rsidRPr="00E77C2D">
              <w:t>5</w:t>
            </w:r>
            <w:bookmarkEnd w:id="85"/>
          </w:p>
        </w:tc>
        <w:tc>
          <w:tcPr>
            <w:tcW w:w="4253" w:type="dxa"/>
            <w:vMerge w:val="restart"/>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Палаты больниц и санаториев</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7.00 - 23.00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50</w:t>
            </w:r>
          </w:p>
        </w:tc>
      </w:tr>
      <w:tr w:rsidR="00E77C2D" w:rsidRPr="00E77C2D" w:rsidTr="00FF40D4">
        <w:tc>
          <w:tcPr>
            <w:tcW w:w="567" w:type="dxa"/>
            <w:vMerge/>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23.00 - 7.00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40</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6</w:t>
            </w: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Операционные больниц, кабинеты врачей больниц, поликлиник, санаториев</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50</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7</w:t>
            </w: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40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55</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8</w:t>
            </w: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Музыкальные классы</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50</w:t>
            </w:r>
          </w:p>
        </w:tc>
      </w:tr>
      <w:tr w:rsidR="00E77C2D" w:rsidRPr="00E77C2D" w:rsidTr="00FF40D4">
        <w:tc>
          <w:tcPr>
            <w:tcW w:w="567" w:type="dxa"/>
            <w:vMerge w:val="restart"/>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bookmarkStart w:id="86" w:name="sub_1299"/>
            <w:r w:rsidRPr="00E77C2D">
              <w:t>9</w:t>
            </w:r>
            <w:bookmarkEnd w:id="86"/>
          </w:p>
        </w:tc>
        <w:tc>
          <w:tcPr>
            <w:tcW w:w="4253" w:type="dxa"/>
            <w:vMerge w:val="restart"/>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Жилые комнаты квартир</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7.00 - 23.00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40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55</w:t>
            </w:r>
          </w:p>
        </w:tc>
      </w:tr>
      <w:tr w:rsidR="00E77C2D" w:rsidRPr="00E77C2D" w:rsidTr="00FF40D4">
        <w:tc>
          <w:tcPr>
            <w:tcW w:w="567" w:type="dxa"/>
            <w:vMerge/>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23.00 - 7.00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45</w:t>
            </w:r>
          </w:p>
        </w:tc>
      </w:tr>
      <w:tr w:rsidR="00E77C2D" w:rsidRPr="00E77C2D" w:rsidTr="00FF40D4">
        <w:tc>
          <w:tcPr>
            <w:tcW w:w="567" w:type="dxa"/>
            <w:vMerge w:val="restart"/>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10</w:t>
            </w:r>
          </w:p>
        </w:tc>
        <w:tc>
          <w:tcPr>
            <w:tcW w:w="4253" w:type="dxa"/>
            <w:vMerge w:val="restart"/>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Жилые комнаты общежитий</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7.00 - 23.00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45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60</w:t>
            </w:r>
          </w:p>
        </w:tc>
      </w:tr>
      <w:tr w:rsidR="00E77C2D" w:rsidRPr="00E77C2D" w:rsidTr="00FF40D4">
        <w:tc>
          <w:tcPr>
            <w:tcW w:w="567" w:type="dxa"/>
            <w:vMerge/>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23.00 - 7.00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50</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11</w:t>
            </w: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Номера гостиниц:</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pPr>
          </w:p>
        </w:tc>
      </w:tr>
      <w:tr w:rsidR="00E77C2D" w:rsidRPr="00E77C2D" w:rsidTr="00FF40D4">
        <w:tc>
          <w:tcPr>
            <w:tcW w:w="567" w:type="dxa"/>
            <w:vMerge w:val="restart"/>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val="restart"/>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гостиницы, имеющие по международной классификации пять и четыре звезды</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7.00 - 23.00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50</w:t>
            </w:r>
          </w:p>
        </w:tc>
      </w:tr>
      <w:tr w:rsidR="00E77C2D" w:rsidRPr="00E77C2D" w:rsidTr="00FF40D4">
        <w:tc>
          <w:tcPr>
            <w:tcW w:w="567" w:type="dxa"/>
            <w:vMerge/>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23.00 - 7.00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40</w:t>
            </w:r>
          </w:p>
        </w:tc>
      </w:tr>
      <w:tr w:rsidR="00E77C2D" w:rsidRPr="00E77C2D" w:rsidTr="00FF40D4">
        <w:tc>
          <w:tcPr>
            <w:tcW w:w="567" w:type="dxa"/>
            <w:vMerge w:val="restart"/>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val="restart"/>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гостиницы, имеющие по международной классификации три звезды</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7.00 - 23.00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40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55</w:t>
            </w:r>
          </w:p>
        </w:tc>
      </w:tr>
      <w:tr w:rsidR="00E77C2D" w:rsidRPr="00E77C2D" w:rsidTr="00FF40D4">
        <w:tc>
          <w:tcPr>
            <w:tcW w:w="567" w:type="dxa"/>
            <w:vMerge/>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23.00 - 7.00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45</w:t>
            </w:r>
          </w:p>
        </w:tc>
      </w:tr>
      <w:tr w:rsidR="00E77C2D" w:rsidRPr="00E77C2D" w:rsidTr="00FF40D4">
        <w:tc>
          <w:tcPr>
            <w:tcW w:w="567" w:type="dxa"/>
            <w:vMerge w:val="restart"/>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val="restart"/>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 xml:space="preserve">гостиницы, имеющие по международной классификации менее </w:t>
            </w:r>
            <w:r w:rsidRPr="00E77C2D">
              <w:lastRenderedPageBreak/>
              <w:t>трех звезд</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lastRenderedPageBreak/>
              <w:t>7.00 - 23.00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45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60</w:t>
            </w:r>
          </w:p>
        </w:tc>
      </w:tr>
      <w:tr w:rsidR="00E77C2D" w:rsidRPr="00E77C2D" w:rsidTr="00FF40D4">
        <w:tc>
          <w:tcPr>
            <w:tcW w:w="567" w:type="dxa"/>
            <w:vMerge/>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23.00 - 7.00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50</w:t>
            </w:r>
          </w:p>
        </w:tc>
      </w:tr>
      <w:tr w:rsidR="00E77C2D" w:rsidRPr="00E77C2D" w:rsidTr="00FF40D4">
        <w:tc>
          <w:tcPr>
            <w:tcW w:w="567" w:type="dxa"/>
            <w:vMerge w:val="restart"/>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12</w:t>
            </w:r>
          </w:p>
        </w:tc>
        <w:tc>
          <w:tcPr>
            <w:tcW w:w="4253" w:type="dxa"/>
            <w:vMerge w:val="restart"/>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7.00 - 23.00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40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55</w:t>
            </w:r>
          </w:p>
        </w:tc>
      </w:tr>
      <w:tr w:rsidR="00E77C2D" w:rsidRPr="00E77C2D" w:rsidTr="00FF40D4">
        <w:tc>
          <w:tcPr>
            <w:tcW w:w="567" w:type="dxa"/>
            <w:vMerge/>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23.00 - 7.00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45</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13</w:t>
            </w: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Помещения офисов, административных зданий, конструкторских, проектных и научно-исследовательских организаций:</w:t>
            </w:r>
          </w:p>
        </w:tc>
        <w:tc>
          <w:tcPr>
            <w:tcW w:w="1417"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50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65</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14</w:t>
            </w:r>
          </w:p>
        </w:tc>
        <w:tc>
          <w:tcPr>
            <w:tcW w:w="4253" w:type="dxa"/>
            <w:tcBorders>
              <w:top w:val="single" w:sz="4" w:space="0" w:color="auto"/>
              <w:left w:val="single" w:sz="4" w:space="0" w:color="auto"/>
              <w:bottom w:val="nil"/>
              <w:right w:val="single" w:sz="4" w:space="0" w:color="auto"/>
            </w:tcBorders>
          </w:tcPr>
          <w:p w:rsidR="00C10790" w:rsidRPr="00E77C2D" w:rsidRDefault="00C10790" w:rsidP="00C10790">
            <w:pPr>
              <w:pStyle w:val="affffff1"/>
              <w:ind w:firstLine="0"/>
            </w:pPr>
            <w:r w:rsidRPr="00E77C2D">
              <w:t>Залы кафе, ресторанов</w:t>
            </w:r>
          </w:p>
        </w:tc>
        <w:tc>
          <w:tcPr>
            <w:tcW w:w="1417"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jc w:val="center"/>
            </w:pPr>
            <w:r w:rsidRPr="00E77C2D">
              <w:t>55</w:t>
            </w:r>
          </w:p>
        </w:tc>
        <w:tc>
          <w:tcPr>
            <w:tcW w:w="1866" w:type="dxa"/>
            <w:tcBorders>
              <w:top w:val="single" w:sz="4" w:space="0" w:color="auto"/>
              <w:left w:val="single" w:sz="4" w:space="0" w:color="auto"/>
              <w:bottom w:val="nil"/>
            </w:tcBorders>
          </w:tcPr>
          <w:p w:rsidR="00C10790" w:rsidRPr="00E77C2D" w:rsidRDefault="00C10790" w:rsidP="00C10790">
            <w:pPr>
              <w:pStyle w:val="affffd"/>
              <w:ind w:firstLine="0"/>
              <w:jc w:val="center"/>
            </w:pPr>
            <w:r w:rsidRPr="00E77C2D">
              <w:t>70</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15</w:t>
            </w:r>
          </w:p>
        </w:tc>
        <w:tc>
          <w:tcPr>
            <w:tcW w:w="4253" w:type="dxa"/>
            <w:tcBorders>
              <w:top w:val="single" w:sz="4" w:space="0" w:color="auto"/>
              <w:left w:val="single" w:sz="4" w:space="0" w:color="auto"/>
              <w:bottom w:val="nil"/>
              <w:right w:val="single" w:sz="4" w:space="0" w:color="auto"/>
            </w:tcBorders>
          </w:tcPr>
          <w:p w:rsidR="00C10790" w:rsidRPr="00E77C2D" w:rsidRDefault="00C10790" w:rsidP="00C10790">
            <w:pPr>
              <w:pStyle w:val="affffff1"/>
              <w:ind w:firstLine="0"/>
            </w:pPr>
            <w:r w:rsidRPr="00E77C2D">
              <w:t>Фойе театров и концертных залов</w:t>
            </w:r>
          </w:p>
        </w:tc>
        <w:tc>
          <w:tcPr>
            <w:tcW w:w="1417"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jc w:val="center"/>
            </w:pPr>
            <w:r w:rsidRPr="00E77C2D">
              <w:t>45</w:t>
            </w:r>
          </w:p>
        </w:tc>
        <w:tc>
          <w:tcPr>
            <w:tcW w:w="1866" w:type="dxa"/>
            <w:tcBorders>
              <w:top w:val="single" w:sz="4" w:space="0" w:color="auto"/>
              <w:left w:val="single" w:sz="4" w:space="0" w:color="auto"/>
              <w:bottom w:val="nil"/>
            </w:tcBorders>
          </w:tcPr>
          <w:p w:rsidR="00C10790" w:rsidRPr="00E77C2D" w:rsidRDefault="00C10790" w:rsidP="00C10790">
            <w:pPr>
              <w:pStyle w:val="affffd"/>
              <w:ind w:firstLine="0"/>
              <w:jc w:val="center"/>
            </w:pPr>
            <w:r w:rsidRPr="00E77C2D">
              <w:t>не нормируется</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16</w:t>
            </w:r>
          </w:p>
        </w:tc>
        <w:tc>
          <w:tcPr>
            <w:tcW w:w="4253" w:type="dxa"/>
            <w:tcBorders>
              <w:top w:val="single" w:sz="4" w:space="0" w:color="auto"/>
              <w:left w:val="single" w:sz="4" w:space="0" w:color="auto"/>
              <w:bottom w:val="nil"/>
              <w:right w:val="single" w:sz="4" w:space="0" w:color="auto"/>
            </w:tcBorders>
          </w:tcPr>
          <w:p w:rsidR="00C10790" w:rsidRPr="00E77C2D" w:rsidRDefault="00C10790" w:rsidP="00C10790">
            <w:pPr>
              <w:pStyle w:val="affffff1"/>
              <w:ind w:firstLine="0"/>
            </w:pPr>
            <w:r w:rsidRPr="00E77C2D">
              <w:t>Зрительные залы театров и концертных залов</w:t>
            </w:r>
          </w:p>
        </w:tc>
        <w:tc>
          <w:tcPr>
            <w:tcW w:w="1417"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jc w:val="center"/>
            </w:pPr>
            <w:r w:rsidRPr="00E77C2D">
              <w:t>30</w:t>
            </w:r>
          </w:p>
        </w:tc>
        <w:tc>
          <w:tcPr>
            <w:tcW w:w="1866" w:type="dxa"/>
            <w:tcBorders>
              <w:top w:val="single" w:sz="4" w:space="0" w:color="auto"/>
              <w:left w:val="single" w:sz="4" w:space="0" w:color="auto"/>
              <w:bottom w:val="nil"/>
            </w:tcBorders>
          </w:tcPr>
          <w:p w:rsidR="00C10790" w:rsidRPr="00E77C2D" w:rsidRDefault="00C10790" w:rsidP="00C10790">
            <w:pPr>
              <w:pStyle w:val="affffd"/>
              <w:ind w:firstLine="0"/>
              <w:jc w:val="center"/>
            </w:pPr>
            <w:r w:rsidRPr="00E77C2D">
              <w:t>не нормируется</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17</w:t>
            </w:r>
          </w:p>
        </w:tc>
        <w:tc>
          <w:tcPr>
            <w:tcW w:w="4253" w:type="dxa"/>
            <w:tcBorders>
              <w:top w:val="single" w:sz="4" w:space="0" w:color="auto"/>
              <w:left w:val="single" w:sz="4" w:space="0" w:color="auto"/>
              <w:bottom w:val="nil"/>
              <w:right w:val="single" w:sz="4" w:space="0" w:color="auto"/>
            </w:tcBorders>
          </w:tcPr>
          <w:p w:rsidR="00C10790" w:rsidRPr="00E77C2D" w:rsidRDefault="00C10790" w:rsidP="00C10790">
            <w:pPr>
              <w:pStyle w:val="affffff1"/>
              <w:ind w:firstLine="0"/>
            </w:pPr>
            <w:r w:rsidRPr="00E77C2D">
              <w:t>Многоцелевые залы</w:t>
            </w:r>
          </w:p>
        </w:tc>
        <w:tc>
          <w:tcPr>
            <w:tcW w:w="1417"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jc w:val="center"/>
            </w:pPr>
            <w:r w:rsidRPr="00E77C2D">
              <w:t>35</w:t>
            </w:r>
          </w:p>
        </w:tc>
        <w:tc>
          <w:tcPr>
            <w:tcW w:w="1866" w:type="dxa"/>
            <w:tcBorders>
              <w:top w:val="single" w:sz="4" w:space="0" w:color="auto"/>
              <w:left w:val="single" w:sz="4" w:space="0" w:color="auto"/>
              <w:bottom w:val="nil"/>
            </w:tcBorders>
          </w:tcPr>
          <w:p w:rsidR="00C10790" w:rsidRPr="00E77C2D" w:rsidRDefault="00C10790" w:rsidP="00C10790">
            <w:pPr>
              <w:pStyle w:val="affffd"/>
              <w:ind w:firstLine="0"/>
              <w:jc w:val="center"/>
            </w:pPr>
            <w:r w:rsidRPr="00E77C2D">
              <w:t>не нормируется</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18</w:t>
            </w:r>
          </w:p>
        </w:tc>
        <w:tc>
          <w:tcPr>
            <w:tcW w:w="4253" w:type="dxa"/>
            <w:tcBorders>
              <w:top w:val="single" w:sz="4" w:space="0" w:color="auto"/>
              <w:left w:val="single" w:sz="4" w:space="0" w:color="auto"/>
              <w:bottom w:val="nil"/>
              <w:right w:val="single" w:sz="4" w:space="0" w:color="auto"/>
            </w:tcBorders>
          </w:tcPr>
          <w:p w:rsidR="00C10790" w:rsidRPr="00E77C2D" w:rsidRDefault="00FF40D4" w:rsidP="00C10790">
            <w:pPr>
              <w:pStyle w:val="affffff1"/>
              <w:ind w:firstLine="0"/>
            </w:pPr>
            <w:r w:rsidRPr="00E77C2D">
              <w:t>Кинотеатры с оборудованием «Долби»</w:t>
            </w:r>
          </w:p>
        </w:tc>
        <w:tc>
          <w:tcPr>
            <w:tcW w:w="1417"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jc w:val="center"/>
            </w:pPr>
            <w:r w:rsidRPr="00E77C2D">
              <w:t>30</w:t>
            </w:r>
          </w:p>
        </w:tc>
        <w:tc>
          <w:tcPr>
            <w:tcW w:w="1866" w:type="dxa"/>
            <w:tcBorders>
              <w:top w:val="single" w:sz="4" w:space="0" w:color="auto"/>
              <w:left w:val="single" w:sz="4" w:space="0" w:color="auto"/>
              <w:bottom w:val="nil"/>
            </w:tcBorders>
          </w:tcPr>
          <w:p w:rsidR="00C10790" w:rsidRPr="00E77C2D" w:rsidRDefault="00C10790" w:rsidP="00C10790">
            <w:pPr>
              <w:pStyle w:val="affffd"/>
              <w:ind w:firstLine="0"/>
              <w:jc w:val="center"/>
            </w:pPr>
            <w:r w:rsidRPr="00E77C2D">
              <w:t>45</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19</w:t>
            </w:r>
          </w:p>
        </w:tc>
        <w:tc>
          <w:tcPr>
            <w:tcW w:w="4253" w:type="dxa"/>
            <w:tcBorders>
              <w:top w:val="single" w:sz="4" w:space="0" w:color="auto"/>
              <w:left w:val="single" w:sz="4" w:space="0" w:color="auto"/>
              <w:bottom w:val="nil"/>
              <w:right w:val="single" w:sz="4" w:space="0" w:color="auto"/>
            </w:tcBorders>
          </w:tcPr>
          <w:p w:rsidR="00C10790" w:rsidRPr="00E77C2D" w:rsidRDefault="00C10790" w:rsidP="00C10790">
            <w:pPr>
              <w:pStyle w:val="affffff1"/>
              <w:ind w:firstLine="0"/>
            </w:pPr>
            <w:r w:rsidRPr="00E77C2D">
              <w:t>Спортивные залы</w:t>
            </w:r>
          </w:p>
        </w:tc>
        <w:tc>
          <w:tcPr>
            <w:tcW w:w="1417"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nil"/>
              <w:right w:val="single" w:sz="4" w:space="0" w:color="auto"/>
            </w:tcBorders>
          </w:tcPr>
          <w:p w:rsidR="00C10790" w:rsidRPr="00E77C2D" w:rsidRDefault="00C10790" w:rsidP="00C10790">
            <w:pPr>
              <w:pStyle w:val="affffd"/>
              <w:ind w:firstLine="0"/>
              <w:jc w:val="center"/>
            </w:pPr>
            <w:r w:rsidRPr="00E77C2D">
              <w:t>45</w:t>
            </w:r>
          </w:p>
        </w:tc>
        <w:tc>
          <w:tcPr>
            <w:tcW w:w="1866" w:type="dxa"/>
            <w:tcBorders>
              <w:top w:val="single" w:sz="4" w:space="0" w:color="auto"/>
              <w:left w:val="single" w:sz="4" w:space="0" w:color="auto"/>
              <w:bottom w:val="nil"/>
            </w:tcBorders>
          </w:tcPr>
          <w:p w:rsidR="00C10790" w:rsidRPr="00E77C2D" w:rsidRDefault="00C10790" w:rsidP="00C10790">
            <w:pPr>
              <w:pStyle w:val="affffd"/>
              <w:ind w:firstLine="0"/>
              <w:jc w:val="center"/>
            </w:pPr>
            <w:r w:rsidRPr="00E77C2D">
              <w:t>не нормируется</w:t>
            </w:r>
          </w:p>
        </w:tc>
      </w:tr>
      <w:tr w:rsidR="00E77C2D"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20</w:t>
            </w: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Торговые залы магазинов, пассажирские залы вокзалов и аэровокзалов</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60</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70</w:t>
            </w:r>
          </w:p>
        </w:tc>
      </w:tr>
      <w:tr w:rsidR="00E77C2D" w:rsidRPr="00E77C2D" w:rsidTr="00FF40D4">
        <w:tc>
          <w:tcPr>
            <w:tcW w:w="567" w:type="dxa"/>
            <w:vMerge w:val="restart"/>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21</w:t>
            </w:r>
          </w:p>
        </w:tc>
        <w:tc>
          <w:tcPr>
            <w:tcW w:w="4253" w:type="dxa"/>
            <w:vMerge w:val="restart"/>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Территории, непосредственно прилегающие к зданиям больниц и санаториев</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7.00 - 23.00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45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60</w:t>
            </w:r>
          </w:p>
        </w:tc>
      </w:tr>
      <w:tr w:rsidR="00E77C2D" w:rsidRPr="00E77C2D" w:rsidTr="00FF40D4">
        <w:tc>
          <w:tcPr>
            <w:tcW w:w="567" w:type="dxa"/>
            <w:vMerge/>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23.00 - 7.00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35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50</w:t>
            </w:r>
          </w:p>
        </w:tc>
      </w:tr>
      <w:tr w:rsidR="00E77C2D" w:rsidRPr="00E77C2D" w:rsidTr="00FF40D4">
        <w:tc>
          <w:tcPr>
            <w:tcW w:w="567" w:type="dxa"/>
            <w:vMerge w:val="restart"/>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22</w:t>
            </w:r>
          </w:p>
        </w:tc>
        <w:tc>
          <w:tcPr>
            <w:tcW w:w="4253" w:type="dxa"/>
            <w:vMerge w:val="restart"/>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Территории, непосредственно прилегающие к жилым зданиям, домам отдыха, домам-интернатам для престарелых и инвалидов</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7.00 - 23.00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55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70</w:t>
            </w:r>
          </w:p>
        </w:tc>
      </w:tr>
      <w:tr w:rsidR="00E77C2D" w:rsidRPr="00E77C2D" w:rsidTr="00FF40D4">
        <w:tc>
          <w:tcPr>
            <w:tcW w:w="567" w:type="dxa"/>
            <w:vMerge/>
            <w:tcBorders>
              <w:top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4253" w:type="dxa"/>
            <w:vMerge/>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23.00 - 7.00</w:t>
            </w: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45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60</w:t>
            </w:r>
          </w:p>
        </w:tc>
      </w:tr>
      <w:tr w:rsidR="00C10790" w:rsidRPr="00E77C2D" w:rsidTr="00FF40D4">
        <w:tc>
          <w:tcPr>
            <w:tcW w:w="567" w:type="dxa"/>
            <w:tcBorders>
              <w:top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23</w:t>
            </w:r>
          </w:p>
        </w:tc>
        <w:tc>
          <w:tcPr>
            <w:tcW w:w="4253"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ff1"/>
              <w:ind w:firstLine="0"/>
            </w:pPr>
            <w:r w:rsidRPr="00E77C2D">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417"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pPr>
          </w:p>
        </w:tc>
        <w:tc>
          <w:tcPr>
            <w:tcW w:w="1820" w:type="dxa"/>
            <w:tcBorders>
              <w:top w:val="single" w:sz="4" w:space="0" w:color="auto"/>
              <w:left w:val="single" w:sz="4" w:space="0" w:color="auto"/>
              <w:bottom w:val="single" w:sz="4" w:space="0" w:color="auto"/>
              <w:right w:val="single" w:sz="4" w:space="0" w:color="auto"/>
            </w:tcBorders>
          </w:tcPr>
          <w:p w:rsidR="00C10790" w:rsidRPr="00E77C2D" w:rsidRDefault="00C10790" w:rsidP="00C10790">
            <w:pPr>
              <w:pStyle w:val="affffd"/>
              <w:ind w:firstLine="0"/>
              <w:jc w:val="center"/>
            </w:pPr>
            <w:r w:rsidRPr="00E77C2D">
              <w:t>55</w:t>
            </w:r>
          </w:p>
        </w:tc>
        <w:tc>
          <w:tcPr>
            <w:tcW w:w="1866" w:type="dxa"/>
            <w:tcBorders>
              <w:top w:val="single" w:sz="4" w:space="0" w:color="auto"/>
              <w:left w:val="single" w:sz="4" w:space="0" w:color="auto"/>
              <w:bottom w:val="single" w:sz="4" w:space="0" w:color="auto"/>
            </w:tcBorders>
          </w:tcPr>
          <w:p w:rsidR="00C10790" w:rsidRPr="00E77C2D" w:rsidRDefault="00C10790" w:rsidP="00C10790">
            <w:pPr>
              <w:pStyle w:val="affffd"/>
              <w:ind w:firstLine="0"/>
              <w:jc w:val="center"/>
            </w:pPr>
            <w:r w:rsidRPr="00E77C2D">
              <w:t>70</w:t>
            </w:r>
          </w:p>
        </w:tc>
      </w:tr>
    </w:tbl>
    <w:p w:rsidR="00C10790" w:rsidRPr="00E77C2D" w:rsidRDefault="00C10790" w:rsidP="00C10790"/>
    <w:p w:rsidR="00C10790" w:rsidRPr="00E77C2D" w:rsidRDefault="00C10790" w:rsidP="00C10790">
      <w:pPr>
        <w:spacing w:line="240" w:lineRule="auto"/>
        <w:rPr>
          <w:sz w:val="24"/>
          <w:szCs w:val="24"/>
        </w:rPr>
      </w:pPr>
      <w:r w:rsidRPr="00E77C2D">
        <w:rPr>
          <w:rStyle w:val="afffb"/>
          <w:color w:val="auto"/>
          <w:sz w:val="24"/>
          <w:szCs w:val="24"/>
        </w:rPr>
        <w:t>Примечания.</w:t>
      </w:r>
    </w:p>
    <w:p w:rsidR="00C10790" w:rsidRPr="00E77C2D" w:rsidRDefault="00C10790" w:rsidP="00C10790">
      <w:pPr>
        <w:spacing w:line="240" w:lineRule="auto"/>
        <w:rPr>
          <w:sz w:val="24"/>
          <w:szCs w:val="24"/>
        </w:rPr>
      </w:pPr>
      <w:r w:rsidRPr="00E77C2D">
        <w:rPr>
          <w:sz w:val="24"/>
          <w:szCs w:val="24"/>
        </w:rPr>
        <w:t xml:space="preserve">1. Допустимые уровни шума в помещениях, приведенные в </w:t>
      </w:r>
      <w:hyperlink w:anchor="sub_1291" w:history="1">
        <w:r w:rsidRPr="00E77C2D">
          <w:rPr>
            <w:rStyle w:val="affc"/>
            <w:color w:val="auto"/>
            <w:szCs w:val="24"/>
          </w:rPr>
          <w:t>поз. 1</w:t>
        </w:r>
      </w:hyperlink>
      <w:r w:rsidRPr="00E77C2D">
        <w:rPr>
          <w:sz w:val="24"/>
          <w:szCs w:val="24"/>
        </w:rPr>
        <w:t xml:space="preserve">, </w:t>
      </w:r>
      <w:hyperlink w:anchor="sub_1295" w:history="1">
        <w:r w:rsidRPr="00E77C2D">
          <w:rPr>
            <w:rStyle w:val="affc"/>
            <w:color w:val="auto"/>
            <w:szCs w:val="24"/>
          </w:rPr>
          <w:t>5 - 13</w:t>
        </w:r>
      </w:hyperlink>
      <w:r w:rsidRPr="00E77C2D">
        <w:rPr>
          <w:sz w:val="24"/>
          <w:szCs w:val="24"/>
        </w:rPr>
        <w:t>, относятся только к шуму, проникающему из других помещений и извне.</w:t>
      </w:r>
    </w:p>
    <w:p w:rsidR="00C10790" w:rsidRPr="00E77C2D" w:rsidRDefault="00C10790" w:rsidP="00C10790">
      <w:pPr>
        <w:spacing w:line="240" w:lineRule="auto"/>
        <w:rPr>
          <w:sz w:val="24"/>
          <w:szCs w:val="24"/>
        </w:rPr>
      </w:pPr>
      <w:r w:rsidRPr="00E77C2D">
        <w:rPr>
          <w:sz w:val="24"/>
          <w:szCs w:val="24"/>
        </w:rPr>
        <w:t xml:space="preserve">2. Допустимые уровни шума от внешних источников в помещениях, приведенные в </w:t>
      </w:r>
      <w:hyperlink w:anchor="sub_1295" w:history="1">
        <w:r w:rsidRPr="00E77C2D">
          <w:rPr>
            <w:rStyle w:val="affc"/>
            <w:color w:val="auto"/>
            <w:szCs w:val="24"/>
          </w:rPr>
          <w:t>поз. 5 - 12</w:t>
        </w:r>
      </w:hyperlink>
      <w:r w:rsidRPr="00E77C2D">
        <w:rPr>
          <w:sz w:val="24"/>
          <w:szCs w:val="24"/>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rsidR="00C10790" w:rsidRPr="00E77C2D" w:rsidRDefault="00C10790" w:rsidP="00FF40D4">
      <w:pPr>
        <w:spacing w:line="240" w:lineRule="auto"/>
        <w:rPr>
          <w:rStyle w:val="afffb"/>
          <w:color w:val="auto"/>
          <w:sz w:val="24"/>
          <w:szCs w:val="24"/>
        </w:rPr>
      </w:pPr>
      <w:r w:rsidRPr="00E77C2D">
        <w:rPr>
          <w:sz w:val="24"/>
          <w:szCs w:val="24"/>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w:t>
      </w:r>
      <w:proofErr w:type="spellStart"/>
      <w:r w:rsidRPr="00E77C2D">
        <w:rPr>
          <w:sz w:val="24"/>
          <w:szCs w:val="24"/>
        </w:rPr>
        <w:t>дБА</w:t>
      </w:r>
      <w:proofErr w:type="spellEnd"/>
      <w:r w:rsidRPr="00E77C2D">
        <w:rPr>
          <w:sz w:val="24"/>
          <w:szCs w:val="24"/>
        </w:rPr>
        <w:t>) ниже значений, указанных в</w:t>
      </w:r>
      <w:r w:rsidR="00FF40D4" w:rsidRPr="00E77C2D">
        <w:rPr>
          <w:sz w:val="24"/>
          <w:szCs w:val="24"/>
        </w:rPr>
        <w:t xml:space="preserve"> </w:t>
      </w:r>
      <w:r w:rsidR="00FF40D4" w:rsidRPr="00E77C2D">
        <w:rPr>
          <w:sz w:val="24"/>
          <w:szCs w:val="24"/>
          <w:highlight w:val="yellow"/>
        </w:rPr>
        <w:t>таблице 82</w:t>
      </w:r>
      <w:r w:rsidRPr="00E77C2D">
        <w:rPr>
          <w:sz w:val="24"/>
          <w:szCs w:val="24"/>
        </w:rPr>
        <w:t xml:space="preserve">, за исключением </w:t>
      </w:r>
      <w:hyperlink w:anchor="sub_1299" w:history="1">
        <w:r w:rsidRPr="00E77C2D">
          <w:rPr>
            <w:rStyle w:val="affc"/>
            <w:color w:val="auto"/>
            <w:szCs w:val="24"/>
          </w:rPr>
          <w:t>поз. 9 - 12</w:t>
        </w:r>
      </w:hyperlink>
      <w:r w:rsidRPr="00E77C2D">
        <w:rPr>
          <w:sz w:val="24"/>
          <w:szCs w:val="24"/>
        </w:rPr>
        <w:t xml:space="preserve"> (для ночного времени суток). При этом поправку на тональность шума не учитывают.</w:t>
      </w:r>
    </w:p>
    <w:p w:rsidR="00410AB2" w:rsidRPr="00E77C2D" w:rsidRDefault="00410AB2" w:rsidP="00410AB2">
      <w:pPr>
        <w:ind w:firstLine="698"/>
        <w:jc w:val="right"/>
        <w:rPr>
          <w:sz w:val="24"/>
          <w:szCs w:val="24"/>
        </w:rPr>
      </w:pPr>
      <w:r w:rsidRPr="00E77C2D">
        <w:rPr>
          <w:rStyle w:val="afffb"/>
          <w:color w:val="auto"/>
          <w:sz w:val="24"/>
          <w:szCs w:val="24"/>
        </w:rPr>
        <w:t xml:space="preserve">Таблица </w:t>
      </w:r>
      <w:r w:rsidR="00E85C13" w:rsidRPr="00E77C2D">
        <w:rPr>
          <w:rStyle w:val="afffb"/>
          <w:color w:val="auto"/>
          <w:sz w:val="24"/>
          <w:szCs w:val="24"/>
        </w:rPr>
        <w:t>83</w:t>
      </w:r>
    </w:p>
    <w:bookmarkEnd w:id="83"/>
    <w:p w:rsidR="00410AB2" w:rsidRPr="00E77C2D" w:rsidRDefault="00410AB2" w:rsidP="00410AB2">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1725"/>
        <w:gridCol w:w="1750"/>
        <w:gridCol w:w="1935"/>
        <w:gridCol w:w="2528"/>
      </w:tblGrid>
      <w:tr w:rsidR="00E77C2D" w:rsidRPr="00E77C2D" w:rsidTr="00E85C13">
        <w:tc>
          <w:tcPr>
            <w:tcW w:w="1843" w:type="dxa"/>
            <w:tcBorders>
              <w:top w:val="single" w:sz="4" w:space="0" w:color="auto"/>
              <w:bottom w:val="single" w:sz="4" w:space="0" w:color="auto"/>
              <w:right w:val="single" w:sz="4" w:space="0" w:color="auto"/>
            </w:tcBorders>
            <w:vAlign w:val="center"/>
          </w:tcPr>
          <w:p w:rsidR="00410AB2" w:rsidRPr="00E77C2D" w:rsidRDefault="00410AB2" w:rsidP="00410AB2">
            <w:pPr>
              <w:pStyle w:val="affffd"/>
              <w:ind w:left="-108" w:right="-131" w:firstLine="0"/>
              <w:jc w:val="center"/>
            </w:pPr>
            <w:r w:rsidRPr="00E77C2D">
              <w:lastRenderedPageBreak/>
              <w:t>Зона</w:t>
            </w:r>
          </w:p>
        </w:tc>
        <w:tc>
          <w:tcPr>
            <w:tcW w:w="1725" w:type="dxa"/>
            <w:tcBorders>
              <w:top w:val="single" w:sz="4" w:space="0" w:color="auto"/>
              <w:left w:val="single" w:sz="4" w:space="0" w:color="auto"/>
              <w:bottom w:val="single" w:sz="4" w:space="0" w:color="auto"/>
              <w:right w:val="single" w:sz="4" w:space="0" w:color="auto"/>
            </w:tcBorders>
            <w:vAlign w:val="center"/>
          </w:tcPr>
          <w:p w:rsidR="00410AB2" w:rsidRPr="00E77C2D" w:rsidRDefault="00410AB2" w:rsidP="00410AB2">
            <w:pPr>
              <w:pStyle w:val="affffd"/>
              <w:ind w:left="-108" w:right="-131" w:firstLine="0"/>
              <w:jc w:val="center"/>
            </w:pPr>
            <w:r w:rsidRPr="00E77C2D">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vAlign w:val="center"/>
          </w:tcPr>
          <w:p w:rsidR="00410AB2" w:rsidRPr="00E77C2D" w:rsidRDefault="00410AB2" w:rsidP="00410AB2">
            <w:pPr>
              <w:pStyle w:val="affffd"/>
              <w:ind w:left="-108" w:right="-131" w:firstLine="0"/>
              <w:jc w:val="center"/>
            </w:pPr>
            <w:r w:rsidRPr="00E77C2D">
              <w:t>Максимальный уровень загрязнения атмосферного воздуха</w:t>
            </w:r>
          </w:p>
        </w:tc>
        <w:tc>
          <w:tcPr>
            <w:tcW w:w="1935" w:type="dxa"/>
            <w:tcBorders>
              <w:top w:val="single" w:sz="4" w:space="0" w:color="auto"/>
              <w:left w:val="single" w:sz="4" w:space="0" w:color="auto"/>
              <w:bottom w:val="single" w:sz="4" w:space="0" w:color="auto"/>
              <w:right w:val="single" w:sz="4" w:space="0" w:color="auto"/>
            </w:tcBorders>
            <w:vAlign w:val="center"/>
          </w:tcPr>
          <w:p w:rsidR="00410AB2" w:rsidRPr="00E77C2D" w:rsidRDefault="00410AB2" w:rsidP="00410AB2">
            <w:pPr>
              <w:pStyle w:val="affffd"/>
              <w:ind w:left="-108" w:right="-131" w:firstLine="0"/>
              <w:jc w:val="center"/>
            </w:pPr>
            <w:r w:rsidRPr="00E77C2D">
              <w:t>Максимальный уровень электромагнитного излучения от радиотехнических объектов</w:t>
            </w:r>
          </w:p>
        </w:tc>
        <w:tc>
          <w:tcPr>
            <w:tcW w:w="2528" w:type="dxa"/>
            <w:tcBorders>
              <w:top w:val="single" w:sz="4" w:space="0" w:color="auto"/>
              <w:left w:val="single" w:sz="4" w:space="0" w:color="auto"/>
              <w:bottom w:val="single" w:sz="4" w:space="0" w:color="auto"/>
            </w:tcBorders>
            <w:vAlign w:val="center"/>
          </w:tcPr>
          <w:p w:rsidR="00FF40D4" w:rsidRPr="00E77C2D" w:rsidRDefault="00410AB2" w:rsidP="00410AB2">
            <w:pPr>
              <w:pStyle w:val="affffd"/>
              <w:ind w:left="-108" w:right="-131" w:firstLine="0"/>
              <w:jc w:val="center"/>
            </w:pPr>
            <w:r w:rsidRPr="00E77C2D">
              <w:t xml:space="preserve">Загрязненность </w:t>
            </w:r>
          </w:p>
          <w:p w:rsidR="00410AB2" w:rsidRPr="00E77C2D" w:rsidRDefault="00410AB2" w:rsidP="00410AB2">
            <w:pPr>
              <w:pStyle w:val="affffd"/>
              <w:ind w:left="-108" w:right="-131" w:firstLine="0"/>
              <w:jc w:val="center"/>
            </w:pPr>
            <w:r w:rsidRPr="00E77C2D">
              <w:t>сточных вод</w:t>
            </w:r>
          </w:p>
        </w:tc>
      </w:tr>
      <w:tr w:rsidR="00E77C2D" w:rsidRPr="00E77C2D" w:rsidTr="00E85C13">
        <w:tc>
          <w:tcPr>
            <w:tcW w:w="1843" w:type="dxa"/>
            <w:tcBorders>
              <w:top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1</w:t>
            </w:r>
          </w:p>
        </w:tc>
        <w:tc>
          <w:tcPr>
            <w:tcW w:w="172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2</w:t>
            </w:r>
          </w:p>
        </w:tc>
        <w:tc>
          <w:tcPr>
            <w:tcW w:w="1750"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3</w:t>
            </w:r>
          </w:p>
        </w:tc>
        <w:tc>
          <w:tcPr>
            <w:tcW w:w="193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4</w:t>
            </w:r>
          </w:p>
        </w:tc>
        <w:tc>
          <w:tcPr>
            <w:tcW w:w="2528" w:type="dxa"/>
            <w:tcBorders>
              <w:top w:val="single" w:sz="4" w:space="0" w:color="auto"/>
              <w:left w:val="single" w:sz="4" w:space="0" w:color="auto"/>
              <w:bottom w:val="single" w:sz="4" w:space="0" w:color="auto"/>
            </w:tcBorders>
          </w:tcPr>
          <w:p w:rsidR="00410AB2" w:rsidRPr="00E77C2D" w:rsidRDefault="00410AB2" w:rsidP="00410AB2">
            <w:pPr>
              <w:pStyle w:val="affffd"/>
              <w:ind w:firstLine="0"/>
              <w:jc w:val="center"/>
            </w:pPr>
            <w:r w:rsidRPr="00E77C2D">
              <w:t>5</w:t>
            </w:r>
          </w:p>
        </w:tc>
      </w:tr>
      <w:tr w:rsidR="00E77C2D" w:rsidRPr="00E77C2D" w:rsidTr="00E85C13">
        <w:tc>
          <w:tcPr>
            <w:tcW w:w="1843" w:type="dxa"/>
            <w:tcBorders>
              <w:top w:val="single" w:sz="4" w:space="0" w:color="auto"/>
              <w:bottom w:val="nil"/>
              <w:right w:val="single" w:sz="4" w:space="0" w:color="auto"/>
            </w:tcBorders>
          </w:tcPr>
          <w:p w:rsidR="00410AB2" w:rsidRPr="00E77C2D" w:rsidRDefault="00410AB2" w:rsidP="00410AB2">
            <w:pPr>
              <w:pStyle w:val="affffff1"/>
              <w:ind w:firstLine="0"/>
            </w:pPr>
            <w:r w:rsidRPr="00E77C2D">
              <w:t>Жилые зоны: усадебная застройка</w:t>
            </w:r>
          </w:p>
        </w:tc>
        <w:tc>
          <w:tcPr>
            <w:tcW w:w="1725" w:type="dxa"/>
            <w:tcBorders>
              <w:top w:val="single" w:sz="4" w:space="0" w:color="auto"/>
              <w:left w:val="single" w:sz="4" w:space="0" w:color="auto"/>
              <w:bottom w:val="nil"/>
              <w:right w:val="single" w:sz="4" w:space="0" w:color="auto"/>
            </w:tcBorders>
          </w:tcPr>
          <w:p w:rsidR="00410AB2" w:rsidRPr="00E77C2D" w:rsidRDefault="00410AB2" w:rsidP="00410AB2">
            <w:pPr>
              <w:pStyle w:val="affffd"/>
              <w:ind w:firstLine="0"/>
              <w:jc w:val="center"/>
            </w:pPr>
            <w:r w:rsidRPr="00E77C2D">
              <w:t>55</w:t>
            </w:r>
          </w:p>
        </w:tc>
        <w:tc>
          <w:tcPr>
            <w:tcW w:w="1750" w:type="dxa"/>
            <w:tcBorders>
              <w:top w:val="single" w:sz="4" w:space="0" w:color="auto"/>
              <w:left w:val="single" w:sz="4" w:space="0" w:color="auto"/>
              <w:bottom w:val="nil"/>
              <w:right w:val="single" w:sz="4" w:space="0" w:color="auto"/>
            </w:tcBorders>
          </w:tcPr>
          <w:p w:rsidR="00410AB2" w:rsidRPr="00E77C2D" w:rsidRDefault="00410AB2" w:rsidP="00410AB2">
            <w:pPr>
              <w:pStyle w:val="affffd"/>
              <w:ind w:firstLine="0"/>
              <w:jc w:val="center"/>
            </w:pPr>
            <w:r w:rsidRPr="00E77C2D">
              <w:t>0,8 ПДК</w:t>
            </w:r>
          </w:p>
        </w:tc>
        <w:tc>
          <w:tcPr>
            <w:tcW w:w="1935" w:type="dxa"/>
            <w:tcBorders>
              <w:top w:val="single" w:sz="4" w:space="0" w:color="auto"/>
              <w:left w:val="single" w:sz="4" w:space="0" w:color="auto"/>
              <w:bottom w:val="nil"/>
              <w:right w:val="single" w:sz="4" w:space="0" w:color="auto"/>
            </w:tcBorders>
          </w:tcPr>
          <w:p w:rsidR="00410AB2" w:rsidRPr="00E77C2D" w:rsidRDefault="00410AB2" w:rsidP="00410AB2">
            <w:pPr>
              <w:pStyle w:val="affffd"/>
              <w:ind w:firstLine="0"/>
              <w:jc w:val="center"/>
            </w:pPr>
            <w:r w:rsidRPr="00E77C2D">
              <w:t>1 ПДУ</w:t>
            </w:r>
          </w:p>
        </w:tc>
        <w:tc>
          <w:tcPr>
            <w:tcW w:w="2528" w:type="dxa"/>
            <w:tcBorders>
              <w:top w:val="single" w:sz="4" w:space="0" w:color="auto"/>
              <w:left w:val="single" w:sz="4" w:space="0" w:color="auto"/>
              <w:bottom w:val="nil"/>
            </w:tcBorders>
          </w:tcPr>
          <w:p w:rsidR="00410AB2" w:rsidRPr="00E77C2D" w:rsidRDefault="00410AB2" w:rsidP="00410AB2">
            <w:pPr>
              <w:pStyle w:val="affffff1"/>
              <w:ind w:firstLine="0"/>
            </w:pPr>
            <w:r w:rsidRPr="00E77C2D">
              <w:t>нормативно очищенные на локальных очистных сооружениях;</w:t>
            </w:r>
          </w:p>
        </w:tc>
      </w:tr>
      <w:tr w:rsidR="00E77C2D" w:rsidRPr="00E77C2D" w:rsidTr="00E85C13">
        <w:tc>
          <w:tcPr>
            <w:tcW w:w="1843" w:type="dxa"/>
            <w:tcBorders>
              <w:top w:val="nil"/>
              <w:bottom w:val="single" w:sz="4" w:space="0" w:color="auto"/>
              <w:right w:val="single" w:sz="4" w:space="0" w:color="auto"/>
            </w:tcBorders>
          </w:tcPr>
          <w:p w:rsidR="00410AB2" w:rsidRPr="00E77C2D" w:rsidRDefault="00410AB2" w:rsidP="00410AB2">
            <w:pPr>
              <w:pStyle w:val="affffff1"/>
              <w:ind w:firstLine="0"/>
            </w:pPr>
            <w:r w:rsidRPr="00E77C2D">
              <w:t>многоэтажная застройка</w:t>
            </w:r>
          </w:p>
        </w:tc>
        <w:tc>
          <w:tcPr>
            <w:tcW w:w="1725" w:type="dxa"/>
            <w:tcBorders>
              <w:top w:val="nil"/>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55</w:t>
            </w:r>
          </w:p>
        </w:tc>
        <w:tc>
          <w:tcPr>
            <w:tcW w:w="1750" w:type="dxa"/>
            <w:tcBorders>
              <w:top w:val="nil"/>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1 ПДК</w:t>
            </w:r>
          </w:p>
        </w:tc>
        <w:tc>
          <w:tcPr>
            <w:tcW w:w="1935" w:type="dxa"/>
            <w:tcBorders>
              <w:top w:val="nil"/>
              <w:left w:val="single" w:sz="4" w:space="0" w:color="auto"/>
              <w:bottom w:val="single" w:sz="4" w:space="0" w:color="auto"/>
              <w:right w:val="single" w:sz="4" w:space="0" w:color="auto"/>
            </w:tcBorders>
          </w:tcPr>
          <w:p w:rsidR="00410AB2" w:rsidRPr="00E77C2D" w:rsidRDefault="00410AB2" w:rsidP="00410AB2">
            <w:pPr>
              <w:pStyle w:val="affffd"/>
              <w:ind w:firstLine="0"/>
            </w:pPr>
          </w:p>
        </w:tc>
        <w:tc>
          <w:tcPr>
            <w:tcW w:w="2528" w:type="dxa"/>
            <w:tcBorders>
              <w:top w:val="nil"/>
              <w:left w:val="single" w:sz="4" w:space="0" w:color="auto"/>
              <w:bottom w:val="single" w:sz="4" w:space="0" w:color="auto"/>
            </w:tcBorders>
          </w:tcPr>
          <w:p w:rsidR="00410AB2" w:rsidRPr="00E77C2D" w:rsidRDefault="00410AB2" w:rsidP="00410AB2">
            <w:pPr>
              <w:pStyle w:val="affffff1"/>
              <w:ind w:firstLine="0"/>
            </w:pPr>
            <w:r w:rsidRPr="00E77C2D">
              <w:t>выпуск в городской коллектор с последующей очисткой на городских канализационных очистных сооружениях (КОС)</w:t>
            </w:r>
          </w:p>
        </w:tc>
      </w:tr>
      <w:tr w:rsidR="00E77C2D" w:rsidRPr="00E77C2D" w:rsidTr="00E85C13">
        <w:tc>
          <w:tcPr>
            <w:tcW w:w="1843" w:type="dxa"/>
            <w:tcBorders>
              <w:top w:val="single" w:sz="4" w:space="0" w:color="auto"/>
              <w:bottom w:val="single" w:sz="4" w:space="0" w:color="auto"/>
              <w:right w:val="single" w:sz="4" w:space="0" w:color="auto"/>
            </w:tcBorders>
          </w:tcPr>
          <w:p w:rsidR="00410AB2" w:rsidRPr="00E77C2D" w:rsidRDefault="00410AB2" w:rsidP="00410AB2">
            <w:pPr>
              <w:pStyle w:val="affffff1"/>
              <w:ind w:firstLine="0"/>
            </w:pPr>
            <w:r w:rsidRPr="00E77C2D">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60</w:t>
            </w:r>
          </w:p>
        </w:tc>
        <w:tc>
          <w:tcPr>
            <w:tcW w:w="1750"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то же</w:t>
            </w:r>
          </w:p>
        </w:tc>
        <w:tc>
          <w:tcPr>
            <w:tcW w:w="193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то же</w:t>
            </w:r>
          </w:p>
        </w:tc>
        <w:tc>
          <w:tcPr>
            <w:tcW w:w="2528" w:type="dxa"/>
            <w:tcBorders>
              <w:top w:val="single" w:sz="4" w:space="0" w:color="auto"/>
              <w:left w:val="single" w:sz="4" w:space="0" w:color="auto"/>
              <w:bottom w:val="single" w:sz="4" w:space="0" w:color="auto"/>
            </w:tcBorders>
          </w:tcPr>
          <w:p w:rsidR="00410AB2" w:rsidRPr="00E77C2D" w:rsidRDefault="00410AB2" w:rsidP="00410AB2">
            <w:pPr>
              <w:pStyle w:val="affffff1"/>
              <w:ind w:firstLine="0"/>
            </w:pPr>
            <w:r w:rsidRPr="00E77C2D">
              <w:t>то же</w:t>
            </w:r>
          </w:p>
        </w:tc>
      </w:tr>
      <w:tr w:rsidR="00E77C2D" w:rsidRPr="00E77C2D" w:rsidTr="00E85C13">
        <w:tc>
          <w:tcPr>
            <w:tcW w:w="1843" w:type="dxa"/>
            <w:tcBorders>
              <w:top w:val="single" w:sz="4" w:space="0" w:color="auto"/>
              <w:bottom w:val="single" w:sz="4" w:space="0" w:color="auto"/>
              <w:right w:val="single" w:sz="4" w:space="0" w:color="auto"/>
            </w:tcBorders>
          </w:tcPr>
          <w:p w:rsidR="00410AB2" w:rsidRPr="00E77C2D" w:rsidRDefault="00410AB2" w:rsidP="00410AB2">
            <w:pPr>
              <w:pStyle w:val="affffff1"/>
              <w:ind w:firstLine="0"/>
            </w:pPr>
            <w:r w:rsidRPr="00E77C2D">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 xml:space="preserve">нормируется </w:t>
            </w:r>
            <w:proofErr w:type="gramStart"/>
            <w:r w:rsidRPr="00E77C2D">
              <w:t>по границе</w:t>
            </w:r>
            <w:proofErr w:type="gramEnd"/>
            <w:r w:rsidRPr="00E77C2D">
              <w:t xml:space="preserve"> объединенной СЗЗ 70</w:t>
            </w:r>
          </w:p>
        </w:tc>
        <w:tc>
          <w:tcPr>
            <w:tcW w:w="1750"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 xml:space="preserve">нормируется </w:t>
            </w:r>
            <w:proofErr w:type="gramStart"/>
            <w:r w:rsidRPr="00E77C2D">
              <w:t>по границе</w:t>
            </w:r>
            <w:proofErr w:type="gramEnd"/>
            <w:r w:rsidRPr="00E77C2D">
              <w:t xml:space="preserve"> объединенной СЗЗ 1 ПДК</w:t>
            </w:r>
          </w:p>
        </w:tc>
        <w:tc>
          <w:tcPr>
            <w:tcW w:w="193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 xml:space="preserve">нормируется </w:t>
            </w:r>
            <w:proofErr w:type="gramStart"/>
            <w:r w:rsidRPr="00E77C2D">
              <w:t>по границе</w:t>
            </w:r>
            <w:proofErr w:type="gramEnd"/>
            <w:r w:rsidRPr="00E77C2D">
              <w:t xml:space="preserve"> объединенной СЗЗ 1 ПДУ</w:t>
            </w:r>
          </w:p>
        </w:tc>
        <w:tc>
          <w:tcPr>
            <w:tcW w:w="2528" w:type="dxa"/>
            <w:tcBorders>
              <w:top w:val="single" w:sz="4" w:space="0" w:color="auto"/>
              <w:left w:val="single" w:sz="4" w:space="0" w:color="auto"/>
              <w:bottom w:val="single" w:sz="4" w:space="0" w:color="auto"/>
            </w:tcBorders>
          </w:tcPr>
          <w:p w:rsidR="00410AB2" w:rsidRPr="00E77C2D" w:rsidRDefault="00410AB2" w:rsidP="00410AB2">
            <w:pPr>
              <w:pStyle w:val="affffff1"/>
              <w:ind w:firstLine="0"/>
            </w:pPr>
            <w:r w:rsidRPr="00E77C2D">
              <w:t>нормативно очищенные стоки на локальных сооружениях, очистных сооружениях с самостоятельным или централизованным выпуском</w:t>
            </w:r>
          </w:p>
        </w:tc>
      </w:tr>
      <w:tr w:rsidR="00E77C2D" w:rsidRPr="00E77C2D" w:rsidTr="00E85C13">
        <w:tc>
          <w:tcPr>
            <w:tcW w:w="1843" w:type="dxa"/>
            <w:tcBorders>
              <w:top w:val="single" w:sz="4" w:space="0" w:color="auto"/>
              <w:bottom w:val="single" w:sz="4" w:space="0" w:color="auto"/>
              <w:right w:val="single" w:sz="4" w:space="0" w:color="auto"/>
            </w:tcBorders>
          </w:tcPr>
          <w:p w:rsidR="00410AB2" w:rsidRPr="00E77C2D" w:rsidRDefault="00410AB2" w:rsidP="00410AB2">
            <w:pPr>
              <w:pStyle w:val="affffff1"/>
              <w:ind w:firstLine="0"/>
            </w:pPr>
            <w:r w:rsidRPr="00E77C2D">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65</w:t>
            </w:r>
          </w:p>
        </w:tc>
        <w:tc>
          <w:tcPr>
            <w:tcW w:w="1750"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0,8 ПДК</w:t>
            </w:r>
          </w:p>
        </w:tc>
        <w:tc>
          <w:tcPr>
            <w:tcW w:w="193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1 ПДУ</w:t>
            </w:r>
          </w:p>
        </w:tc>
        <w:tc>
          <w:tcPr>
            <w:tcW w:w="2528" w:type="dxa"/>
            <w:tcBorders>
              <w:top w:val="single" w:sz="4" w:space="0" w:color="auto"/>
              <w:left w:val="single" w:sz="4" w:space="0" w:color="auto"/>
              <w:bottom w:val="single" w:sz="4" w:space="0" w:color="auto"/>
            </w:tcBorders>
          </w:tcPr>
          <w:p w:rsidR="00410AB2" w:rsidRPr="00E77C2D" w:rsidRDefault="00410AB2" w:rsidP="00410AB2">
            <w:pPr>
              <w:pStyle w:val="affffff1"/>
              <w:ind w:firstLine="0"/>
            </w:pPr>
            <w:r w:rsidRPr="00E77C2D">
              <w:t>нормативно очищенные стоки на локальных сооружениях с возможным самостоятельным выпуском</w:t>
            </w:r>
          </w:p>
        </w:tc>
      </w:tr>
      <w:tr w:rsidR="00E77C2D" w:rsidRPr="00E77C2D" w:rsidTr="00E85C13">
        <w:tc>
          <w:tcPr>
            <w:tcW w:w="1843" w:type="dxa"/>
            <w:tcBorders>
              <w:top w:val="single" w:sz="4" w:space="0" w:color="auto"/>
              <w:bottom w:val="single" w:sz="4" w:space="0" w:color="auto"/>
              <w:right w:val="single" w:sz="4" w:space="0" w:color="auto"/>
            </w:tcBorders>
          </w:tcPr>
          <w:p w:rsidR="00410AB2" w:rsidRPr="00E77C2D" w:rsidRDefault="00410AB2" w:rsidP="00410AB2">
            <w:pPr>
              <w:pStyle w:val="affffff1"/>
              <w:ind w:firstLine="0"/>
            </w:pPr>
            <w:r w:rsidRPr="00E77C2D">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65</w:t>
            </w:r>
          </w:p>
        </w:tc>
        <w:tc>
          <w:tcPr>
            <w:tcW w:w="1750"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не нормируется</w:t>
            </w:r>
          </w:p>
        </w:tc>
        <w:tc>
          <w:tcPr>
            <w:tcW w:w="193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не нормируется</w:t>
            </w:r>
          </w:p>
        </w:tc>
        <w:tc>
          <w:tcPr>
            <w:tcW w:w="2528" w:type="dxa"/>
            <w:tcBorders>
              <w:top w:val="single" w:sz="4" w:space="0" w:color="auto"/>
              <w:left w:val="single" w:sz="4" w:space="0" w:color="auto"/>
              <w:bottom w:val="single" w:sz="4" w:space="0" w:color="auto"/>
            </w:tcBorders>
          </w:tcPr>
          <w:p w:rsidR="00410AB2" w:rsidRPr="00E77C2D" w:rsidRDefault="00410AB2" w:rsidP="00410AB2">
            <w:pPr>
              <w:pStyle w:val="affffff1"/>
              <w:ind w:firstLine="0"/>
            </w:pPr>
            <w:r w:rsidRPr="00E77C2D">
              <w:t>не нормируется</w:t>
            </w:r>
          </w:p>
        </w:tc>
      </w:tr>
      <w:tr w:rsidR="00410AB2" w:rsidRPr="00E77C2D" w:rsidTr="00E85C13">
        <w:tc>
          <w:tcPr>
            <w:tcW w:w="1843" w:type="dxa"/>
            <w:tcBorders>
              <w:top w:val="single" w:sz="4" w:space="0" w:color="auto"/>
              <w:bottom w:val="single" w:sz="4" w:space="0" w:color="auto"/>
              <w:right w:val="single" w:sz="4" w:space="0" w:color="auto"/>
            </w:tcBorders>
          </w:tcPr>
          <w:p w:rsidR="00410AB2" w:rsidRPr="00E77C2D" w:rsidRDefault="00410AB2" w:rsidP="00410AB2">
            <w:pPr>
              <w:pStyle w:val="affffff1"/>
              <w:ind w:firstLine="0"/>
            </w:pPr>
            <w:r w:rsidRPr="00E77C2D">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70</w:t>
            </w:r>
          </w:p>
        </w:tc>
        <w:tc>
          <w:tcPr>
            <w:tcW w:w="1750"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то же</w:t>
            </w:r>
          </w:p>
        </w:tc>
        <w:tc>
          <w:tcPr>
            <w:tcW w:w="1935" w:type="dxa"/>
            <w:tcBorders>
              <w:top w:val="single" w:sz="4" w:space="0" w:color="auto"/>
              <w:left w:val="single" w:sz="4" w:space="0" w:color="auto"/>
              <w:bottom w:val="single" w:sz="4" w:space="0" w:color="auto"/>
              <w:right w:val="single" w:sz="4" w:space="0" w:color="auto"/>
            </w:tcBorders>
          </w:tcPr>
          <w:p w:rsidR="00410AB2" w:rsidRPr="00E77C2D" w:rsidRDefault="00410AB2" w:rsidP="00410AB2">
            <w:pPr>
              <w:pStyle w:val="affffd"/>
              <w:ind w:firstLine="0"/>
              <w:jc w:val="center"/>
            </w:pPr>
            <w:r w:rsidRPr="00E77C2D">
              <w:t>то же</w:t>
            </w:r>
          </w:p>
        </w:tc>
        <w:tc>
          <w:tcPr>
            <w:tcW w:w="2528" w:type="dxa"/>
            <w:tcBorders>
              <w:top w:val="single" w:sz="4" w:space="0" w:color="auto"/>
              <w:left w:val="single" w:sz="4" w:space="0" w:color="auto"/>
              <w:bottom w:val="single" w:sz="4" w:space="0" w:color="auto"/>
            </w:tcBorders>
          </w:tcPr>
          <w:p w:rsidR="00410AB2" w:rsidRPr="00E77C2D" w:rsidRDefault="00410AB2" w:rsidP="00410AB2">
            <w:pPr>
              <w:pStyle w:val="affffff1"/>
              <w:ind w:firstLine="0"/>
            </w:pPr>
            <w:r w:rsidRPr="00E77C2D">
              <w:t>то же</w:t>
            </w:r>
          </w:p>
        </w:tc>
      </w:tr>
    </w:tbl>
    <w:p w:rsidR="00410AB2" w:rsidRPr="00E77C2D" w:rsidRDefault="00410AB2" w:rsidP="00C10790">
      <w:pPr>
        <w:spacing w:line="240" w:lineRule="auto"/>
        <w:rPr>
          <w:sz w:val="24"/>
          <w:szCs w:val="24"/>
        </w:rPr>
      </w:pPr>
    </w:p>
    <w:p w:rsidR="00410AB2" w:rsidRPr="00E77C2D" w:rsidRDefault="00410AB2" w:rsidP="00E85C13">
      <w:pPr>
        <w:spacing w:line="240" w:lineRule="auto"/>
        <w:rPr>
          <w:sz w:val="24"/>
          <w:szCs w:val="24"/>
        </w:rPr>
      </w:pPr>
      <w:r w:rsidRPr="00E77C2D">
        <w:rPr>
          <w:rStyle w:val="afffb"/>
          <w:color w:val="auto"/>
          <w:sz w:val="24"/>
          <w:szCs w:val="24"/>
        </w:rPr>
        <w:t>Примечание</w:t>
      </w:r>
      <w:r w:rsidRPr="00E77C2D">
        <w:rPr>
          <w:sz w:val="24"/>
          <w:szCs w:val="24"/>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D97CEA" w:rsidRPr="00E77C2D" w:rsidRDefault="00D97CEA" w:rsidP="00E85C13">
      <w:pPr>
        <w:spacing w:line="240" w:lineRule="auto"/>
        <w:rPr>
          <w:sz w:val="24"/>
          <w:szCs w:val="24"/>
        </w:rPr>
      </w:pPr>
    </w:p>
    <w:p w:rsidR="00D97CEA" w:rsidRPr="00E77C2D" w:rsidRDefault="00D97CEA" w:rsidP="00E85C13">
      <w:pPr>
        <w:spacing w:line="240" w:lineRule="auto"/>
        <w:ind w:firstLine="698"/>
        <w:jc w:val="right"/>
        <w:rPr>
          <w:rStyle w:val="afffb"/>
          <w:color w:val="auto"/>
          <w:sz w:val="24"/>
          <w:szCs w:val="24"/>
        </w:rPr>
      </w:pPr>
      <w:bookmarkStart w:id="87" w:name="sub_1400"/>
      <w:r w:rsidRPr="00E77C2D">
        <w:rPr>
          <w:rStyle w:val="afffb"/>
          <w:color w:val="auto"/>
          <w:sz w:val="24"/>
          <w:szCs w:val="24"/>
        </w:rPr>
        <w:t xml:space="preserve">Таблица </w:t>
      </w:r>
      <w:r w:rsidR="00875711" w:rsidRPr="00E77C2D">
        <w:rPr>
          <w:rStyle w:val="afffb"/>
          <w:color w:val="auto"/>
          <w:sz w:val="24"/>
          <w:szCs w:val="24"/>
        </w:rPr>
        <w:t>90</w:t>
      </w:r>
    </w:p>
    <w:p w:rsidR="00875711" w:rsidRPr="00E77C2D" w:rsidRDefault="00875711" w:rsidP="00E85C13">
      <w:pPr>
        <w:spacing w:line="240" w:lineRule="auto"/>
        <w:ind w:firstLine="698"/>
        <w:jc w:val="right"/>
        <w:rPr>
          <w:sz w:val="24"/>
          <w:szCs w:val="24"/>
        </w:rPr>
      </w:pPr>
    </w:p>
    <w:tbl>
      <w:tblPr>
        <w:tblStyle w:val="aff"/>
        <w:tblW w:w="0" w:type="auto"/>
        <w:tblLook w:val="04A0" w:firstRow="1" w:lastRow="0" w:firstColumn="1" w:lastColumn="0" w:noHBand="0" w:noVBand="1"/>
      </w:tblPr>
      <w:tblGrid>
        <w:gridCol w:w="3271"/>
        <w:gridCol w:w="3247"/>
        <w:gridCol w:w="3252"/>
      </w:tblGrid>
      <w:tr w:rsidR="00E77C2D" w:rsidRPr="00E77C2D" w:rsidTr="00331859">
        <w:tc>
          <w:tcPr>
            <w:tcW w:w="3332" w:type="dxa"/>
            <w:vMerge w:val="restart"/>
          </w:tcPr>
          <w:bookmarkEnd w:id="87"/>
          <w:p w:rsidR="00875711" w:rsidRPr="00E77C2D" w:rsidRDefault="00875711" w:rsidP="00E85C13">
            <w:pPr>
              <w:ind w:firstLine="0"/>
              <w:rPr>
                <w:sz w:val="24"/>
                <w:szCs w:val="24"/>
              </w:rPr>
            </w:pPr>
            <w:r w:rsidRPr="00E77C2D">
              <w:rPr>
                <w:sz w:val="24"/>
                <w:szCs w:val="24"/>
              </w:rPr>
              <w:t>Площадь территории населенного пункта, тыс. га</w:t>
            </w:r>
          </w:p>
        </w:tc>
        <w:tc>
          <w:tcPr>
            <w:tcW w:w="6664" w:type="dxa"/>
            <w:gridSpan w:val="2"/>
          </w:tcPr>
          <w:p w:rsidR="00875711" w:rsidRPr="00E77C2D" w:rsidRDefault="00875711" w:rsidP="00875711">
            <w:pPr>
              <w:ind w:firstLine="0"/>
              <w:jc w:val="center"/>
              <w:rPr>
                <w:sz w:val="24"/>
                <w:szCs w:val="24"/>
              </w:rPr>
            </w:pPr>
            <w:r w:rsidRPr="00E77C2D">
              <w:rPr>
                <w:sz w:val="24"/>
                <w:szCs w:val="24"/>
              </w:rPr>
              <w:t>Население, тыс. человек</w:t>
            </w:r>
          </w:p>
        </w:tc>
      </w:tr>
      <w:tr w:rsidR="00E77C2D" w:rsidRPr="00E77C2D" w:rsidTr="00875711">
        <w:tc>
          <w:tcPr>
            <w:tcW w:w="3332" w:type="dxa"/>
            <w:vMerge/>
          </w:tcPr>
          <w:p w:rsidR="00875711" w:rsidRPr="00E77C2D" w:rsidRDefault="00875711" w:rsidP="00E85C13">
            <w:pPr>
              <w:ind w:firstLine="0"/>
              <w:rPr>
                <w:sz w:val="24"/>
                <w:szCs w:val="24"/>
              </w:rPr>
            </w:pPr>
          </w:p>
        </w:tc>
        <w:tc>
          <w:tcPr>
            <w:tcW w:w="3332" w:type="dxa"/>
          </w:tcPr>
          <w:p w:rsidR="00875711" w:rsidRPr="00E77C2D" w:rsidRDefault="00875711" w:rsidP="00331859">
            <w:pPr>
              <w:pStyle w:val="affffd"/>
              <w:ind w:firstLine="0"/>
              <w:jc w:val="center"/>
            </w:pPr>
            <w:r w:rsidRPr="00E77C2D">
              <w:t>до 5</w:t>
            </w:r>
          </w:p>
        </w:tc>
        <w:tc>
          <w:tcPr>
            <w:tcW w:w="3332" w:type="dxa"/>
          </w:tcPr>
          <w:p w:rsidR="00875711" w:rsidRPr="00E77C2D" w:rsidRDefault="00875711" w:rsidP="00331859">
            <w:pPr>
              <w:pStyle w:val="affffd"/>
              <w:ind w:firstLine="0"/>
              <w:jc w:val="center"/>
            </w:pPr>
            <w:r w:rsidRPr="00E77C2D">
              <w:t>свыше 5 до 20</w:t>
            </w:r>
          </w:p>
        </w:tc>
      </w:tr>
      <w:tr w:rsidR="00875711" w:rsidRPr="00E77C2D" w:rsidTr="00875711">
        <w:tc>
          <w:tcPr>
            <w:tcW w:w="3332" w:type="dxa"/>
          </w:tcPr>
          <w:p w:rsidR="00875711" w:rsidRPr="00E77C2D" w:rsidRDefault="00875711" w:rsidP="00E85C13">
            <w:pPr>
              <w:ind w:firstLine="0"/>
              <w:rPr>
                <w:sz w:val="24"/>
                <w:szCs w:val="24"/>
              </w:rPr>
            </w:pPr>
            <w:r w:rsidRPr="00E77C2D">
              <w:rPr>
                <w:sz w:val="24"/>
                <w:szCs w:val="24"/>
              </w:rPr>
              <w:t>До 2</w:t>
            </w:r>
          </w:p>
        </w:tc>
        <w:tc>
          <w:tcPr>
            <w:tcW w:w="3332" w:type="dxa"/>
          </w:tcPr>
          <w:p w:rsidR="00875711" w:rsidRPr="00E77C2D" w:rsidRDefault="00875711" w:rsidP="00331859">
            <w:pPr>
              <w:pStyle w:val="affffd"/>
              <w:ind w:firstLine="0"/>
              <w:jc w:val="center"/>
            </w:pPr>
            <w:r w:rsidRPr="00E77C2D">
              <w:rPr>
                <w:noProof/>
              </w:rPr>
              <w:drawing>
                <wp:inline distT="0" distB="0" distL="0" distR="0">
                  <wp:extent cx="333375" cy="352425"/>
                  <wp:effectExtent l="0" t="0" r="0" b="0"/>
                  <wp:docPr id="39"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3332" w:type="dxa"/>
          </w:tcPr>
          <w:p w:rsidR="00875711" w:rsidRPr="00E77C2D" w:rsidRDefault="00875711" w:rsidP="00331859">
            <w:pPr>
              <w:pStyle w:val="affffd"/>
              <w:ind w:firstLine="0"/>
              <w:jc w:val="center"/>
            </w:pPr>
            <w:r w:rsidRPr="00E77C2D">
              <w:rPr>
                <w:noProof/>
              </w:rPr>
              <w:drawing>
                <wp:inline distT="0" distB="0" distL="0" distR="0">
                  <wp:extent cx="333375" cy="352425"/>
                  <wp:effectExtent l="0" t="0" r="0" b="0"/>
                  <wp:docPr id="40"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bl>
    <w:p w:rsidR="00D97CEA" w:rsidRPr="00E77C2D" w:rsidRDefault="00D97CEA" w:rsidP="00875711">
      <w:pPr>
        <w:spacing w:line="240" w:lineRule="auto"/>
        <w:ind w:firstLine="0"/>
        <w:rPr>
          <w:sz w:val="24"/>
          <w:szCs w:val="24"/>
        </w:rPr>
      </w:pPr>
    </w:p>
    <w:p w:rsidR="00D97CEA" w:rsidRPr="00E77C2D" w:rsidRDefault="00D97CEA" w:rsidP="00E85C13">
      <w:pPr>
        <w:spacing w:line="240" w:lineRule="auto"/>
        <w:ind w:firstLine="698"/>
        <w:jc w:val="right"/>
        <w:rPr>
          <w:sz w:val="24"/>
          <w:szCs w:val="24"/>
        </w:rPr>
      </w:pPr>
      <w:bookmarkStart w:id="88" w:name="sub_1410"/>
      <w:r w:rsidRPr="00E77C2D">
        <w:rPr>
          <w:rStyle w:val="afffb"/>
          <w:color w:val="auto"/>
          <w:sz w:val="24"/>
          <w:szCs w:val="24"/>
        </w:rPr>
        <w:t xml:space="preserve">Таблица </w:t>
      </w:r>
      <w:r w:rsidR="0053063D" w:rsidRPr="00E77C2D">
        <w:rPr>
          <w:rStyle w:val="afffb"/>
          <w:color w:val="auto"/>
          <w:sz w:val="24"/>
          <w:szCs w:val="24"/>
        </w:rPr>
        <w:t>91</w:t>
      </w:r>
    </w:p>
    <w:bookmarkEnd w:id="88"/>
    <w:p w:rsidR="00D97CEA" w:rsidRPr="00E77C2D" w:rsidRDefault="00D97CEA" w:rsidP="00E85C1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680"/>
        <w:gridCol w:w="1820"/>
        <w:gridCol w:w="1886"/>
      </w:tblGrid>
      <w:tr w:rsidR="00E77C2D" w:rsidRPr="00E77C2D" w:rsidTr="0053063D">
        <w:tc>
          <w:tcPr>
            <w:tcW w:w="4395" w:type="dxa"/>
            <w:vMerge w:val="restart"/>
            <w:tcBorders>
              <w:top w:val="single" w:sz="4" w:space="0" w:color="auto"/>
              <w:bottom w:val="single" w:sz="4" w:space="0" w:color="auto"/>
              <w:right w:val="single" w:sz="4" w:space="0" w:color="auto"/>
            </w:tcBorders>
          </w:tcPr>
          <w:p w:rsidR="00D97CEA" w:rsidRPr="00E77C2D" w:rsidRDefault="00D97CEA" w:rsidP="0053063D">
            <w:pPr>
              <w:pStyle w:val="affffd"/>
              <w:ind w:firstLine="0"/>
              <w:jc w:val="center"/>
            </w:pPr>
            <w:r w:rsidRPr="00E77C2D">
              <w:t>Наименование специальных автомобилей</w:t>
            </w:r>
          </w:p>
        </w:tc>
        <w:tc>
          <w:tcPr>
            <w:tcW w:w="5386" w:type="dxa"/>
            <w:gridSpan w:val="3"/>
            <w:tcBorders>
              <w:top w:val="single" w:sz="4" w:space="0" w:color="auto"/>
              <w:left w:val="single" w:sz="4" w:space="0" w:color="auto"/>
              <w:bottom w:val="single" w:sz="4" w:space="0" w:color="auto"/>
            </w:tcBorders>
          </w:tcPr>
          <w:p w:rsidR="00D97CEA" w:rsidRPr="00E77C2D" w:rsidRDefault="00D97CEA" w:rsidP="0053063D">
            <w:pPr>
              <w:pStyle w:val="affffd"/>
              <w:ind w:firstLine="0"/>
              <w:jc w:val="center"/>
            </w:pPr>
            <w:r w:rsidRPr="00E77C2D">
              <w:t>Число жителей в населенном пункте,</w:t>
            </w:r>
          </w:p>
          <w:p w:rsidR="00D97CEA" w:rsidRPr="00E77C2D" w:rsidRDefault="00D97CEA" w:rsidP="0053063D">
            <w:pPr>
              <w:pStyle w:val="affffd"/>
              <w:ind w:firstLine="0"/>
              <w:jc w:val="center"/>
            </w:pPr>
            <w:r w:rsidRPr="00E77C2D">
              <w:t>тыс. человек</w:t>
            </w:r>
          </w:p>
        </w:tc>
      </w:tr>
      <w:tr w:rsidR="00E77C2D" w:rsidRPr="00E77C2D" w:rsidTr="0053063D">
        <w:tc>
          <w:tcPr>
            <w:tcW w:w="4395" w:type="dxa"/>
            <w:vMerge/>
            <w:tcBorders>
              <w:top w:val="single" w:sz="4" w:space="0" w:color="auto"/>
              <w:bottom w:val="single" w:sz="4" w:space="0" w:color="auto"/>
              <w:right w:val="single" w:sz="4" w:space="0" w:color="auto"/>
            </w:tcBorders>
          </w:tcPr>
          <w:p w:rsidR="00D97CEA" w:rsidRPr="00E77C2D" w:rsidRDefault="00D97CEA" w:rsidP="0053063D">
            <w:pPr>
              <w:pStyle w:val="affffd"/>
              <w:ind w:firstLine="0"/>
            </w:pPr>
          </w:p>
        </w:tc>
        <w:tc>
          <w:tcPr>
            <w:tcW w:w="1680" w:type="dxa"/>
            <w:tcBorders>
              <w:top w:val="single" w:sz="4" w:space="0" w:color="auto"/>
              <w:left w:val="single" w:sz="4" w:space="0" w:color="auto"/>
              <w:bottom w:val="single" w:sz="4" w:space="0" w:color="auto"/>
              <w:right w:val="single" w:sz="4" w:space="0" w:color="auto"/>
            </w:tcBorders>
          </w:tcPr>
          <w:p w:rsidR="00D97CEA" w:rsidRPr="00E77C2D" w:rsidRDefault="00D97CEA" w:rsidP="0053063D">
            <w:pPr>
              <w:pStyle w:val="affffd"/>
              <w:ind w:firstLine="0"/>
              <w:jc w:val="center"/>
            </w:pPr>
            <w:r w:rsidRPr="00E77C2D">
              <w:t>до 50</w:t>
            </w:r>
          </w:p>
        </w:tc>
        <w:tc>
          <w:tcPr>
            <w:tcW w:w="1820" w:type="dxa"/>
            <w:tcBorders>
              <w:top w:val="single" w:sz="4" w:space="0" w:color="auto"/>
              <w:left w:val="single" w:sz="4" w:space="0" w:color="auto"/>
              <w:bottom w:val="single" w:sz="4" w:space="0" w:color="auto"/>
              <w:right w:val="single" w:sz="4" w:space="0" w:color="auto"/>
            </w:tcBorders>
          </w:tcPr>
          <w:p w:rsidR="00D97CEA" w:rsidRPr="00E77C2D" w:rsidRDefault="00D97CEA" w:rsidP="0053063D">
            <w:pPr>
              <w:pStyle w:val="affffd"/>
              <w:ind w:firstLine="0"/>
              <w:jc w:val="center"/>
            </w:pPr>
            <w:r w:rsidRPr="00E77C2D">
              <w:t>от 50 до 100</w:t>
            </w:r>
          </w:p>
        </w:tc>
        <w:tc>
          <w:tcPr>
            <w:tcW w:w="1886" w:type="dxa"/>
            <w:tcBorders>
              <w:top w:val="single" w:sz="4" w:space="0" w:color="auto"/>
              <w:left w:val="single" w:sz="4" w:space="0" w:color="auto"/>
              <w:bottom w:val="single" w:sz="4" w:space="0" w:color="auto"/>
            </w:tcBorders>
          </w:tcPr>
          <w:p w:rsidR="00D97CEA" w:rsidRPr="00E77C2D" w:rsidRDefault="00D97CEA" w:rsidP="0053063D">
            <w:pPr>
              <w:pStyle w:val="affffd"/>
              <w:ind w:firstLine="0"/>
              <w:jc w:val="center"/>
            </w:pPr>
            <w:r w:rsidRPr="00E77C2D">
              <w:t>от 100 до 350</w:t>
            </w:r>
          </w:p>
        </w:tc>
      </w:tr>
      <w:tr w:rsidR="00E77C2D" w:rsidRPr="00E77C2D" w:rsidTr="0053063D">
        <w:tc>
          <w:tcPr>
            <w:tcW w:w="4395" w:type="dxa"/>
            <w:tcBorders>
              <w:top w:val="single" w:sz="4" w:space="0" w:color="auto"/>
              <w:bottom w:val="nil"/>
              <w:right w:val="single" w:sz="4" w:space="0" w:color="auto"/>
            </w:tcBorders>
          </w:tcPr>
          <w:p w:rsidR="00D97CEA" w:rsidRPr="00E77C2D" w:rsidRDefault="00D97CEA" w:rsidP="0053063D">
            <w:pPr>
              <w:pStyle w:val="affffff1"/>
              <w:ind w:firstLine="0"/>
            </w:pPr>
            <w:proofErr w:type="spellStart"/>
            <w:r w:rsidRPr="00E77C2D">
              <w:t>Автолестницы</w:t>
            </w:r>
            <w:proofErr w:type="spellEnd"/>
            <w:r w:rsidRPr="00E77C2D">
              <w:t xml:space="preserve"> и автоподъемники</w:t>
            </w:r>
          </w:p>
        </w:tc>
        <w:tc>
          <w:tcPr>
            <w:tcW w:w="1680" w:type="dxa"/>
            <w:tcBorders>
              <w:top w:val="single" w:sz="4" w:space="0" w:color="auto"/>
              <w:left w:val="single" w:sz="4" w:space="0" w:color="auto"/>
              <w:bottom w:val="nil"/>
              <w:right w:val="single" w:sz="4" w:space="0" w:color="auto"/>
            </w:tcBorders>
          </w:tcPr>
          <w:p w:rsidR="00D97CEA" w:rsidRPr="00E77C2D" w:rsidRDefault="00D97CEA" w:rsidP="0053063D">
            <w:pPr>
              <w:pStyle w:val="affffd"/>
              <w:ind w:firstLine="0"/>
              <w:jc w:val="center"/>
            </w:pPr>
            <w:r w:rsidRPr="00E77C2D">
              <w:t>1 &lt;</w:t>
            </w:r>
            <w:hyperlink w:anchor="sub_111121" w:history="1">
              <w:r w:rsidRPr="00E77C2D">
                <w:rPr>
                  <w:rStyle w:val="affc"/>
                  <w:color w:val="auto"/>
                </w:rPr>
                <w:t>*</w:t>
              </w:r>
            </w:hyperlink>
            <w:r w:rsidRPr="00E77C2D">
              <w:t>&gt;</w:t>
            </w:r>
          </w:p>
        </w:tc>
        <w:tc>
          <w:tcPr>
            <w:tcW w:w="1820" w:type="dxa"/>
            <w:tcBorders>
              <w:top w:val="single" w:sz="4" w:space="0" w:color="auto"/>
              <w:left w:val="single" w:sz="4" w:space="0" w:color="auto"/>
              <w:bottom w:val="nil"/>
              <w:right w:val="single" w:sz="4" w:space="0" w:color="auto"/>
            </w:tcBorders>
          </w:tcPr>
          <w:p w:rsidR="00D97CEA" w:rsidRPr="00E77C2D" w:rsidRDefault="00D97CEA" w:rsidP="0053063D">
            <w:pPr>
              <w:pStyle w:val="affffd"/>
              <w:ind w:firstLine="0"/>
              <w:jc w:val="center"/>
            </w:pPr>
            <w:r w:rsidRPr="00E77C2D">
              <w:t>2</w:t>
            </w:r>
          </w:p>
        </w:tc>
        <w:tc>
          <w:tcPr>
            <w:tcW w:w="1886" w:type="dxa"/>
            <w:tcBorders>
              <w:top w:val="single" w:sz="4" w:space="0" w:color="auto"/>
              <w:left w:val="single" w:sz="4" w:space="0" w:color="auto"/>
              <w:bottom w:val="nil"/>
            </w:tcBorders>
          </w:tcPr>
          <w:p w:rsidR="00D97CEA" w:rsidRPr="00E77C2D" w:rsidRDefault="00D97CEA" w:rsidP="0053063D">
            <w:pPr>
              <w:pStyle w:val="affffd"/>
              <w:ind w:firstLine="0"/>
              <w:jc w:val="center"/>
            </w:pPr>
            <w:r w:rsidRPr="00E77C2D">
              <w:t>3</w:t>
            </w:r>
          </w:p>
        </w:tc>
      </w:tr>
      <w:tr w:rsidR="00E77C2D" w:rsidRPr="00E77C2D" w:rsidTr="0053063D">
        <w:tc>
          <w:tcPr>
            <w:tcW w:w="4395" w:type="dxa"/>
            <w:tcBorders>
              <w:top w:val="nil"/>
              <w:bottom w:val="nil"/>
              <w:right w:val="single" w:sz="4" w:space="0" w:color="auto"/>
            </w:tcBorders>
          </w:tcPr>
          <w:p w:rsidR="00D97CEA" w:rsidRPr="00E77C2D" w:rsidRDefault="00D97CEA" w:rsidP="0053063D">
            <w:pPr>
              <w:pStyle w:val="affffff1"/>
              <w:ind w:firstLine="0"/>
            </w:pPr>
            <w:r w:rsidRPr="00E77C2D">
              <w:t xml:space="preserve">Автомобили </w:t>
            </w:r>
            <w:proofErr w:type="spellStart"/>
            <w:r w:rsidRPr="00E77C2D">
              <w:t>газодымозащитной</w:t>
            </w:r>
            <w:proofErr w:type="spellEnd"/>
            <w:r w:rsidRPr="00E77C2D">
              <w:t xml:space="preserve"> службы</w:t>
            </w:r>
          </w:p>
        </w:tc>
        <w:tc>
          <w:tcPr>
            <w:tcW w:w="1680" w:type="dxa"/>
            <w:tcBorders>
              <w:top w:val="nil"/>
              <w:left w:val="single" w:sz="4" w:space="0" w:color="auto"/>
              <w:bottom w:val="nil"/>
              <w:right w:val="single" w:sz="4" w:space="0" w:color="auto"/>
            </w:tcBorders>
          </w:tcPr>
          <w:p w:rsidR="00D97CEA" w:rsidRPr="00E77C2D" w:rsidRDefault="00D97CEA" w:rsidP="0053063D">
            <w:pPr>
              <w:pStyle w:val="affffd"/>
              <w:ind w:firstLine="0"/>
              <w:jc w:val="center"/>
            </w:pPr>
            <w:r w:rsidRPr="00E77C2D">
              <w:t>1</w:t>
            </w:r>
          </w:p>
        </w:tc>
        <w:tc>
          <w:tcPr>
            <w:tcW w:w="1820" w:type="dxa"/>
            <w:tcBorders>
              <w:top w:val="nil"/>
              <w:left w:val="single" w:sz="4" w:space="0" w:color="auto"/>
              <w:bottom w:val="nil"/>
              <w:right w:val="single" w:sz="4" w:space="0" w:color="auto"/>
            </w:tcBorders>
          </w:tcPr>
          <w:p w:rsidR="00D97CEA" w:rsidRPr="00E77C2D" w:rsidRDefault="00D97CEA" w:rsidP="0053063D">
            <w:pPr>
              <w:pStyle w:val="affffd"/>
              <w:ind w:firstLine="0"/>
              <w:jc w:val="center"/>
            </w:pPr>
            <w:r w:rsidRPr="00E77C2D">
              <w:t>1</w:t>
            </w:r>
          </w:p>
        </w:tc>
        <w:tc>
          <w:tcPr>
            <w:tcW w:w="1886" w:type="dxa"/>
            <w:tcBorders>
              <w:top w:val="nil"/>
              <w:left w:val="single" w:sz="4" w:space="0" w:color="auto"/>
              <w:bottom w:val="nil"/>
            </w:tcBorders>
          </w:tcPr>
          <w:p w:rsidR="00D97CEA" w:rsidRPr="00E77C2D" w:rsidRDefault="00D97CEA" w:rsidP="0053063D">
            <w:pPr>
              <w:pStyle w:val="affffd"/>
              <w:ind w:firstLine="0"/>
              <w:jc w:val="center"/>
            </w:pPr>
            <w:r w:rsidRPr="00E77C2D">
              <w:t>2</w:t>
            </w:r>
          </w:p>
        </w:tc>
      </w:tr>
      <w:tr w:rsidR="00E77C2D" w:rsidRPr="00E77C2D" w:rsidTr="0053063D">
        <w:tc>
          <w:tcPr>
            <w:tcW w:w="4395" w:type="dxa"/>
            <w:tcBorders>
              <w:top w:val="nil"/>
              <w:bottom w:val="single" w:sz="4" w:space="0" w:color="auto"/>
              <w:right w:val="single" w:sz="4" w:space="0" w:color="auto"/>
            </w:tcBorders>
          </w:tcPr>
          <w:p w:rsidR="00D97CEA" w:rsidRPr="00E77C2D" w:rsidRDefault="00D97CEA" w:rsidP="0053063D">
            <w:pPr>
              <w:pStyle w:val="affffff1"/>
              <w:ind w:firstLine="0"/>
            </w:pPr>
            <w:r w:rsidRPr="00E77C2D">
              <w:t>Автомобили связи и освещения</w:t>
            </w:r>
          </w:p>
        </w:tc>
        <w:tc>
          <w:tcPr>
            <w:tcW w:w="1680" w:type="dxa"/>
            <w:tcBorders>
              <w:top w:val="nil"/>
              <w:left w:val="single" w:sz="4" w:space="0" w:color="auto"/>
              <w:bottom w:val="single" w:sz="4" w:space="0" w:color="auto"/>
              <w:right w:val="single" w:sz="4" w:space="0" w:color="auto"/>
            </w:tcBorders>
          </w:tcPr>
          <w:p w:rsidR="00D97CEA" w:rsidRPr="00E77C2D" w:rsidRDefault="00D97CEA" w:rsidP="0053063D">
            <w:pPr>
              <w:pStyle w:val="affffd"/>
              <w:ind w:firstLine="0"/>
              <w:jc w:val="center"/>
            </w:pPr>
            <w:r w:rsidRPr="00E77C2D">
              <w:t>-</w:t>
            </w:r>
          </w:p>
        </w:tc>
        <w:tc>
          <w:tcPr>
            <w:tcW w:w="1820" w:type="dxa"/>
            <w:tcBorders>
              <w:top w:val="nil"/>
              <w:left w:val="single" w:sz="4" w:space="0" w:color="auto"/>
              <w:bottom w:val="single" w:sz="4" w:space="0" w:color="auto"/>
              <w:right w:val="single" w:sz="4" w:space="0" w:color="auto"/>
            </w:tcBorders>
          </w:tcPr>
          <w:p w:rsidR="00D97CEA" w:rsidRPr="00E77C2D" w:rsidRDefault="00D97CEA" w:rsidP="0053063D">
            <w:pPr>
              <w:pStyle w:val="affffd"/>
              <w:ind w:firstLine="0"/>
              <w:jc w:val="center"/>
            </w:pPr>
            <w:r w:rsidRPr="00E77C2D">
              <w:t>1</w:t>
            </w:r>
          </w:p>
        </w:tc>
        <w:tc>
          <w:tcPr>
            <w:tcW w:w="1886" w:type="dxa"/>
            <w:tcBorders>
              <w:top w:val="nil"/>
              <w:left w:val="single" w:sz="4" w:space="0" w:color="auto"/>
              <w:bottom w:val="single" w:sz="4" w:space="0" w:color="auto"/>
            </w:tcBorders>
          </w:tcPr>
          <w:p w:rsidR="00D97CEA" w:rsidRPr="00E77C2D" w:rsidRDefault="00D97CEA" w:rsidP="0053063D">
            <w:pPr>
              <w:pStyle w:val="affffd"/>
              <w:ind w:firstLine="0"/>
              <w:jc w:val="center"/>
            </w:pPr>
            <w:r w:rsidRPr="00E77C2D">
              <w:t>1</w:t>
            </w:r>
          </w:p>
        </w:tc>
      </w:tr>
    </w:tbl>
    <w:p w:rsidR="00D97CEA" w:rsidRPr="00E77C2D" w:rsidRDefault="00D97CEA" w:rsidP="0053063D">
      <w:pPr>
        <w:spacing w:line="240" w:lineRule="auto"/>
        <w:ind w:firstLine="0"/>
        <w:rPr>
          <w:sz w:val="24"/>
          <w:szCs w:val="24"/>
        </w:rPr>
      </w:pPr>
      <w:bookmarkStart w:id="89" w:name="sub_111121"/>
      <w:r w:rsidRPr="00E77C2D">
        <w:rPr>
          <w:sz w:val="24"/>
          <w:szCs w:val="24"/>
        </w:rPr>
        <w:t>&lt;*&gt; При наличии зданий высотой 4 этажа и более.</w:t>
      </w:r>
      <w:bookmarkEnd w:id="89"/>
    </w:p>
    <w:p w:rsidR="00D97CEA" w:rsidRPr="00E77C2D" w:rsidRDefault="00D97CEA" w:rsidP="00E85C13">
      <w:pPr>
        <w:spacing w:line="240" w:lineRule="auto"/>
        <w:rPr>
          <w:sz w:val="24"/>
          <w:szCs w:val="24"/>
        </w:rPr>
      </w:pPr>
      <w:r w:rsidRPr="00E77C2D">
        <w:rPr>
          <w:rStyle w:val="afffb"/>
          <w:color w:val="auto"/>
          <w:sz w:val="24"/>
          <w:szCs w:val="24"/>
        </w:rPr>
        <w:t>Примечание</w:t>
      </w:r>
      <w:r w:rsidRPr="00E77C2D">
        <w:rPr>
          <w:sz w:val="24"/>
          <w:szCs w:val="24"/>
        </w:rPr>
        <w:t>.</w:t>
      </w:r>
    </w:p>
    <w:p w:rsidR="00D97CEA" w:rsidRPr="00E77C2D" w:rsidRDefault="00D97CEA" w:rsidP="00E85C13">
      <w:pPr>
        <w:spacing w:line="240" w:lineRule="auto"/>
        <w:rPr>
          <w:sz w:val="24"/>
          <w:szCs w:val="24"/>
        </w:rPr>
      </w:pPr>
      <w:r w:rsidRPr="00E77C2D">
        <w:rPr>
          <w:sz w:val="24"/>
          <w:szCs w:val="24"/>
        </w:rPr>
        <w:t>Количество специальных автомобилей, не указанных в</w:t>
      </w:r>
      <w:r w:rsidR="0053063D" w:rsidRPr="00E77C2D">
        <w:rPr>
          <w:sz w:val="24"/>
          <w:szCs w:val="24"/>
        </w:rPr>
        <w:t xml:space="preserve"> </w:t>
      </w:r>
      <w:r w:rsidR="0053063D" w:rsidRPr="00E77C2D">
        <w:rPr>
          <w:sz w:val="24"/>
          <w:szCs w:val="24"/>
          <w:highlight w:val="yellow"/>
        </w:rPr>
        <w:t>таблице 91</w:t>
      </w:r>
      <w:r w:rsidRPr="00E77C2D">
        <w:rPr>
          <w:sz w:val="24"/>
          <w:szCs w:val="24"/>
        </w:rPr>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rsidR="00D97CEA" w:rsidRPr="00E77C2D" w:rsidRDefault="00D97CEA" w:rsidP="00E85C13">
      <w:pPr>
        <w:spacing w:line="240" w:lineRule="auto"/>
        <w:rPr>
          <w:sz w:val="24"/>
          <w:szCs w:val="24"/>
        </w:rPr>
      </w:pPr>
    </w:p>
    <w:p w:rsidR="00D97CEA" w:rsidRPr="00E77C2D" w:rsidRDefault="0053063D" w:rsidP="00D97CEA">
      <w:pPr>
        <w:ind w:firstLine="698"/>
        <w:jc w:val="right"/>
        <w:rPr>
          <w:sz w:val="24"/>
          <w:szCs w:val="24"/>
        </w:rPr>
      </w:pPr>
      <w:bookmarkStart w:id="90" w:name="sub_1430"/>
      <w:r w:rsidRPr="00E77C2D">
        <w:rPr>
          <w:rStyle w:val="afffb"/>
          <w:color w:val="auto"/>
          <w:sz w:val="24"/>
          <w:szCs w:val="24"/>
        </w:rPr>
        <w:t>Таблица 9</w:t>
      </w:r>
      <w:r w:rsidR="00D97CEA" w:rsidRPr="00E77C2D">
        <w:rPr>
          <w:rStyle w:val="afffb"/>
          <w:color w:val="auto"/>
          <w:sz w:val="24"/>
          <w:szCs w:val="24"/>
        </w:rPr>
        <w:t>3</w:t>
      </w:r>
    </w:p>
    <w:bookmarkEnd w:id="90"/>
    <w:p w:rsidR="00D97CEA" w:rsidRPr="00E77C2D" w:rsidRDefault="00D97CEA" w:rsidP="00D97CEA">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660"/>
        <w:gridCol w:w="2501"/>
      </w:tblGrid>
      <w:tr w:rsidR="00E77C2D" w:rsidRPr="00E77C2D" w:rsidTr="00D35071">
        <w:tc>
          <w:tcPr>
            <w:tcW w:w="4678" w:type="dxa"/>
            <w:vMerge w:val="restart"/>
            <w:tcBorders>
              <w:top w:val="single" w:sz="4" w:space="0" w:color="auto"/>
              <w:bottom w:val="single" w:sz="4" w:space="0" w:color="auto"/>
              <w:right w:val="single" w:sz="4" w:space="0" w:color="auto"/>
            </w:tcBorders>
            <w:vAlign w:val="center"/>
          </w:tcPr>
          <w:p w:rsidR="00D97CEA" w:rsidRPr="00E77C2D" w:rsidRDefault="00D97CEA" w:rsidP="00D35071">
            <w:pPr>
              <w:pStyle w:val="affffd"/>
              <w:ind w:firstLine="34"/>
              <w:jc w:val="center"/>
            </w:pPr>
            <w:r w:rsidRPr="00E77C2D">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rsidR="00D97CEA" w:rsidRPr="00E77C2D" w:rsidRDefault="00D97CEA" w:rsidP="00E85C13">
            <w:pPr>
              <w:pStyle w:val="affffd"/>
              <w:ind w:firstLine="34"/>
              <w:jc w:val="center"/>
            </w:pPr>
            <w:r w:rsidRPr="00E77C2D">
              <w:t>Площадь, кв. м</w:t>
            </w:r>
          </w:p>
        </w:tc>
      </w:tr>
      <w:tr w:rsidR="00E77C2D" w:rsidRPr="00E77C2D" w:rsidTr="0053063D">
        <w:tc>
          <w:tcPr>
            <w:tcW w:w="4678" w:type="dxa"/>
            <w:vMerge/>
            <w:tcBorders>
              <w:top w:val="single" w:sz="4" w:space="0" w:color="auto"/>
              <w:bottom w:val="single" w:sz="4" w:space="0" w:color="auto"/>
              <w:right w:val="single" w:sz="4" w:space="0" w:color="auto"/>
            </w:tcBorders>
          </w:tcPr>
          <w:p w:rsidR="00D97CEA" w:rsidRPr="00E77C2D" w:rsidRDefault="00D97CEA" w:rsidP="00E85C13">
            <w:pPr>
              <w:pStyle w:val="affffd"/>
              <w:ind w:firstLine="34"/>
            </w:pPr>
          </w:p>
        </w:tc>
        <w:tc>
          <w:tcPr>
            <w:tcW w:w="2660" w:type="dxa"/>
            <w:tcBorders>
              <w:top w:val="single" w:sz="4" w:space="0" w:color="auto"/>
              <w:left w:val="single" w:sz="4" w:space="0" w:color="auto"/>
              <w:bottom w:val="single" w:sz="4" w:space="0" w:color="auto"/>
              <w:right w:val="single" w:sz="4" w:space="0" w:color="auto"/>
            </w:tcBorders>
          </w:tcPr>
          <w:p w:rsidR="00D97CEA" w:rsidRPr="00E77C2D" w:rsidRDefault="00D97CEA" w:rsidP="00E85C13">
            <w:pPr>
              <w:pStyle w:val="affffd"/>
              <w:ind w:firstLine="34"/>
              <w:jc w:val="center"/>
            </w:pPr>
            <w:r w:rsidRPr="00E77C2D">
              <w:t>I тип</w:t>
            </w:r>
          </w:p>
        </w:tc>
        <w:tc>
          <w:tcPr>
            <w:tcW w:w="2501" w:type="dxa"/>
            <w:tcBorders>
              <w:top w:val="single" w:sz="4" w:space="0" w:color="auto"/>
              <w:left w:val="single" w:sz="4" w:space="0" w:color="auto"/>
              <w:bottom w:val="single" w:sz="4" w:space="0" w:color="auto"/>
            </w:tcBorders>
          </w:tcPr>
          <w:p w:rsidR="00D97CEA" w:rsidRPr="00E77C2D" w:rsidRDefault="00D97CEA" w:rsidP="00E85C13">
            <w:pPr>
              <w:pStyle w:val="affffd"/>
              <w:ind w:firstLine="34"/>
              <w:jc w:val="center"/>
            </w:pPr>
            <w:r w:rsidRPr="00E77C2D">
              <w:t>III тип</w:t>
            </w:r>
          </w:p>
        </w:tc>
      </w:tr>
      <w:tr w:rsidR="00E77C2D" w:rsidRPr="00E77C2D" w:rsidTr="0053063D">
        <w:tc>
          <w:tcPr>
            <w:tcW w:w="4678" w:type="dxa"/>
            <w:tcBorders>
              <w:top w:val="single" w:sz="4" w:space="0" w:color="auto"/>
              <w:bottom w:val="single" w:sz="4" w:space="0" w:color="auto"/>
              <w:right w:val="single" w:sz="4" w:space="0" w:color="auto"/>
            </w:tcBorders>
          </w:tcPr>
          <w:p w:rsidR="00D97CEA" w:rsidRPr="00E77C2D" w:rsidRDefault="00D97CEA" w:rsidP="00E85C13">
            <w:pPr>
              <w:pStyle w:val="affffff1"/>
              <w:ind w:firstLine="34"/>
            </w:pPr>
            <w:r w:rsidRPr="00E77C2D">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rsidR="00D97CEA" w:rsidRPr="00E77C2D" w:rsidRDefault="00D97CEA" w:rsidP="00E85C13">
            <w:pPr>
              <w:pStyle w:val="affffd"/>
              <w:ind w:firstLine="34"/>
              <w:jc w:val="center"/>
            </w:pPr>
            <w:r w:rsidRPr="00E77C2D">
              <w:t>10000</w:t>
            </w:r>
          </w:p>
        </w:tc>
        <w:tc>
          <w:tcPr>
            <w:tcW w:w="2501" w:type="dxa"/>
            <w:tcBorders>
              <w:top w:val="single" w:sz="4" w:space="0" w:color="auto"/>
              <w:left w:val="single" w:sz="4" w:space="0" w:color="auto"/>
              <w:bottom w:val="single" w:sz="4" w:space="0" w:color="auto"/>
            </w:tcBorders>
          </w:tcPr>
          <w:p w:rsidR="00D97CEA" w:rsidRPr="00E77C2D" w:rsidRDefault="00D97CEA" w:rsidP="00E85C13">
            <w:pPr>
              <w:pStyle w:val="affffd"/>
              <w:ind w:firstLine="34"/>
              <w:jc w:val="center"/>
            </w:pPr>
            <w:r w:rsidRPr="00E77C2D">
              <w:t>4500</w:t>
            </w:r>
          </w:p>
        </w:tc>
      </w:tr>
      <w:tr w:rsidR="00D97CEA" w:rsidRPr="00E77C2D" w:rsidTr="0053063D">
        <w:tc>
          <w:tcPr>
            <w:tcW w:w="4678" w:type="dxa"/>
            <w:tcBorders>
              <w:top w:val="single" w:sz="4" w:space="0" w:color="auto"/>
              <w:bottom w:val="single" w:sz="4" w:space="0" w:color="auto"/>
              <w:right w:val="single" w:sz="4" w:space="0" w:color="auto"/>
            </w:tcBorders>
          </w:tcPr>
          <w:p w:rsidR="00D97CEA" w:rsidRPr="00E77C2D" w:rsidRDefault="00D97CEA" w:rsidP="00E85C13">
            <w:pPr>
              <w:pStyle w:val="affffff1"/>
              <w:ind w:firstLine="34"/>
            </w:pPr>
            <w:r w:rsidRPr="00E77C2D">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rsidR="00D97CEA" w:rsidRPr="00E77C2D" w:rsidRDefault="00D97CEA" w:rsidP="00E85C13">
            <w:pPr>
              <w:pStyle w:val="affffd"/>
              <w:ind w:firstLine="34"/>
              <w:jc w:val="center"/>
            </w:pPr>
            <w:r w:rsidRPr="00E77C2D">
              <w:t>15000</w:t>
            </w:r>
          </w:p>
        </w:tc>
        <w:tc>
          <w:tcPr>
            <w:tcW w:w="2501" w:type="dxa"/>
            <w:tcBorders>
              <w:top w:val="single" w:sz="4" w:space="0" w:color="auto"/>
              <w:left w:val="single" w:sz="4" w:space="0" w:color="auto"/>
              <w:bottom w:val="single" w:sz="4" w:space="0" w:color="auto"/>
            </w:tcBorders>
          </w:tcPr>
          <w:p w:rsidR="00D97CEA" w:rsidRPr="00E77C2D" w:rsidRDefault="00D97CEA" w:rsidP="00E85C13">
            <w:pPr>
              <w:pStyle w:val="affffd"/>
              <w:ind w:firstLine="34"/>
              <w:jc w:val="center"/>
            </w:pPr>
            <w:r w:rsidRPr="00E77C2D">
              <w:t>5000</w:t>
            </w:r>
          </w:p>
        </w:tc>
      </w:tr>
    </w:tbl>
    <w:p w:rsidR="00D97CEA" w:rsidRPr="00E77C2D" w:rsidRDefault="00D97CEA" w:rsidP="00C10790">
      <w:pPr>
        <w:spacing w:line="240" w:lineRule="auto"/>
        <w:ind w:right="-143" w:firstLine="0"/>
        <w:rPr>
          <w:sz w:val="24"/>
          <w:szCs w:val="24"/>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BE6ECF" w:rsidRPr="00E77C2D" w:rsidRDefault="00BE6ECF" w:rsidP="00C10790">
      <w:pPr>
        <w:spacing w:line="240" w:lineRule="auto"/>
        <w:ind w:right="-143" w:firstLine="0"/>
        <w:rPr>
          <w:sz w:val="24"/>
          <w:szCs w:val="24"/>
        </w:rPr>
      </w:pPr>
    </w:p>
    <w:sectPr w:rsidR="00BE6ECF" w:rsidRPr="00E77C2D" w:rsidSect="00A9257C">
      <w:footerReference w:type="even" r:id="rId41"/>
      <w:footerReference w:type="default" r:id="rId42"/>
      <w:footerReference w:type="first" r:id="rId43"/>
      <w:pgSz w:w="11907" w:h="16840" w:code="9"/>
      <w:pgMar w:top="851" w:right="709" w:bottom="568" w:left="1418" w:header="284" w:footer="35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D66" w:rsidRDefault="001C2D66" w:rsidP="00267FD1">
      <w:pPr>
        <w:spacing w:line="240" w:lineRule="auto"/>
      </w:pPr>
      <w:r>
        <w:separator/>
      </w:r>
    </w:p>
  </w:endnote>
  <w:endnote w:type="continuationSeparator" w:id="0">
    <w:p w:rsidR="001C2D66" w:rsidRDefault="001C2D66" w:rsidP="00267F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Lohit Hindi">
    <w:altName w:val="Arial Unicode MS"/>
    <w:charset w:val="80"/>
    <w:family w:val="auto"/>
    <w:pitch w:val="default"/>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DejaVu Sans">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SchoolBook, 'Times New Roman'">
    <w:charset w:val="00"/>
    <w:family w:val="roman"/>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onotype Corsiva">
    <w:panose1 w:val="03010101010201010101"/>
    <w:charset w:val="CC"/>
    <w:family w:val="script"/>
    <w:pitch w:val="variable"/>
    <w:sig w:usb0="00000287" w:usb1="00000000" w:usb2="00000000" w:usb3="00000000" w:csb0="0000009F" w:csb1="00000000"/>
  </w:font>
  <w:font w:name="Peterburg">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Default="00AB1E84">
    <w:pPr>
      <w:pStyle w:val="aa"/>
      <w:ind w:right="360"/>
    </w:pPr>
    <w:r>
      <w:rPr>
        <w:noProof/>
      </w:rPr>
      <mc:AlternateContent>
        <mc:Choice Requires="wps">
          <w:drawing>
            <wp:anchor distT="0" distB="0" distL="0" distR="0" simplePos="0" relativeHeight="251660288" behindDoc="0" locked="0" layoutInCell="1" allowOverlap="1">
              <wp:simplePos x="0" y="0"/>
              <wp:positionH relativeFrom="page">
                <wp:posOffset>6790055</wp:posOffset>
              </wp:positionH>
              <wp:positionV relativeFrom="paragraph">
                <wp:posOffset>635</wp:posOffset>
              </wp:positionV>
              <wp:extent cx="224790" cy="170815"/>
              <wp:effectExtent l="8255" t="635" r="5080" b="0"/>
              <wp:wrapSquare wrapText="largest"/>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1E84" w:rsidRDefault="00AB1E84">
                          <w:pPr>
                            <w:pStyle w:val="a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34.65pt;margin-top:.05pt;width:17.7pt;height:13.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" stroked="f">
              <v:fill opacity="0"/>
              <v:textbox inset="0,0,0,0">
                <w:txbxContent>
                  <w:p w:rsidR="00AB1E84" w:rsidRDefault="00AB1E84">
                    <w:pPr>
                      <w:pStyle w:val="aa"/>
                    </w:pPr>
                  </w:p>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Default="00AB1E8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Default="00AB1E84">
    <w:pPr>
      <w:pStyle w:val="aa"/>
      <w:ind w:right="360"/>
    </w:pPr>
    <w:r>
      <w:rPr>
        <w:noProof/>
      </w:rPr>
      <mc:AlternateContent>
        <mc:Choice Requires="wps">
          <w:drawing>
            <wp:anchor distT="0" distB="0" distL="0" distR="0" simplePos="0" relativeHeight="251661312" behindDoc="0" locked="0" layoutInCell="1" allowOverlap="1">
              <wp:simplePos x="0" y="0"/>
              <wp:positionH relativeFrom="page">
                <wp:posOffset>9742170</wp:posOffset>
              </wp:positionH>
              <wp:positionV relativeFrom="paragraph">
                <wp:posOffset>635</wp:posOffset>
              </wp:positionV>
              <wp:extent cx="224790" cy="170815"/>
              <wp:effectExtent l="7620" t="635" r="5715" b="0"/>
              <wp:wrapSquare wrapText="larges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1E84" w:rsidRDefault="00AB1E84">
                          <w:pPr>
                            <w:pStyle w:val="a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767.1pt;margin-top:.05pt;width:17.7pt;height:13.4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" stroked="f">
              <v:fill opacity="0"/>
              <v:textbox inset="0,0,0,0">
                <w:txbxContent>
                  <w:p w:rsidR="00AB1E84" w:rsidRDefault="00AB1E84">
                    <w:pPr>
                      <w:pStyle w:val="aa"/>
                    </w:pPr>
                  </w:p>
                </w:txbxContent>
              </v:textbox>
              <w10:wrap type="square" side="largest" anchorx="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Default="00AB1E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Default="00AB1E84" w:rsidP="00006629">
    <w:pPr>
      <w:pStyle w:val="aa"/>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AB1E84" w:rsidRDefault="00AB1E84">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Pr="0048510E" w:rsidRDefault="00AB1E84">
    <w:pPr>
      <w:pStyle w:val="aa"/>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Default="00AB1E84" w:rsidP="0000662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D66" w:rsidRDefault="001C2D66" w:rsidP="00267FD1">
      <w:pPr>
        <w:spacing w:line="240" w:lineRule="auto"/>
      </w:pPr>
      <w:r>
        <w:separator/>
      </w:r>
    </w:p>
  </w:footnote>
  <w:footnote w:type="continuationSeparator" w:id="0">
    <w:p w:rsidR="001C2D66" w:rsidRDefault="001C2D66" w:rsidP="00267F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Default="00AB1E84">
    <w:pPr>
      <w:pStyle w:val="a8"/>
      <w:jc w:val="center"/>
    </w:pPr>
    <w:r>
      <w:fldChar w:fldCharType="begin"/>
    </w:r>
    <w:r>
      <w:instrText xml:space="preserve"> PAGE </w:instrText>
    </w:r>
    <w:r>
      <w:fldChar w:fldCharType="separate"/>
    </w:r>
    <w:r w:rsidR="002B1ADE">
      <w:rPr>
        <w:noProof/>
      </w:rPr>
      <w:t>9</w:t>
    </w:r>
    <w:r>
      <w:rPr>
        <w:noProof/>
      </w:rPr>
      <w:fldChar w:fldCharType="end"/>
    </w:r>
  </w:p>
  <w:p w:rsidR="00AB1E84" w:rsidRDefault="00AB1E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Default="00AB1E8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Default="00AB1E84">
    <w:pPr>
      <w:pStyle w:val="a8"/>
      <w:jc w:val="center"/>
    </w:pPr>
    <w:r>
      <w:fldChar w:fldCharType="begin"/>
    </w:r>
    <w:r>
      <w:instrText xml:space="preserve"> PAGE </w:instrText>
    </w:r>
    <w:r>
      <w:fldChar w:fldCharType="separate"/>
    </w:r>
    <w:r w:rsidR="00EA4093">
      <w:rPr>
        <w:noProof/>
      </w:rPr>
      <w:t>42</w:t>
    </w:r>
    <w:r>
      <w:rPr>
        <w:noProof/>
      </w:rPr>
      <w:fldChar w:fldCharType="end"/>
    </w:r>
  </w:p>
  <w:p w:rsidR="00AB1E84" w:rsidRDefault="00AB1E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84" w:rsidRDefault="00AB1E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F4EDD02"/>
    <w:lvl w:ilvl="0">
      <w:start w:val="1"/>
      <w:numFmt w:val="decimal"/>
      <w:pStyle w:val="3"/>
      <w:lvlText w:val="%1."/>
      <w:lvlJc w:val="left"/>
      <w:pPr>
        <w:tabs>
          <w:tab w:val="num" w:pos="926"/>
        </w:tabs>
        <w:ind w:left="926" w:hanging="360"/>
      </w:pPr>
    </w:lvl>
  </w:abstractNum>
  <w:abstractNum w:abstractNumId="1"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880"/>
        </w:tabs>
        <w:ind w:left="880" w:hanging="454"/>
      </w:pPr>
      <w:rPr>
        <w:rFonts w:ascii="Symbol" w:hAnsi="Symbol"/>
      </w:rPr>
    </w:lvl>
  </w:abstractNum>
  <w:abstractNum w:abstractNumId="3" w15:restartNumberingAfterBreak="0">
    <w:nsid w:val="00000002"/>
    <w:multiLevelType w:val="singleLevel"/>
    <w:tmpl w:val="00000002"/>
    <w:name w:val="WW8Num2"/>
    <w:lvl w:ilvl="0">
      <w:start w:val="1"/>
      <w:numFmt w:val="bullet"/>
      <w:lvlText w:val=""/>
      <w:lvlJc w:val="left"/>
      <w:pPr>
        <w:tabs>
          <w:tab w:val="num" w:pos="1353"/>
        </w:tabs>
        <w:ind w:left="1353" w:hanging="360"/>
      </w:pPr>
      <w:rPr>
        <w:rFonts w:ascii="Symbol" w:hAnsi="Symbol"/>
      </w:rPr>
    </w:lvl>
  </w:abstractNum>
  <w:abstractNum w:abstractNumId="4"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5" w15:restartNumberingAfterBreak="0">
    <w:nsid w:val="00000004"/>
    <w:multiLevelType w:val="singleLevel"/>
    <w:tmpl w:val="00000004"/>
    <w:name w:val="WW8Num4"/>
    <w:lvl w:ilvl="0">
      <w:start w:val="1"/>
      <w:numFmt w:val="bullet"/>
      <w:lvlText w:val=""/>
      <w:lvlJc w:val="left"/>
      <w:pPr>
        <w:tabs>
          <w:tab w:val="num" w:pos="1429"/>
        </w:tabs>
        <w:ind w:left="1429"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7" w15:restartNumberingAfterBreak="0">
    <w:nsid w:val="00000006"/>
    <w:multiLevelType w:val="singleLevel"/>
    <w:tmpl w:val="00000006"/>
    <w:name w:val="WW8Num6"/>
    <w:lvl w:ilvl="0">
      <w:start w:val="1"/>
      <w:numFmt w:val="bullet"/>
      <w:lvlText w:val=""/>
      <w:lvlJc w:val="left"/>
      <w:pPr>
        <w:tabs>
          <w:tab w:val="num" w:pos="284"/>
        </w:tabs>
        <w:ind w:left="284" w:hanging="283"/>
      </w:pPr>
      <w:rPr>
        <w:rFonts w:ascii="Symbol" w:hAnsi="Symbol"/>
      </w:rPr>
    </w:lvl>
  </w:abstractNum>
  <w:abstractNum w:abstractNumId="8" w15:restartNumberingAfterBreak="0">
    <w:nsid w:val="00000007"/>
    <w:multiLevelType w:val="singleLevel"/>
    <w:tmpl w:val="00000007"/>
    <w:name w:val="WW8Num7"/>
    <w:lvl w:ilvl="0">
      <w:start w:val="1"/>
      <w:numFmt w:val="bullet"/>
      <w:lvlText w:val=""/>
      <w:lvlJc w:val="left"/>
      <w:pPr>
        <w:tabs>
          <w:tab w:val="num" w:pos="1425"/>
        </w:tabs>
        <w:ind w:left="1425" w:hanging="360"/>
      </w:pPr>
      <w:rPr>
        <w:rFonts w:ascii="Symbol" w:hAnsi="Symbol"/>
      </w:rPr>
    </w:lvl>
  </w:abstractNum>
  <w:abstractNum w:abstractNumId="9" w15:restartNumberingAfterBreak="0">
    <w:nsid w:val="00000008"/>
    <w:multiLevelType w:val="singleLevel"/>
    <w:tmpl w:val="00000008"/>
    <w:name w:val="WW8Num8"/>
    <w:lvl w:ilvl="0">
      <w:start w:val="1"/>
      <w:numFmt w:val="bullet"/>
      <w:lvlText w:val=""/>
      <w:lvlJc w:val="left"/>
      <w:pPr>
        <w:tabs>
          <w:tab w:val="num" w:pos="851"/>
        </w:tabs>
        <w:ind w:left="851" w:hanging="709"/>
      </w:pPr>
      <w:rPr>
        <w:rFonts w:ascii="Symbol" w:hAnsi="Symbol"/>
      </w:rPr>
    </w:lvl>
  </w:abstractNum>
  <w:abstractNum w:abstractNumId="10"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A"/>
    <w:multiLevelType w:val="multilevel"/>
    <w:tmpl w:val="0000000A"/>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15:restartNumberingAfterBreak="0">
    <w:nsid w:val="0000000B"/>
    <w:multiLevelType w:val="singleLevel"/>
    <w:tmpl w:val="0000000B"/>
    <w:name w:val="WW8Num15"/>
    <w:lvl w:ilvl="0">
      <w:start w:val="44"/>
      <w:numFmt w:val="bullet"/>
      <w:lvlText w:val="-"/>
      <w:lvlJc w:val="left"/>
      <w:pPr>
        <w:tabs>
          <w:tab w:val="num" w:pos="3196"/>
        </w:tabs>
        <w:ind w:left="3196" w:hanging="360"/>
      </w:pPr>
      <w:rPr>
        <w:rFonts w:ascii="Times New Roman" w:hAnsi="Times New Roman" w:cs="Times New Roman"/>
      </w:rPr>
    </w:lvl>
  </w:abstractNum>
  <w:abstractNum w:abstractNumId="13" w15:restartNumberingAfterBreak="0">
    <w:nsid w:val="0000000D"/>
    <w:multiLevelType w:val="multilevel"/>
    <w:tmpl w:val="0000000D"/>
    <w:name w:val="WW8Num14"/>
    <w:lvl w:ilvl="0">
      <w:start w:val="1"/>
      <w:numFmt w:val="decimal"/>
      <w:lvlText w:val="%1."/>
      <w:lvlJc w:val="left"/>
      <w:pPr>
        <w:tabs>
          <w:tab w:val="num" w:pos="720"/>
        </w:tabs>
        <w:ind w:left="720" w:hanging="360"/>
      </w:pPr>
      <w:rPr>
        <w:rFonts w:eastAsia="Calibri" w:hint="default"/>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4" w15:restartNumberingAfterBreak="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5" w15:restartNumberingAfterBreak="0">
    <w:nsid w:val="0000001C"/>
    <w:multiLevelType w:val="multilevel"/>
    <w:tmpl w:val="6A0A6480"/>
    <w:name w:val="WW8Num28"/>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6" w15:restartNumberingAfterBreak="0">
    <w:nsid w:val="0000001D"/>
    <w:multiLevelType w:val="multilevel"/>
    <w:tmpl w:val="0000001D"/>
    <w:name w:val="WW8Num29"/>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7" w15:restartNumberingAfterBreak="0">
    <w:nsid w:val="0000001E"/>
    <w:multiLevelType w:val="multilevel"/>
    <w:tmpl w:val="0000001E"/>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F"/>
    <w:multiLevelType w:val="multilevel"/>
    <w:tmpl w:val="0000001F"/>
    <w:name w:val="WW8Num31"/>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9" w15:restartNumberingAfterBreak="0">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20"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4" w15:restartNumberingAfterBreak="0">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F138F1"/>
    <w:multiLevelType w:val="hybridMultilevel"/>
    <w:tmpl w:val="681EAD08"/>
    <w:lvl w:ilvl="0" w:tplc="8A80E5CA">
      <w:start w:val="1"/>
      <w:numFmt w:val="bullet"/>
      <w:pStyle w:val="a0"/>
      <w:lvlText w:val=""/>
      <w:lvlJc w:val="left"/>
      <w:pPr>
        <w:tabs>
          <w:tab w:val="num" w:pos="1354"/>
        </w:tabs>
        <w:ind w:left="1354" w:hanging="454"/>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F5650B"/>
    <w:multiLevelType w:val="hybridMultilevel"/>
    <w:tmpl w:val="3828C3D4"/>
    <w:lvl w:ilvl="0" w:tplc="97DC49F4">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8"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1F26A09"/>
    <w:multiLevelType w:val="hybridMultilevel"/>
    <w:tmpl w:val="EE70FC76"/>
    <w:lvl w:ilvl="0" w:tplc="BC50E23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D340F244">
      <w:start w:val="1"/>
      <w:numFmt w:val="lowerLetter"/>
      <w:lvlText w:val="%2."/>
      <w:lvlJc w:val="left"/>
      <w:pPr>
        <w:tabs>
          <w:tab w:val="num" w:pos="1440"/>
        </w:tabs>
        <w:ind w:left="1440" w:hanging="360"/>
      </w:pPr>
      <w:rPr>
        <w:rFonts w:cs="Times New Roman"/>
      </w:rPr>
    </w:lvl>
    <w:lvl w:ilvl="2" w:tplc="B1F6D832">
      <w:start w:val="1"/>
      <w:numFmt w:val="lowerRoman"/>
      <w:lvlText w:val="%3."/>
      <w:lvlJc w:val="right"/>
      <w:pPr>
        <w:tabs>
          <w:tab w:val="num" w:pos="2160"/>
        </w:tabs>
        <w:ind w:left="2160" w:hanging="180"/>
      </w:pPr>
      <w:rPr>
        <w:rFonts w:cs="Times New Roman"/>
      </w:rPr>
    </w:lvl>
    <w:lvl w:ilvl="3" w:tplc="7E24CC06">
      <w:start w:val="1"/>
      <w:numFmt w:val="decimal"/>
      <w:lvlText w:val="%4."/>
      <w:lvlJc w:val="left"/>
      <w:pPr>
        <w:tabs>
          <w:tab w:val="num" w:pos="2880"/>
        </w:tabs>
        <w:ind w:left="2880" w:hanging="360"/>
      </w:pPr>
      <w:rPr>
        <w:rFonts w:cs="Times New Roman"/>
      </w:rPr>
    </w:lvl>
    <w:lvl w:ilvl="4" w:tplc="7DA00018">
      <w:start w:val="1"/>
      <w:numFmt w:val="lowerLetter"/>
      <w:lvlText w:val="%5."/>
      <w:lvlJc w:val="left"/>
      <w:pPr>
        <w:tabs>
          <w:tab w:val="num" w:pos="3600"/>
        </w:tabs>
        <w:ind w:left="3600" w:hanging="360"/>
      </w:pPr>
      <w:rPr>
        <w:rFonts w:cs="Times New Roman"/>
      </w:rPr>
    </w:lvl>
    <w:lvl w:ilvl="5" w:tplc="1AB85F64">
      <w:start w:val="1"/>
      <w:numFmt w:val="lowerRoman"/>
      <w:lvlText w:val="%6."/>
      <w:lvlJc w:val="right"/>
      <w:pPr>
        <w:tabs>
          <w:tab w:val="num" w:pos="4320"/>
        </w:tabs>
        <w:ind w:left="4320" w:hanging="180"/>
      </w:pPr>
      <w:rPr>
        <w:rFonts w:cs="Times New Roman"/>
      </w:rPr>
    </w:lvl>
    <w:lvl w:ilvl="6" w:tplc="0B9E05BA">
      <w:start w:val="1"/>
      <w:numFmt w:val="decimal"/>
      <w:lvlText w:val="%7."/>
      <w:lvlJc w:val="left"/>
      <w:pPr>
        <w:tabs>
          <w:tab w:val="num" w:pos="5040"/>
        </w:tabs>
        <w:ind w:left="5040" w:hanging="360"/>
      </w:pPr>
      <w:rPr>
        <w:rFonts w:cs="Times New Roman"/>
      </w:rPr>
    </w:lvl>
    <w:lvl w:ilvl="7" w:tplc="1EF61CA8">
      <w:start w:val="1"/>
      <w:numFmt w:val="lowerLetter"/>
      <w:lvlText w:val="%8."/>
      <w:lvlJc w:val="left"/>
      <w:pPr>
        <w:tabs>
          <w:tab w:val="num" w:pos="5760"/>
        </w:tabs>
        <w:ind w:left="5760" w:hanging="360"/>
      </w:pPr>
      <w:rPr>
        <w:rFonts w:cs="Times New Roman"/>
      </w:rPr>
    </w:lvl>
    <w:lvl w:ilvl="8" w:tplc="CA96545E">
      <w:start w:val="1"/>
      <w:numFmt w:val="lowerRoman"/>
      <w:lvlText w:val="%9."/>
      <w:lvlJc w:val="right"/>
      <w:pPr>
        <w:tabs>
          <w:tab w:val="num" w:pos="6480"/>
        </w:tabs>
        <w:ind w:left="6480" w:hanging="180"/>
      </w:pPr>
      <w:rPr>
        <w:rFonts w:cs="Times New Roman"/>
      </w:rPr>
    </w:lvl>
  </w:abstractNum>
  <w:abstractNum w:abstractNumId="30" w15:restartNumberingAfterBreak="0">
    <w:nsid w:val="55D46F0E"/>
    <w:multiLevelType w:val="hybridMultilevel"/>
    <w:tmpl w:val="08EC96B4"/>
    <w:lvl w:ilvl="0" w:tplc="E1C49926">
      <w:start w:val="5"/>
      <w:numFmt w:val="bullet"/>
      <w:pStyle w:val="a3"/>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34" w15:restartNumberingAfterBreak="0">
    <w:nsid w:val="7C510774"/>
    <w:multiLevelType w:val="hybridMultilevel"/>
    <w:tmpl w:val="D5DCD476"/>
    <w:lvl w:ilvl="0" w:tplc="C6C04C5A">
      <w:start w:val="1"/>
      <w:numFmt w:val="bullet"/>
      <w:pStyle w:val="IG"/>
      <w:lvlText w:val=""/>
      <w:lvlJc w:val="left"/>
      <w:pPr>
        <w:tabs>
          <w:tab w:val="num" w:pos="11"/>
        </w:tabs>
        <w:ind w:left="11" w:firstLine="709"/>
      </w:pPr>
      <w:rPr>
        <w:rFonts w:ascii="Symbol" w:hAnsi="Symbol" w:hint="default"/>
      </w:rPr>
    </w:lvl>
    <w:lvl w:ilvl="1" w:tplc="94D8A088">
      <w:start w:val="1"/>
      <w:numFmt w:val="decimal"/>
      <w:lvlText w:val="%2."/>
      <w:lvlJc w:val="left"/>
      <w:pPr>
        <w:tabs>
          <w:tab w:val="num" w:pos="1440"/>
        </w:tabs>
        <w:ind w:left="1440" w:hanging="360"/>
      </w:pPr>
    </w:lvl>
    <w:lvl w:ilvl="2" w:tplc="31DE7EC8">
      <w:start w:val="1"/>
      <w:numFmt w:val="decimal"/>
      <w:lvlText w:val="%3."/>
      <w:lvlJc w:val="left"/>
      <w:pPr>
        <w:tabs>
          <w:tab w:val="num" w:pos="2160"/>
        </w:tabs>
        <w:ind w:left="2160" w:hanging="360"/>
      </w:pPr>
    </w:lvl>
    <w:lvl w:ilvl="3" w:tplc="64DA7CA8">
      <w:start w:val="1"/>
      <w:numFmt w:val="decimal"/>
      <w:lvlText w:val="%4."/>
      <w:lvlJc w:val="left"/>
      <w:pPr>
        <w:tabs>
          <w:tab w:val="num" w:pos="2880"/>
        </w:tabs>
        <w:ind w:left="2880" w:hanging="360"/>
      </w:pPr>
    </w:lvl>
    <w:lvl w:ilvl="4" w:tplc="ACA26B1C">
      <w:start w:val="1"/>
      <w:numFmt w:val="decimal"/>
      <w:lvlText w:val="%5."/>
      <w:lvlJc w:val="left"/>
      <w:pPr>
        <w:tabs>
          <w:tab w:val="num" w:pos="3600"/>
        </w:tabs>
        <w:ind w:left="3600" w:hanging="360"/>
      </w:pPr>
    </w:lvl>
    <w:lvl w:ilvl="5" w:tplc="9E52189C">
      <w:start w:val="1"/>
      <w:numFmt w:val="decimal"/>
      <w:lvlText w:val="%6."/>
      <w:lvlJc w:val="left"/>
      <w:pPr>
        <w:tabs>
          <w:tab w:val="num" w:pos="4320"/>
        </w:tabs>
        <w:ind w:left="4320" w:hanging="360"/>
      </w:pPr>
    </w:lvl>
    <w:lvl w:ilvl="6" w:tplc="6654214C">
      <w:start w:val="1"/>
      <w:numFmt w:val="decimal"/>
      <w:lvlText w:val="%7."/>
      <w:lvlJc w:val="left"/>
      <w:pPr>
        <w:tabs>
          <w:tab w:val="num" w:pos="5040"/>
        </w:tabs>
        <w:ind w:left="5040" w:hanging="360"/>
      </w:pPr>
    </w:lvl>
    <w:lvl w:ilvl="7" w:tplc="D1EE1686">
      <w:start w:val="1"/>
      <w:numFmt w:val="decimal"/>
      <w:lvlText w:val="%8."/>
      <w:lvlJc w:val="left"/>
      <w:pPr>
        <w:tabs>
          <w:tab w:val="num" w:pos="5760"/>
        </w:tabs>
        <w:ind w:left="5760" w:hanging="360"/>
      </w:pPr>
    </w:lvl>
    <w:lvl w:ilvl="8" w:tplc="5FF471BC">
      <w:start w:val="1"/>
      <w:numFmt w:val="decimal"/>
      <w:lvlText w:val="%9."/>
      <w:lvlJc w:val="left"/>
      <w:pPr>
        <w:tabs>
          <w:tab w:val="num" w:pos="6480"/>
        </w:tabs>
        <w:ind w:left="6480" w:hanging="360"/>
      </w:pPr>
    </w:lvl>
  </w:abstractNum>
  <w:num w:numId="1">
    <w:abstractNumId w:val="20"/>
  </w:num>
  <w:num w:numId="2">
    <w:abstractNumId w:val="29"/>
  </w:num>
  <w:num w:numId="3">
    <w:abstractNumId w:val="0"/>
  </w:num>
  <w:num w:numId="4">
    <w:abstractNumId w:val="28"/>
  </w:num>
  <w:num w:numId="5">
    <w:abstractNumId w:val="33"/>
  </w:num>
  <w:num w:numId="6">
    <w:abstractNumId w:val="24"/>
  </w:num>
  <w:num w:numId="7">
    <w:abstractNumId w:val="25"/>
  </w:num>
  <w:num w:numId="8">
    <w:abstractNumId w:val="30"/>
  </w:num>
  <w:num w:numId="9">
    <w:abstractNumId w:val="22"/>
  </w:num>
  <w:num w:numId="10">
    <w:abstractNumId w:val="27"/>
  </w:num>
  <w:num w:numId="11">
    <w:abstractNumId w:val="31"/>
  </w:num>
  <w:num w:numId="12">
    <w:abstractNumId w:val="21"/>
  </w:num>
  <w:num w:numId="13">
    <w:abstractNumId w:val="26"/>
  </w:num>
  <w:num w:numId="14">
    <w:abstractNumId w:val="34"/>
  </w:num>
  <w:num w:numId="15">
    <w:abstractNumId w:val="1"/>
  </w:num>
  <w:num w:numId="16">
    <w:abstractNumId w:val="23"/>
  </w:num>
  <w:num w:numId="17">
    <w:abstractNumId w:val="32"/>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D1"/>
    <w:rsid w:val="00001D5B"/>
    <w:rsid w:val="0000232A"/>
    <w:rsid w:val="00003F25"/>
    <w:rsid w:val="00004638"/>
    <w:rsid w:val="00004F96"/>
    <w:rsid w:val="00005BC7"/>
    <w:rsid w:val="00006629"/>
    <w:rsid w:val="000067FE"/>
    <w:rsid w:val="00006A78"/>
    <w:rsid w:val="000074BE"/>
    <w:rsid w:val="000075F7"/>
    <w:rsid w:val="000076BD"/>
    <w:rsid w:val="00007AFA"/>
    <w:rsid w:val="00007CB2"/>
    <w:rsid w:val="00010168"/>
    <w:rsid w:val="000116BA"/>
    <w:rsid w:val="00012608"/>
    <w:rsid w:val="0001294B"/>
    <w:rsid w:val="00013A25"/>
    <w:rsid w:val="000151DD"/>
    <w:rsid w:val="000152C2"/>
    <w:rsid w:val="0001564E"/>
    <w:rsid w:val="00015ED1"/>
    <w:rsid w:val="000160E1"/>
    <w:rsid w:val="00016485"/>
    <w:rsid w:val="000174BE"/>
    <w:rsid w:val="000174BF"/>
    <w:rsid w:val="0002008E"/>
    <w:rsid w:val="000200DA"/>
    <w:rsid w:val="00021BAC"/>
    <w:rsid w:val="00021E28"/>
    <w:rsid w:val="00022AAE"/>
    <w:rsid w:val="00022CFF"/>
    <w:rsid w:val="00023348"/>
    <w:rsid w:val="000239A3"/>
    <w:rsid w:val="00023C9A"/>
    <w:rsid w:val="00023E0A"/>
    <w:rsid w:val="00023EAC"/>
    <w:rsid w:val="00025401"/>
    <w:rsid w:val="0002565F"/>
    <w:rsid w:val="0002595B"/>
    <w:rsid w:val="00025F59"/>
    <w:rsid w:val="00026C72"/>
    <w:rsid w:val="000276CD"/>
    <w:rsid w:val="0003138B"/>
    <w:rsid w:val="00031FBD"/>
    <w:rsid w:val="000321F9"/>
    <w:rsid w:val="00032303"/>
    <w:rsid w:val="00032443"/>
    <w:rsid w:val="000324F5"/>
    <w:rsid w:val="0003331B"/>
    <w:rsid w:val="000335B8"/>
    <w:rsid w:val="00033925"/>
    <w:rsid w:val="00033FF2"/>
    <w:rsid w:val="00034272"/>
    <w:rsid w:val="0003447E"/>
    <w:rsid w:val="00034505"/>
    <w:rsid w:val="000348B6"/>
    <w:rsid w:val="000358A3"/>
    <w:rsid w:val="00035D92"/>
    <w:rsid w:val="00036D87"/>
    <w:rsid w:val="0003725A"/>
    <w:rsid w:val="00037521"/>
    <w:rsid w:val="000377D5"/>
    <w:rsid w:val="00041249"/>
    <w:rsid w:val="00041E35"/>
    <w:rsid w:val="00042A18"/>
    <w:rsid w:val="00042D5D"/>
    <w:rsid w:val="0004340C"/>
    <w:rsid w:val="00043DC6"/>
    <w:rsid w:val="00044304"/>
    <w:rsid w:val="00044C53"/>
    <w:rsid w:val="00044EC0"/>
    <w:rsid w:val="00045142"/>
    <w:rsid w:val="000458E2"/>
    <w:rsid w:val="00045B2D"/>
    <w:rsid w:val="00045F61"/>
    <w:rsid w:val="00047754"/>
    <w:rsid w:val="00047775"/>
    <w:rsid w:val="00047B42"/>
    <w:rsid w:val="000501C7"/>
    <w:rsid w:val="00050F2A"/>
    <w:rsid w:val="00053265"/>
    <w:rsid w:val="00054683"/>
    <w:rsid w:val="00054F37"/>
    <w:rsid w:val="00056231"/>
    <w:rsid w:val="00056D69"/>
    <w:rsid w:val="00056FC4"/>
    <w:rsid w:val="000571B2"/>
    <w:rsid w:val="00057BE1"/>
    <w:rsid w:val="00057CC6"/>
    <w:rsid w:val="00060386"/>
    <w:rsid w:val="000607FF"/>
    <w:rsid w:val="00060E92"/>
    <w:rsid w:val="000623BC"/>
    <w:rsid w:val="000627E7"/>
    <w:rsid w:val="00063F5A"/>
    <w:rsid w:val="000644BD"/>
    <w:rsid w:val="000645A5"/>
    <w:rsid w:val="00066DCD"/>
    <w:rsid w:val="00067034"/>
    <w:rsid w:val="000672BB"/>
    <w:rsid w:val="00067987"/>
    <w:rsid w:val="00067D19"/>
    <w:rsid w:val="00067FA2"/>
    <w:rsid w:val="000704D0"/>
    <w:rsid w:val="00071282"/>
    <w:rsid w:val="000712D1"/>
    <w:rsid w:val="00071FF2"/>
    <w:rsid w:val="0007367C"/>
    <w:rsid w:val="0007373B"/>
    <w:rsid w:val="00073905"/>
    <w:rsid w:val="000741B7"/>
    <w:rsid w:val="00074983"/>
    <w:rsid w:val="000751BE"/>
    <w:rsid w:val="0007578D"/>
    <w:rsid w:val="00077060"/>
    <w:rsid w:val="00077296"/>
    <w:rsid w:val="000773A3"/>
    <w:rsid w:val="00077D14"/>
    <w:rsid w:val="00077D84"/>
    <w:rsid w:val="000800B3"/>
    <w:rsid w:val="00080CE4"/>
    <w:rsid w:val="00080F75"/>
    <w:rsid w:val="000813B4"/>
    <w:rsid w:val="000813E4"/>
    <w:rsid w:val="00081B7C"/>
    <w:rsid w:val="00081CDE"/>
    <w:rsid w:val="00082045"/>
    <w:rsid w:val="000823C4"/>
    <w:rsid w:val="00083A13"/>
    <w:rsid w:val="00083FE6"/>
    <w:rsid w:val="0008435F"/>
    <w:rsid w:val="00084376"/>
    <w:rsid w:val="00084833"/>
    <w:rsid w:val="00084AD9"/>
    <w:rsid w:val="0008535C"/>
    <w:rsid w:val="000859A2"/>
    <w:rsid w:val="00086422"/>
    <w:rsid w:val="00087661"/>
    <w:rsid w:val="0009012E"/>
    <w:rsid w:val="00091076"/>
    <w:rsid w:val="0009120E"/>
    <w:rsid w:val="000913DA"/>
    <w:rsid w:val="00091FE2"/>
    <w:rsid w:val="000923FD"/>
    <w:rsid w:val="000926EC"/>
    <w:rsid w:val="00092740"/>
    <w:rsid w:val="00092BFF"/>
    <w:rsid w:val="00092FDF"/>
    <w:rsid w:val="00093780"/>
    <w:rsid w:val="0009380E"/>
    <w:rsid w:val="000955A8"/>
    <w:rsid w:val="000961A2"/>
    <w:rsid w:val="0009654C"/>
    <w:rsid w:val="00096976"/>
    <w:rsid w:val="00096A4A"/>
    <w:rsid w:val="00097426"/>
    <w:rsid w:val="00097716"/>
    <w:rsid w:val="00097DBA"/>
    <w:rsid w:val="000A1147"/>
    <w:rsid w:val="000A121B"/>
    <w:rsid w:val="000A1261"/>
    <w:rsid w:val="000A155F"/>
    <w:rsid w:val="000A241A"/>
    <w:rsid w:val="000A32F7"/>
    <w:rsid w:val="000A3AB8"/>
    <w:rsid w:val="000A3EA9"/>
    <w:rsid w:val="000A4625"/>
    <w:rsid w:val="000A4AE8"/>
    <w:rsid w:val="000A511C"/>
    <w:rsid w:val="000A61BA"/>
    <w:rsid w:val="000A664E"/>
    <w:rsid w:val="000A775C"/>
    <w:rsid w:val="000A793E"/>
    <w:rsid w:val="000B0BB0"/>
    <w:rsid w:val="000B253B"/>
    <w:rsid w:val="000B2935"/>
    <w:rsid w:val="000B2A80"/>
    <w:rsid w:val="000B2B3F"/>
    <w:rsid w:val="000B3696"/>
    <w:rsid w:val="000B440C"/>
    <w:rsid w:val="000B4B6C"/>
    <w:rsid w:val="000B60B9"/>
    <w:rsid w:val="000B7629"/>
    <w:rsid w:val="000B7AAB"/>
    <w:rsid w:val="000C0677"/>
    <w:rsid w:val="000C0F53"/>
    <w:rsid w:val="000C1B1A"/>
    <w:rsid w:val="000C1C9A"/>
    <w:rsid w:val="000C268F"/>
    <w:rsid w:val="000C2C6D"/>
    <w:rsid w:val="000C35A2"/>
    <w:rsid w:val="000C37AA"/>
    <w:rsid w:val="000C4678"/>
    <w:rsid w:val="000C47E7"/>
    <w:rsid w:val="000C4C18"/>
    <w:rsid w:val="000C50C4"/>
    <w:rsid w:val="000C5929"/>
    <w:rsid w:val="000C6881"/>
    <w:rsid w:val="000C6BC0"/>
    <w:rsid w:val="000C6F47"/>
    <w:rsid w:val="000D0674"/>
    <w:rsid w:val="000D06CB"/>
    <w:rsid w:val="000D15CF"/>
    <w:rsid w:val="000D1A0D"/>
    <w:rsid w:val="000D26CA"/>
    <w:rsid w:val="000D340E"/>
    <w:rsid w:val="000D36B3"/>
    <w:rsid w:val="000D414F"/>
    <w:rsid w:val="000D46AB"/>
    <w:rsid w:val="000D4F89"/>
    <w:rsid w:val="000D5941"/>
    <w:rsid w:val="000D62D6"/>
    <w:rsid w:val="000D644A"/>
    <w:rsid w:val="000D6603"/>
    <w:rsid w:val="000E000B"/>
    <w:rsid w:val="000E0B97"/>
    <w:rsid w:val="000E14C1"/>
    <w:rsid w:val="000E1799"/>
    <w:rsid w:val="000E1BD2"/>
    <w:rsid w:val="000E1E77"/>
    <w:rsid w:val="000E2CBF"/>
    <w:rsid w:val="000E34B4"/>
    <w:rsid w:val="000E363E"/>
    <w:rsid w:val="000E3F59"/>
    <w:rsid w:val="000E4671"/>
    <w:rsid w:val="000E4D3F"/>
    <w:rsid w:val="000E4DAF"/>
    <w:rsid w:val="000E53C2"/>
    <w:rsid w:val="000E57EB"/>
    <w:rsid w:val="000E58F5"/>
    <w:rsid w:val="000E5D7D"/>
    <w:rsid w:val="000E6107"/>
    <w:rsid w:val="000E6FBB"/>
    <w:rsid w:val="000E77CF"/>
    <w:rsid w:val="000F0227"/>
    <w:rsid w:val="000F096E"/>
    <w:rsid w:val="000F0C2C"/>
    <w:rsid w:val="000F0E79"/>
    <w:rsid w:val="000F2443"/>
    <w:rsid w:val="000F3F0F"/>
    <w:rsid w:val="000F4630"/>
    <w:rsid w:val="000F5408"/>
    <w:rsid w:val="000F5A64"/>
    <w:rsid w:val="000F5AAE"/>
    <w:rsid w:val="000F6176"/>
    <w:rsid w:val="000F682C"/>
    <w:rsid w:val="000F761C"/>
    <w:rsid w:val="000F7679"/>
    <w:rsid w:val="000F7A08"/>
    <w:rsid w:val="000F7E8F"/>
    <w:rsid w:val="00100402"/>
    <w:rsid w:val="00100E40"/>
    <w:rsid w:val="001012B9"/>
    <w:rsid w:val="001028A2"/>
    <w:rsid w:val="00103DBD"/>
    <w:rsid w:val="00104166"/>
    <w:rsid w:val="001046B0"/>
    <w:rsid w:val="00104771"/>
    <w:rsid w:val="0010498D"/>
    <w:rsid w:val="00104C15"/>
    <w:rsid w:val="00104DC2"/>
    <w:rsid w:val="00104F92"/>
    <w:rsid w:val="00104FBC"/>
    <w:rsid w:val="001052D1"/>
    <w:rsid w:val="00106640"/>
    <w:rsid w:val="00107494"/>
    <w:rsid w:val="00107D43"/>
    <w:rsid w:val="00111E27"/>
    <w:rsid w:val="00112112"/>
    <w:rsid w:val="00112E92"/>
    <w:rsid w:val="00113173"/>
    <w:rsid w:val="0011351F"/>
    <w:rsid w:val="00113985"/>
    <w:rsid w:val="001140A5"/>
    <w:rsid w:val="00114B99"/>
    <w:rsid w:val="00115B17"/>
    <w:rsid w:val="00115DA7"/>
    <w:rsid w:val="001165E7"/>
    <w:rsid w:val="0011701E"/>
    <w:rsid w:val="001170B3"/>
    <w:rsid w:val="0011753A"/>
    <w:rsid w:val="00117AB8"/>
    <w:rsid w:val="00117EC1"/>
    <w:rsid w:val="001209B1"/>
    <w:rsid w:val="00121C84"/>
    <w:rsid w:val="00121DE5"/>
    <w:rsid w:val="00122AF7"/>
    <w:rsid w:val="0012373A"/>
    <w:rsid w:val="00124497"/>
    <w:rsid w:val="00124E82"/>
    <w:rsid w:val="001253BA"/>
    <w:rsid w:val="001256FC"/>
    <w:rsid w:val="00126248"/>
    <w:rsid w:val="00126276"/>
    <w:rsid w:val="00126302"/>
    <w:rsid w:val="00126FF0"/>
    <w:rsid w:val="001271D5"/>
    <w:rsid w:val="001272D3"/>
    <w:rsid w:val="0012792D"/>
    <w:rsid w:val="0013072D"/>
    <w:rsid w:val="00130DBE"/>
    <w:rsid w:val="00131365"/>
    <w:rsid w:val="00131A91"/>
    <w:rsid w:val="00131F69"/>
    <w:rsid w:val="0013250C"/>
    <w:rsid w:val="001325D3"/>
    <w:rsid w:val="001332DF"/>
    <w:rsid w:val="001332F4"/>
    <w:rsid w:val="001337F0"/>
    <w:rsid w:val="00133F71"/>
    <w:rsid w:val="00134E27"/>
    <w:rsid w:val="00135234"/>
    <w:rsid w:val="001352DA"/>
    <w:rsid w:val="001359F2"/>
    <w:rsid w:val="001360E3"/>
    <w:rsid w:val="00136554"/>
    <w:rsid w:val="00136689"/>
    <w:rsid w:val="00136890"/>
    <w:rsid w:val="00136DE5"/>
    <w:rsid w:val="001372E3"/>
    <w:rsid w:val="00137868"/>
    <w:rsid w:val="00137CB9"/>
    <w:rsid w:val="00140759"/>
    <w:rsid w:val="001411E5"/>
    <w:rsid w:val="00141A7F"/>
    <w:rsid w:val="0014269E"/>
    <w:rsid w:val="001426F0"/>
    <w:rsid w:val="001428AA"/>
    <w:rsid w:val="00143214"/>
    <w:rsid w:val="00144665"/>
    <w:rsid w:val="0014513F"/>
    <w:rsid w:val="001453D4"/>
    <w:rsid w:val="00145876"/>
    <w:rsid w:val="00145F48"/>
    <w:rsid w:val="00146076"/>
    <w:rsid w:val="0014624C"/>
    <w:rsid w:val="001479B3"/>
    <w:rsid w:val="00150567"/>
    <w:rsid w:val="00150E8C"/>
    <w:rsid w:val="00151001"/>
    <w:rsid w:val="001515AE"/>
    <w:rsid w:val="0015257E"/>
    <w:rsid w:val="00152998"/>
    <w:rsid w:val="00153BB1"/>
    <w:rsid w:val="00154853"/>
    <w:rsid w:val="00154AD8"/>
    <w:rsid w:val="0015536A"/>
    <w:rsid w:val="00155910"/>
    <w:rsid w:val="00155993"/>
    <w:rsid w:val="00156715"/>
    <w:rsid w:val="00156F01"/>
    <w:rsid w:val="00160285"/>
    <w:rsid w:val="0016092F"/>
    <w:rsid w:val="00160B65"/>
    <w:rsid w:val="00160E93"/>
    <w:rsid w:val="001610A6"/>
    <w:rsid w:val="001615BA"/>
    <w:rsid w:val="001616B1"/>
    <w:rsid w:val="001624B4"/>
    <w:rsid w:val="001624FD"/>
    <w:rsid w:val="00162788"/>
    <w:rsid w:val="00162AF8"/>
    <w:rsid w:val="00162DB1"/>
    <w:rsid w:val="00164241"/>
    <w:rsid w:val="00164A14"/>
    <w:rsid w:val="00164E89"/>
    <w:rsid w:val="00165296"/>
    <w:rsid w:val="00165C6E"/>
    <w:rsid w:val="00165F3A"/>
    <w:rsid w:val="001673ED"/>
    <w:rsid w:val="00167996"/>
    <w:rsid w:val="00167B8B"/>
    <w:rsid w:val="00167D5E"/>
    <w:rsid w:val="00167DD4"/>
    <w:rsid w:val="001718FA"/>
    <w:rsid w:val="00171CE0"/>
    <w:rsid w:val="00171E18"/>
    <w:rsid w:val="001723A4"/>
    <w:rsid w:val="0017253C"/>
    <w:rsid w:val="001729B3"/>
    <w:rsid w:val="00173274"/>
    <w:rsid w:val="001736FC"/>
    <w:rsid w:val="00173D13"/>
    <w:rsid w:val="0017464F"/>
    <w:rsid w:val="00174B05"/>
    <w:rsid w:val="0017677E"/>
    <w:rsid w:val="00176A02"/>
    <w:rsid w:val="00176DCE"/>
    <w:rsid w:val="001775C3"/>
    <w:rsid w:val="00177AEC"/>
    <w:rsid w:val="00177B5C"/>
    <w:rsid w:val="00180433"/>
    <w:rsid w:val="00181A8D"/>
    <w:rsid w:val="001823F6"/>
    <w:rsid w:val="00182FE0"/>
    <w:rsid w:val="00183E82"/>
    <w:rsid w:val="00184129"/>
    <w:rsid w:val="001842E8"/>
    <w:rsid w:val="001859C9"/>
    <w:rsid w:val="001859FB"/>
    <w:rsid w:val="00185FA0"/>
    <w:rsid w:val="00186526"/>
    <w:rsid w:val="0018736E"/>
    <w:rsid w:val="00191BF9"/>
    <w:rsid w:val="0019202A"/>
    <w:rsid w:val="00192AB2"/>
    <w:rsid w:val="00193FA0"/>
    <w:rsid w:val="00194113"/>
    <w:rsid w:val="00194493"/>
    <w:rsid w:val="00194714"/>
    <w:rsid w:val="00194F9D"/>
    <w:rsid w:val="001952E1"/>
    <w:rsid w:val="00196B2D"/>
    <w:rsid w:val="00196BF1"/>
    <w:rsid w:val="00197388"/>
    <w:rsid w:val="001A0237"/>
    <w:rsid w:val="001A0710"/>
    <w:rsid w:val="001A094C"/>
    <w:rsid w:val="001A0A66"/>
    <w:rsid w:val="001A0D0B"/>
    <w:rsid w:val="001A1117"/>
    <w:rsid w:val="001A121A"/>
    <w:rsid w:val="001A1585"/>
    <w:rsid w:val="001A19CB"/>
    <w:rsid w:val="001A1BB8"/>
    <w:rsid w:val="001A228E"/>
    <w:rsid w:val="001A3AD8"/>
    <w:rsid w:val="001A4717"/>
    <w:rsid w:val="001A4C52"/>
    <w:rsid w:val="001A4F50"/>
    <w:rsid w:val="001A5363"/>
    <w:rsid w:val="001A5A32"/>
    <w:rsid w:val="001A5A5A"/>
    <w:rsid w:val="001A60CF"/>
    <w:rsid w:val="001A63FF"/>
    <w:rsid w:val="001B06C2"/>
    <w:rsid w:val="001B3258"/>
    <w:rsid w:val="001B3986"/>
    <w:rsid w:val="001B39B9"/>
    <w:rsid w:val="001B3A7B"/>
    <w:rsid w:val="001B566F"/>
    <w:rsid w:val="001B5771"/>
    <w:rsid w:val="001B5829"/>
    <w:rsid w:val="001B6F8F"/>
    <w:rsid w:val="001B79A2"/>
    <w:rsid w:val="001C01D9"/>
    <w:rsid w:val="001C0601"/>
    <w:rsid w:val="001C0BAE"/>
    <w:rsid w:val="001C10B3"/>
    <w:rsid w:val="001C1378"/>
    <w:rsid w:val="001C28C6"/>
    <w:rsid w:val="001C2D66"/>
    <w:rsid w:val="001C38EE"/>
    <w:rsid w:val="001C40DC"/>
    <w:rsid w:val="001C4638"/>
    <w:rsid w:val="001C57FB"/>
    <w:rsid w:val="001C5AAA"/>
    <w:rsid w:val="001C6781"/>
    <w:rsid w:val="001C729A"/>
    <w:rsid w:val="001C7989"/>
    <w:rsid w:val="001D0957"/>
    <w:rsid w:val="001D0F93"/>
    <w:rsid w:val="001D1078"/>
    <w:rsid w:val="001D13BB"/>
    <w:rsid w:val="001D1930"/>
    <w:rsid w:val="001D1E05"/>
    <w:rsid w:val="001D2BCC"/>
    <w:rsid w:val="001D34A3"/>
    <w:rsid w:val="001D3536"/>
    <w:rsid w:val="001D3C26"/>
    <w:rsid w:val="001D51C6"/>
    <w:rsid w:val="001D687F"/>
    <w:rsid w:val="001D69F2"/>
    <w:rsid w:val="001D70B8"/>
    <w:rsid w:val="001D794C"/>
    <w:rsid w:val="001D7A87"/>
    <w:rsid w:val="001D7AE5"/>
    <w:rsid w:val="001D7D9C"/>
    <w:rsid w:val="001E02AA"/>
    <w:rsid w:val="001E078F"/>
    <w:rsid w:val="001E0D8B"/>
    <w:rsid w:val="001E1424"/>
    <w:rsid w:val="001E146E"/>
    <w:rsid w:val="001E16EB"/>
    <w:rsid w:val="001E17FF"/>
    <w:rsid w:val="001E1B50"/>
    <w:rsid w:val="001E29A3"/>
    <w:rsid w:val="001E31ED"/>
    <w:rsid w:val="001E3AEE"/>
    <w:rsid w:val="001E476B"/>
    <w:rsid w:val="001E50D3"/>
    <w:rsid w:val="001E52FE"/>
    <w:rsid w:val="001E584B"/>
    <w:rsid w:val="001E6170"/>
    <w:rsid w:val="001E62AB"/>
    <w:rsid w:val="001E6872"/>
    <w:rsid w:val="001E70C1"/>
    <w:rsid w:val="001E750B"/>
    <w:rsid w:val="001E7828"/>
    <w:rsid w:val="001E7A44"/>
    <w:rsid w:val="001E7D7A"/>
    <w:rsid w:val="001F0265"/>
    <w:rsid w:val="001F1100"/>
    <w:rsid w:val="001F1E6F"/>
    <w:rsid w:val="001F2415"/>
    <w:rsid w:val="001F2DDB"/>
    <w:rsid w:val="001F3F4B"/>
    <w:rsid w:val="001F3F94"/>
    <w:rsid w:val="001F43DF"/>
    <w:rsid w:val="001F50B3"/>
    <w:rsid w:val="001F5333"/>
    <w:rsid w:val="001F5B86"/>
    <w:rsid w:val="001F60D1"/>
    <w:rsid w:val="001F66FD"/>
    <w:rsid w:val="001F696B"/>
    <w:rsid w:val="002003F6"/>
    <w:rsid w:val="00200951"/>
    <w:rsid w:val="00200A7E"/>
    <w:rsid w:val="00201F0C"/>
    <w:rsid w:val="002020E5"/>
    <w:rsid w:val="0020297E"/>
    <w:rsid w:val="00203700"/>
    <w:rsid w:val="00203852"/>
    <w:rsid w:val="00203D01"/>
    <w:rsid w:val="00204344"/>
    <w:rsid w:val="0020435D"/>
    <w:rsid w:val="0020537E"/>
    <w:rsid w:val="00205845"/>
    <w:rsid w:val="00206255"/>
    <w:rsid w:val="002066A9"/>
    <w:rsid w:val="0020748C"/>
    <w:rsid w:val="0020788B"/>
    <w:rsid w:val="00207F55"/>
    <w:rsid w:val="00210271"/>
    <w:rsid w:val="002104D8"/>
    <w:rsid w:val="00210713"/>
    <w:rsid w:val="002117D9"/>
    <w:rsid w:val="00211ECE"/>
    <w:rsid w:val="002121D8"/>
    <w:rsid w:val="00212CF5"/>
    <w:rsid w:val="0021420D"/>
    <w:rsid w:val="00214C8D"/>
    <w:rsid w:val="00215A42"/>
    <w:rsid w:val="00215B93"/>
    <w:rsid w:val="00215BB4"/>
    <w:rsid w:val="002169F0"/>
    <w:rsid w:val="00216E5B"/>
    <w:rsid w:val="00217469"/>
    <w:rsid w:val="002174E1"/>
    <w:rsid w:val="00217F5C"/>
    <w:rsid w:val="00221365"/>
    <w:rsid w:val="00221BE1"/>
    <w:rsid w:val="00222BA2"/>
    <w:rsid w:val="00222BEF"/>
    <w:rsid w:val="00222E10"/>
    <w:rsid w:val="00223E40"/>
    <w:rsid w:val="00224E1E"/>
    <w:rsid w:val="00225219"/>
    <w:rsid w:val="0022535C"/>
    <w:rsid w:val="00225A01"/>
    <w:rsid w:val="00226A4F"/>
    <w:rsid w:val="0022703F"/>
    <w:rsid w:val="0022721B"/>
    <w:rsid w:val="00227B96"/>
    <w:rsid w:val="00231990"/>
    <w:rsid w:val="00231BE9"/>
    <w:rsid w:val="00231FF1"/>
    <w:rsid w:val="00232492"/>
    <w:rsid w:val="00232CEF"/>
    <w:rsid w:val="0023328C"/>
    <w:rsid w:val="00233418"/>
    <w:rsid w:val="002334AA"/>
    <w:rsid w:val="00233FE2"/>
    <w:rsid w:val="002342FA"/>
    <w:rsid w:val="00235F1F"/>
    <w:rsid w:val="00236018"/>
    <w:rsid w:val="00236AD9"/>
    <w:rsid w:val="00236BAD"/>
    <w:rsid w:val="00237186"/>
    <w:rsid w:val="0023755D"/>
    <w:rsid w:val="00237D8C"/>
    <w:rsid w:val="00237EE2"/>
    <w:rsid w:val="00241284"/>
    <w:rsid w:val="00241609"/>
    <w:rsid w:val="00241AE4"/>
    <w:rsid w:val="0024336F"/>
    <w:rsid w:val="0024360D"/>
    <w:rsid w:val="002438DB"/>
    <w:rsid w:val="00243A3A"/>
    <w:rsid w:val="00243A4F"/>
    <w:rsid w:val="00243FE7"/>
    <w:rsid w:val="002440FE"/>
    <w:rsid w:val="00244EEF"/>
    <w:rsid w:val="002456BD"/>
    <w:rsid w:val="00245958"/>
    <w:rsid w:val="00245E6F"/>
    <w:rsid w:val="002468F9"/>
    <w:rsid w:val="00247655"/>
    <w:rsid w:val="002478F9"/>
    <w:rsid w:val="00250510"/>
    <w:rsid w:val="00250855"/>
    <w:rsid w:val="00250A0B"/>
    <w:rsid w:val="002514B2"/>
    <w:rsid w:val="002514D2"/>
    <w:rsid w:val="002519E3"/>
    <w:rsid w:val="00253328"/>
    <w:rsid w:val="00253613"/>
    <w:rsid w:val="00253DA6"/>
    <w:rsid w:val="0025575E"/>
    <w:rsid w:val="00255CF2"/>
    <w:rsid w:val="00257A24"/>
    <w:rsid w:val="00257F19"/>
    <w:rsid w:val="002602B8"/>
    <w:rsid w:val="00261044"/>
    <w:rsid w:val="00261730"/>
    <w:rsid w:val="00262108"/>
    <w:rsid w:val="00262EB8"/>
    <w:rsid w:val="002630EF"/>
    <w:rsid w:val="00263103"/>
    <w:rsid w:val="0026325F"/>
    <w:rsid w:val="0026391B"/>
    <w:rsid w:val="00263BB5"/>
    <w:rsid w:val="00264C1C"/>
    <w:rsid w:val="00264D93"/>
    <w:rsid w:val="00264DA2"/>
    <w:rsid w:val="00264EF5"/>
    <w:rsid w:val="00265463"/>
    <w:rsid w:val="0026620E"/>
    <w:rsid w:val="0026661C"/>
    <w:rsid w:val="00267EB0"/>
    <w:rsid w:val="00267EB6"/>
    <w:rsid w:val="00267EBE"/>
    <w:rsid w:val="00267FD1"/>
    <w:rsid w:val="00270967"/>
    <w:rsid w:val="00271BE5"/>
    <w:rsid w:val="00271C5E"/>
    <w:rsid w:val="00272884"/>
    <w:rsid w:val="00272DF0"/>
    <w:rsid w:val="00273087"/>
    <w:rsid w:val="002735F1"/>
    <w:rsid w:val="0027399A"/>
    <w:rsid w:val="00273FA5"/>
    <w:rsid w:val="00274448"/>
    <w:rsid w:val="002745BD"/>
    <w:rsid w:val="002746FD"/>
    <w:rsid w:val="002748DF"/>
    <w:rsid w:val="00274EE9"/>
    <w:rsid w:val="00274F93"/>
    <w:rsid w:val="0027527C"/>
    <w:rsid w:val="002760DE"/>
    <w:rsid w:val="002774E0"/>
    <w:rsid w:val="00277757"/>
    <w:rsid w:val="002779EC"/>
    <w:rsid w:val="00277D24"/>
    <w:rsid w:val="002808E2"/>
    <w:rsid w:val="002822EF"/>
    <w:rsid w:val="00282B7C"/>
    <w:rsid w:val="00282CD4"/>
    <w:rsid w:val="00283D76"/>
    <w:rsid w:val="00284903"/>
    <w:rsid w:val="002864C3"/>
    <w:rsid w:val="002864C9"/>
    <w:rsid w:val="00286F43"/>
    <w:rsid w:val="0028745E"/>
    <w:rsid w:val="002876CD"/>
    <w:rsid w:val="00290506"/>
    <w:rsid w:val="0029062D"/>
    <w:rsid w:val="00290738"/>
    <w:rsid w:val="00290F59"/>
    <w:rsid w:val="00291B8D"/>
    <w:rsid w:val="00291F8E"/>
    <w:rsid w:val="0029263F"/>
    <w:rsid w:val="002927A0"/>
    <w:rsid w:val="002928EC"/>
    <w:rsid w:val="00292CE4"/>
    <w:rsid w:val="00293455"/>
    <w:rsid w:val="0029373C"/>
    <w:rsid w:val="00293E8A"/>
    <w:rsid w:val="00293FF9"/>
    <w:rsid w:val="002945F0"/>
    <w:rsid w:val="0029478E"/>
    <w:rsid w:val="00295242"/>
    <w:rsid w:val="00296C05"/>
    <w:rsid w:val="00296C78"/>
    <w:rsid w:val="00296EA8"/>
    <w:rsid w:val="002A19C8"/>
    <w:rsid w:val="002A1F94"/>
    <w:rsid w:val="002A20A4"/>
    <w:rsid w:val="002A254B"/>
    <w:rsid w:val="002A2E63"/>
    <w:rsid w:val="002A382D"/>
    <w:rsid w:val="002A3A79"/>
    <w:rsid w:val="002A4470"/>
    <w:rsid w:val="002A4C7D"/>
    <w:rsid w:val="002A4DDE"/>
    <w:rsid w:val="002A4EE2"/>
    <w:rsid w:val="002A54DD"/>
    <w:rsid w:val="002A6A01"/>
    <w:rsid w:val="002A7515"/>
    <w:rsid w:val="002B0355"/>
    <w:rsid w:val="002B09A7"/>
    <w:rsid w:val="002B122C"/>
    <w:rsid w:val="002B13BE"/>
    <w:rsid w:val="002B1694"/>
    <w:rsid w:val="002B1ADE"/>
    <w:rsid w:val="002B22ED"/>
    <w:rsid w:val="002B23B3"/>
    <w:rsid w:val="002B244F"/>
    <w:rsid w:val="002B3696"/>
    <w:rsid w:val="002B3AC0"/>
    <w:rsid w:val="002B55A9"/>
    <w:rsid w:val="002B5768"/>
    <w:rsid w:val="002B5C52"/>
    <w:rsid w:val="002B6B33"/>
    <w:rsid w:val="002B6BDE"/>
    <w:rsid w:val="002B7C90"/>
    <w:rsid w:val="002C01A9"/>
    <w:rsid w:val="002C05D4"/>
    <w:rsid w:val="002C0EEE"/>
    <w:rsid w:val="002C195F"/>
    <w:rsid w:val="002C1E40"/>
    <w:rsid w:val="002C1EDC"/>
    <w:rsid w:val="002C23F4"/>
    <w:rsid w:val="002C3462"/>
    <w:rsid w:val="002C3AAD"/>
    <w:rsid w:val="002C47B6"/>
    <w:rsid w:val="002C4CBD"/>
    <w:rsid w:val="002C5B0E"/>
    <w:rsid w:val="002C5EF4"/>
    <w:rsid w:val="002C61E7"/>
    <w:rsid w:val="002C70BC"/>
    <w:rsid w:val="002D0340"/>
    <w:rsid w:val="002D074E"/>
    <w:rsid w:val="002D0D14"/>
    <w:rsid w:val="002D1AD2"/>
    <w:rsid w:val="002D1D35"/>
    <w:rsid w:val="002D1E25"/>
    <w:rsid w:val="002D2599"/>
    <w:rsid w:val="002D2894"/>
    <w:rsid w:val="002D3003"/>
    <w:rsid w:val="002D30EB"/>
    <w:rsid w:val="002D32C6"/>
    <w:rsid w:val="002D3DC3"/>
    <w:rsid w:val="002D3DD2"/>
    <w:rsid w:val="002D4787"/>
    <w:rsid w:val="002D48E6"/>
    <w:rsid w:val="002D63B8"/>
    <w:rsid w:val="002D7A10"/>
    <w:rsid w:val="002D7B74"/>
    <w:rsid w:val="002E0B16"/>
    <w:rsid w:val="002E1F3A"/>
    <w:rsid w:val="002E1F9F"/>
    <w:rsid w:val="002E236B"/>
    <w:rsid w:val="002E462C"/>
    <w:rsid w:val="002E46CC"/>
    <w:rsid w:val="002E472A"/>
    <w:rsid w:val="002E4A28"/>
    <w:rsid w:val="002E6B96"/>
    <w:rsid w:val="002F020C"/>
    <w:rsid w:val="002F02BA"/>
    <w:rsid w:val="002F02F2"/>
    <w:rsid w:val="002F05B4"/>
    <w:rsid w:val="002F07F7"/>
    <w:rsid w:val="002F43D7"/>
    <w:rsid w:val="002F4634"/>
    <w:rsid w:val="002F4D85"/>
    <w:rsid w:val="002F62EE"/>
    <w:rsid w:val="002F6A83"/>
    <w:rsid w:val="002F6F2C"/>
    <w:rsid w:val="002F7A3A"/>
    <w:rsid w:val="003007BF"/>
    <w:rsid w:val="00302EBF"/>
    <w:rsid w:val="003035D5"/>
    <w:rsid w:val="00303E62"/>
    <w:rsid w:val="00304336"/>
    <w:rsid w:val="003054E9"/>
    <w:rsid w:val="003057AA"/>
    <w:rsid w:val="00305E52"/>
    <w:rsid w:val="00305E81"/>
    <w:rsid w:val="00310591"/>
    <w:rsid w:val="003106C8"/>
    <w:rsid w:val="00311B5F"/>
    <w:rsid w:val="00313681"/>
    <w:rsid w:val="00313B01"/>
    <w:rsid w:val="00313C02"/>
    <w:rsid w:val="00314964"/>
    <w:rsid w:val="00315707"/>
    <w:rsid w:val="00315DE5"/>
    <w:rsid w:val="003200C5"/>
    <w:rsid w:val="00320406"/>
    <w:rsid w:val="00320A83"/>
    <w:rsid w:val="00320DE8"/>
    <w:rsid w:val="00320F8B"/>
    <w:rsid w:val="00320F94"/>
    <w:rsid w:val="00321585"/>
    <w:rsid w:val="00321608"/>
    <w:rsid w:val="00321E5F"/>
    <w:rsid w:val="00321EDC"/>
    <w:rsid w:val="00322425"/>
    <w:rsid w:val="00322872"/>
    <w:rsid w:val="00322D57"/>
    <w:rsid w:val="00324299"/>
    <w:rsid w:val="00324740"/>
    <w:rsid w:val="003248B6"/>
    <w:rsid w:val="00324920"/>
    <w:rsid w:val="00326BA1"/>
    <w:rsid w:val="00326FE9"/>
    <w:rsid w:val="003279AE"/>
    <w:rsid w:val="00331356"/>
    <w:rsid w:val="00331577"/>
    <w:rsid w:val="00331859"/>
    <w:rsid w:val="003326AC"/>
    <w:rsid w:val="003328D3"/>
    <w:rsid w:val="003329F9"/>
    <w:rsid w:val="00333243"/>
    <w:rsid w:val="00334303"/>
    <w:rsid w:val="00334498"/>
    <w:rsid w:val="003351F1"/>
    <w:rsid w:val="00335EE9"/>
    <w:rsid w:val="003363C0"/>
    <w:rsid w:val="00336540"/>
    <w:rsid w:val="00337443"/>
    <w:rsid w:val="00337716"/>
    <w:rsid w:val="0034078E"/>
    <w:rsid w:val="003407C8"/>
    <w:rsid w:val="00340892"/>
    <w:rsid w:val="00340C79"/>
    <w:rsid w:val="003414AF"/>
    <w:rsid w:val="00341DC6"/>
    <w:rsid w:val="00341ECA"/>
    <w:rsid w:val="00342B76"/>
    <w:rsid w:val="00343F35"/>
    <w:rsid w:val="003442DF"/>
    <w:rsid w:val="003449BC"/>
    <w:rsid w:val="00345236"/>
    <w:rsid w:val="00345BBA"/>
    <w:rsid w:val="00345D4A"/>
    <w:rsid w:val="003464C0"/>
    <w:rsid w:val="00347D3D"/>
    <w:rsid w:val="003518A3"/>
    <w:rsid w:val="00351976"/>
    <w:rsid w:val="00351AA0"/>
    <w:rsid w:val="00351B79"/>
    <w:rsid w:val="00351C3A"/>
    <w:rsid w:val="003524AE"/>
    <w:rsid w:val="00352DEA"/>
    <w:rsid w:val="00353207"/>
    <w:rsid w:val="0035326C"/>
    <w:rsid w:val="00354F9F"/>
    <w:rsid w:val="00355548"/>
    <w:rsid w:val="00355A43"/>
    <w:rsid w:val="00355B8D"/>
    <w:rsid w:val="0035644D"/>
    <w:rsid w:val="00360286"/>
    <w:rsid w:val="0036061C"/>
    <w:rsid w:val="00360A2E"/>
    <w:rsid w:val="003617BB"/>
    <w:rsid w:val="003626AB"/>
    <w:rsid w:val="00363101"/>
    <w:rsid w:val="003638BD"/>
    <w:rsid w:val="0036463D"/>
    <w:rsid w:val="0036546E"/>
    <w:rsid w:val="00365D41"/>
    <w:rsid w:val="003662CA"/>
    <w:rsid w:val="00366FF7"/>
    <w:rsid w:val="00367295"/>
    <w:rsid w:val="003678C6"/>
    <w:rsid w:val="00367BD9"/>
    <w:rsid w:val="003702A2"/>
    <w:rsid w:val="00370548"/>
    <w:rsid w:val="003733DD"/>
    <w:rsid w:val="00374C92"/>
    <w:rsid w:val="003750D7"/>
    <w:rsid w:val="00375549"/>
    <w:rsid w:val="00375D91"/>
    <w:rsid w:val="00376679"/>
    <w:rsid w:val="0037682D"/>
    <w:rsid w:val="0038010C"/>
    <w:rsid w:val="00380AB1"/>
    <w:rsid w:val="00380F4F"/>
    <w:rsid w:val="003811E6"/>
    <w:rsid w:val="00381362"/>
    <w:rsid w:val="00382F4F"/>
    <w:rsid w:val="00383C2F"/>
    <w:rsid w:val="00383DD9"/>
    <w:rsid w:val="003847B6"/>
    <w:rsid w:val="00386428"/>
    <w:rsid w:val="00386707"/>
    <w:rsid w:val="003875CC"/>
    <w:rsid w:val="003907FE"/>
    <w:rsid w:val="003918EF"/>
    <w:rsid w:val="003925F5"/>
    <w:rsid w:val="0039269C"/>
    <w:rsid w:val="00392797"/>
    <w:rsid w:val="00392B09"/>
    <w:rsid w:val="00392F2D"/>
    <w:rsid w:val="003940B7"/>
    <w:rsid w:val="00394B61"/>
    <w:rsid w:val="00394C7D"/>
    <w:rsid w:val="0039562D"/>
    <w:rsid w:val="00395687"/>
    <w:rsid w:val="0039579C"/>
    <w:rsid w:val="00396707"/>
    <w:rsid w:val="00397FB4"/>
    <w:rsid w:val="003A05A6"/>
    <w:rsid w:val="003A07A8"/>
    <w:rsid w:val="003A0F38"/>
    <w:rsid w:val="003A1381"/>
    <w:rsid w:val="003A2100"/>
    <w:rsid w:val="003A2303"/>
    <w:rsid w:val="003A2964"/>
    <w:rsid w:val="003A40BD"/>
    <w:rsid w:val="003A4611"/>
    <w:rsid w:val="003A4D7B"/>
    <w:rsid w:val="003A4D7D"/>
    <w:rsid w:val="003A4E58"/>
    <w:rsid w:val="003A5237"/>
    <w:rsid w:val="003A602F"/>
    <w:rsid w:val="003A63F0"/>
    <w:rsid w:val="003A65F0"/>
    <w:rsid w:val="003A72CF"/>
    <w:rsid w:val="003B124D"/>
    <w:rsid w:val="003B16CA"/>
    <w:rsid w:val="003B3509"/>
    <w:rsid w:val="003B4988"/>
    <w:rsid w:val="003B4DCA"/>
    <w:rsid w:val="003B567A"/>
    <w:rsid w:val="003B5F1D"/>
    <w:rsid w:val="003B6368"/>
    <w:rsid w:val="003B6B72"/>
    <w:rsid w:val="003C0758"/>
    <w:rsid w:val="003C0C21"/>
    <w:rsid w:val="003C0E07"/>
    <w:rsid w:val="003C1958"/>
    <w:rsid w:val="003C27D9"/>
    <w:rsid w:val="003C28CA"/>
    <w:rsid w:val="003C320D"/>
    <w:rsid w:val="003C3A82"/>
    <w:rsid w:val="003C3E2B"/>
    <w:rsid w:val="003C4772"/>
    <w:rsid w:val="003C47AA"/>
    <w:rsid w:val="003C5A38"/>
    <w:rsid w:val="003C5A56"/>
    <w:rsid w:val="003C679A"/>
    <w:rsid w:val="003C6AE2"/>
    <w:rsid w:val="003C72CD"/>
    <w:rsid w:val="003C7772"/>
    <w:rsid w:val="003C7E76"/>
    <w:rsid w:val="003C7E7F"/>
    <w:rsid w:val="003D0A23"/>
    <w:rsid w:val="003D0ED4"/>
    <w:rsid w:val="003D137D"/>
    <w:rsid w:val="003D18C2"/>
    <w:rsid w:val="003D190B"/>
    <w:rsid w:val="003D1D72"/>
    <w:rsid w:val="003D1FAE"/>
    <w:rsid w:val="003D368A"/>
    <w:rsid w:val="003D4242"/>
    <w:rsid w:val="003D42C9"/>
    <w:rsid w:val="003D452B"/>
    <w:rsid w:val="003D5B31"/>
    <w:rsid w:val="003D6490"/>
    <w:rsid w:val="003D667F"/>
    <w:rsid w:val="003D66FD"/>
    <w:rsid w:val="003D6EAA"/>
    <w:rsid w:val="003D7258"/>
    <w:rsid w:val="003D756E"/>
    <w:rsid w:val="003D7A2D"/>
    <w:rsid w:val="003E008E"/>
    <w:rsid w:val="003E0403"/>
    <w:rsid w:val="003E0684"/>
    <w:rsid w:val="003E0701"/>
    <w:rsid w:val="003E3139"/>
    <w:rsid w:val="003E38A1"/>
    <w:rsid w:val="003E3C34"/>
    <w:rsid w:val="003E4250"/>
    <w:rsid w:val="003E4EA7"/>
    <w:rsid w:val="003E4F9D"/>
    <w:rsid w:val="003E55E2"/>
    <w:rsid w:val="003E5686"/>
    <w:rsid w:val="003E5949"/>
    <w:rsid w:val="003E63C9"/>
    <w:rsid w:val="003E6CB1"/>
    <w:rsid w:val="003E6DB1"/>
    <w:rsid w:val="003E70EF"/>
    <w:rsid w:val="003E7C60"/>
    <w:rsid w:val="003F0133"/>
    <w:rsid w:val="003F02AA"/>
    <w:rsid w:val="003F0AAB"/>
    <w:rsid w:val="003F2651"/>
    <w:rsid w:val="003F325C"/>
    <w:rsid w:val="003F3782"/>
    <w:rsid w:val="003F4E36"/>
    <w:rsid w:val="003F4F02"/>
    <w:rsid w:val="003F50EE"/>
    <w:rsid w:val="003F52BD"/>
    <w:rsid w:val="003F5552"/>
    <w:rsid w:val="003F5812"/>
    <w:rsid w:val="003F6146"/>
    <w:rsid w:val="003F6396"/>
    <w:rsid w:val="003F68AF"/>
    <w:rsid w:val="003F6A45"/>
    <w:rsid w:val="003F7859"/>
    <w:rsid w:val="003F7B9C"/>
    <w:rsid w:val="004006D3"/>
    <w:rsid w:val="00401340"/>
    <w:rsid w:val="00401A59"/>
    <w:rsid w:val="00401AC6"/>
    <w:rsid w:val="00402142"/>
    <w:rsid w:val="00402891"/>
    <w:rsid w:val="00403B84"/>
    <w:rsid w:val="00406350"/>
    <w:rsid w:val="00406869"/>
    <w:rsid w:val="00406A32"/>
    <w:rsid w:val="004070A8"/>
    <w:rsid w:val="00410AB2"/>
    <w:rsid w:val="0041132C"/>
    <w:rsid w:val="0041144A"/>
    <w:rsid w:val="00411766"/>
    <w:rsid w:val="00412786"/>
    <w:rsid w:val="00413091"/>
    <w:rsid w:val="004136E7"/>
    <w:rsid w:val="00414A40"/>
    <w:rsid w:val="0041508C"/>
    <w:rsid w:val="00415118"/>
    <w:rsid w:val="00416381"/>
    <w:rsid w:val="004168E0"/>
    <w:rsid w:val="0041695E"/>
    <w:rsid w:val="00416FD4"/>
    <w:rsid w:val="00417F46"/>
    <w:rsid w:val="004207D9"/>
    <w:rsid w:val="00420E99"/>
    <w:rsid w:val="00421F74"/>
    <w:rsid w:val="0042204F"/>
    <w:rsid w:val="00422713"/>
    <w:rsid w:val="00422ACC"/>
    <w:rsid w:val="00423FFF"/>
    <w:rsid w:val="00425A88"/>
    <w:rsid w:val="00425E2D"/>
    <w:rsid w:val="004264B6"/>
    <w:rsid w:val="004269A7"/>
    <w:rsid w:val="00426B26"/>
    <w:rsid w:val="004272B3"/>
    <w:rsid w:val="0042738A"/>
    <w:rsid w:val="00427609"/>
    <w:rsid w:val="004276CF"/>
    <w:rsid w:val="00430098"/>
    <w:rsid w:val="004315D9"/>
    <w:rsid w:val="00431774"/>
    <w:rsid w:val="00431987"/>
    <w:rsid w:val="00432354"/>
    <w:rsid w:val="004328EE"/>
    <w:rsid w:val="00432904"/>
    <w:rsid w:val="00432C7F"/>
    <w:rsid w:val="004332CA"/>
    <w:rsid w:val="00433511"/>
    <w:rsid w:val="00434E14"/>
    <w:rsid w:val="00435659"/>
    <w:rsid w:val="00436717"/>
    <w:rsid w:val="004368D1"/>
    <w:rsid w:val="00436A9A"/>
    <w:rsid w:val="0043753B"/>
    <w:rsid w:val="00437D04"/>
    <w:rsid w:val="004410A0"/>
    <w:rsid w:val="0044270E"/>
    <w:rsid w:val="00442BAE"/>
    <w:rsid w:val="004433AE"/>
    <w:rsid w:val="0044346D"/>
    <w:rsid w:val="00443930"/>
    <w:rsid w:val="00444048"/>
    <w:rsid w:val="00444122"/>
    <w:rsid w:val="0044503E"/>
    <w:rsid w:val="00445210"/>
    <w:rsid w:val="0044604E"/>
    <w:rsid w:val="00446279"/>
    <w:rsid w:val="004466BB"/>
    <w:rsid w:val="00446D01"/>
    <w:rsid w:val="0044717C"/>
    <w:rsid w:val="00447228"/>
    <w:rsid w:val="0044747B"/>
    <w:rsid w:val="0045044F"/>
    <w:rsid w:val="00450BB5"/>
    <w:rsid w:val="004514E8"/>
    <w:rsid w:val="00451E05"/>
    <w:rsid w:val="0045224C"/>
    <w:rsid w:val="00452821"/>
    <w:rsid w:val="00452DB8"/>
    <w:rsid w:val="00453283"/>
    <w:rsid w:val="004552E0"/>
    <w:rsid w:val="0045533F"/>
    <w:rsid w:val="00455709"/>
    <w:rsid w:val="00455CF8"/>
    <w:rsid w:val="00455DCF"/>
    <w:rsid w:val="00455EEB"/>
    <w:rsid w:val="004561A7"/>
    <w:rsid w:val="004561CE"/>
    <w:rsid w:val="00456359"/>
    <w:rsid w:val="0045691C"/>
    <w:rsid w:val="00457021"/>
    <w:rsid w:val="00457404"/>
    <w:rsid w:val="00457BD6"/>
    <w:rsid w:val="004601A6"/>
    <w:rsid w:val="00461BF8"/>
    <w:rsid w:val="00461F88"/>
    <w:rsid w:val="004621BE"/>
    <w:rsid w:val="004625BE"/>
    <w:rsid w:val="0046273E"/>
    <w:rsid w:val="00462B5C"/>
    <w:rsid w:val="0046307E"/>
    <w:rsid w:val="004637C0"/>
    <w:rsid w:val="004638C4"/>
    <w:rsid w:val="00463E19"/>
    <w:rsid w:val="0046444A"/>
    <w:rsid w:val="004646BF"/>
    <w:rsid w:val="00465166"/>
    <w:rsid w:val="00465730"/>
    <w:rsid w:val="00465739"/>
    <w:rsid w:val="004665A8"/>
    <w:rsid w:val="00467AE2"/>
    <w:rsid w:val="0047341F"/>
    <w:rsid w:val="00473B36"/>
    <w:rsid w:val="00473DBE"/>
    <w:rsid w:val="00473E4A"/>
    <w:rsid w:val="00473E6C"/>
    <w:rsid w:val="0047544B"/>
    <w:rsid w:val="004756A8"/>
    <w:rsid w:val="004771CB"/>
    <w:rsid w:val="0047729D"/>
    <w:rsid w:val="0047732D"/>
    <w:rsid w:val="004778B0"/>
    <w:rsid w:val="00480FA3"/>
    <w:rsid w:val="00481683"/>
    <w:rsid w:val="004819D1"/>
    <w:rsid w:val="004821B6"/>
    <w:rsid w:val="00482877"/>
    <w:rsid w:val="00483560"/>
    <w:rsid w:val="004836DA"/>
    <w:rsid w:val="00483740"/>
    <w:rsid w:val="00483830"/>
    <w:rsid w:val="00483BC5"/>
    <w:rsid w:val="00483F36"/>
    <w:rsid w:val="004841F0"/>
    <w:rsid w:val="0048449C"/>
    <w:rsid w:val="004844F6"/>
    <w:rsid w:val="00484664"/>
    <w:rsid w:val="00484B11"/>
    <w:rsid w:val="00484D3D"/>
    <w:rsid w:val="0048510E"/>
    <w:rsid w:val="00485613"/>
    <w:rsid w:val="004874C0"/>
    <w:rsid w:val="00487817"/>
    <w:rsid w:val="00487989"/>
    <w:rsid w:val="00487BF1"/>
    <w:rsid w:val="00487DD9"/>
    <w:rsid w:val="0049000B"/>
    <w:rsid w:val="00490F1E"/>
    <w:rsid w:val="0049179A"/>
    <w:rsid w:val="0049284D"/>
    <w:rsid w:val="00492921"/>
    <w:rsid w:val="00492EA2"/>
    <w:rsid w:val="004939B8"/>
    <w:rsid w:val="00494C03"/>
    <w:rsid w:val="004950C1"/>
    <w:rsid w:val="00495203"/>
    <w:rsid w:val="00495235"/>
    <w:rsid w:val="00495A74"/>
    <w:rsid w:val="00496151"/>
    <w:rsid w:val="00496F93"/>
    <w:rsid w:val="00497E01"/>
    <w:rsid w:val="004A1E33"/>
    <w:rsid w:val="004A2113"/>
    <w:rsid w:val="004A213F"/>
    <w:rsid w:val="004A237A"/>
    <w:rsid w:val="004A27DC"/>
    <w:rsid w:val="004A2F6D"/>
    <w:rsid w:val="004A362E"/>
    <w:rsid w:val="004A3FFD"/>
    <w:rsid w:val="004A4366"/>
    <w:rsid w:val="004A43FA"/>
    <w:rsid w:val="004A5DBE"/>
    <w:rsid w:val="004A5DD6"/>
    <w:rsid w:val="004A64DB"/>
    <w:rsid w:val="004A681B"/>
    <w:rsid w:val="004A7437"/>
    <w:rsid w:val="004A74E7"/>
    <w:rsid w:val="004B05C8"/>
    <w:rsid w:val="004B18C3"/>
    <w:rsid w:val="004B1C50"/>
    <w:rsid w:val="004B1E11"/>
    <w:rsid w:val="004B1FFE"/>
    <w:rsid w:val="004B21C8"/>
    <w:rsid w:val="004B2671"/>
    <w:rsid w:val="004B2B5F"/>
    <w:rsid w:val="004B2E33"/>
    <w:rsid w:val="004B2EA5"/>
    <w:rsid w:val="004B345F"/>
    <w:rsid w:val="004B35E0"/>
    <w:rsid w:val="004B5470"/>
    <w:rsid w:val="004B5DF4"/>
    <w:rsid w:val="004B65B8"/>
    <w:rsid w:val="004B6A14"/>
    <w:rsid w:val="004B6E82"/>
    <w:rsid w:val="004B71B8"/>
    <w:rsid w:val="004B75D7"/>
    <w:rsid w:val="004B771B"/>
    <w:rsid w:val="004B7AE3"/>
    <w:rsid w:val="004B7ECB"/>
    <w:rsid w:val="004C051C"/>
    <w:rsid w:val="004C0A15"/>
    <w:rsid w:val="004C2415"/>
    <w:rsid w:val="004C3104"/>
    <w:rsid w:val="004C3406"/>
    <w:rsid w:val="004C46C3"/>
    <w:rsid w:val="004C4A99"/>
    <w:rsid w:val="004C54C5"/>
    <w:rsid w:val="004C5A26"/>
    <w:rsid w:val="004C6586"/>
    <w:rsid w:val="004C6CEA"/>
    <w:rsid w:val="004C6D55"/>
    <w:rsid w:val="004C6D57"/>
    <w:rsid w:val="004C6EF5"/>
    <w:rsid w:val="004C7A03"/>
    <w:rsid w:val="004D1626"/>
    <w:rsid w:val="004D168D"/>
    <w:rsid w:val="004D1876"/>
    <w:rsid w:val="004D1C58"/>
    <w:rsid w:val="004D2432"/>
    <w:rsid w:val="004D25A9"/>
    <w:rsid w:val="004D2F5C"/>
    <w:rsid w:val="004D3314"/>
    <w:rsid w:val="004D3575"/>
    <w:rsid w:val="004D3859"/>
    <w:rsid w:val="004D38AB"/>
    <w:rsid w:val="004D4911"/>
    <w:rsid w:val="004D4CED"/>
    <w:rsid w:val="004D4F8F"/>
    <w:rsid w:val="004D619E"/>
    <w:rsid w:val="004D6966"/>
    <w:rsid w:val="004D6A09"/>
    <w:rsid w:val="004D781B"/>
    <w:rsid w:val="004E0165"/>
    <w:rsid w:val="004E0374"/>
    <w:rsid w:val="004E0384"/>
    <w:rsid w:val="004E0EDA"/>
    <w:rsid w:val="004E10DC"/>
    <w:rsid w:val="004E1E07"/>
    <w:rsid w:val="004E1E51"/>
    <w:rsid w:val="004E256D"/>
    <w:rsid w:val="004E28A8"/>
    <w:rsid w:val="004E2A2C"/>
    <w:rsid w:val="004E3CAD"/>
    <w:rsid w:val="004E4B41"/>
    <w:rsid w:val="004E4B5E"/>
    <w:rsid w:val="004E6068"/>
    <w:rsid w:val="004E6B6C"/>
    <w:rsid w:val="004E6E5C"/>
    <w:rsid w:val="004F080B"/>
    <w:rsid w:val="004F0926"/>
    <w:rsid w:val="004F0A49"/>
    <w:rsid w:val="004F11CE"/>
    <w:rsid w:val="004F1B68"/>
    <w:rsid w:val="004F1BE2"/>
    <w:rsid w:val="004F2207"/>
    <w:rsid w:val="004F2FB0"/>
    <w:rsid w:val="004F342D"/>
    <w:rsid w:val="004F39FC"/>
    <w:rsid w:val="004F462F"/>
    <w:rsid w:val="004F48E1"/>
    <w:rsid w:val="004F7D30"/>
    <w:rsid w:val="004F7DE4"/>
    <w:rsid w:val="005010CE"/>
    <w:rsid w:val="00501132"/>
    <w:rsid w:val="00501BA6"/>
    <w:rsid w:val="00502179"/>
    <w:rsid w:val="0050224E"/>
    <w:rsid w:val="00503427"/>
    <w:rsid w:val="005034FA"/>
    <w:rsid w:val="005039F7"/>
    <w:rsid w:val="00504A75"/>
    <w:rsid w:val="00505118"/>
    <w:rsid w:val="00506030"/>
    <w:rsid w:val="005066FA"/>
    <w:rsid w:val="00507F02"/>
    <w:rsid w:val="0051008F"/>
    <w:rsid w:val="00510B03"/>
    <w:rsid w:val="005113DA"/>
    <w:rsid w:val="00511F65"/>
    <w:rsid w:val="0051238B"/>
    <w:rsid w:val="00513494"/>
    <w:rsid w:val="00513720"/>
    <w:rsid w:val="00513727"/>
    <w:rsid w:val="005157D2"/>
    <w:rsid w:val="00515BEB"/>
    <w:rsid w:val="00516A25"/>
    <w:rsid w:val="00517123"/>
    <w:rsid w:val="005173A9"/>
    <w:rsid w:val="00517662"/>
    <w:rsid w:val="00517679"/>
    <w:rsid w:val="00517C2E"/>
    <w:rsid w:val="00517E79"/>
    <w:rsid w:val="00517FFD"/>
    <w:rsid w:val="005203AE"/>
    <w:rsid w:val="0052072E"/>
    <w:rsid w:val="0052140F"/>
    <w:rsid w:val="0052176D"/>
    <w:rsid w:val="00522DBB"/>
    <w:rsid w:val="00523425"/>
    <w:rsid w:val="005238ED"/>
    <w:rsid w:val="005240EF"/>
    <w:rsid w:val="00525490"/>
    <w:rsid w:val="005254B3"/>
    <w:rsid w:val="00525776"/>
    <w:rsid w:val="005259DC"/>
    <w:rsid w:val="00526586"/>
    <w:rsid w:val="00526C9F"/>
    <w:rsid w:val="00527036"/>
    <w:rsid w:val="0053063D"/>
    <w:rsid w:val="005313FB"/>
    <w:rsid w:val="005322D2"/>
    <w:rsid w:val="005342E4"/>
    <w:rsid w:val="005345A7"/>
    <w:rsid w:val="005345CD"/>
    <w:rsid w:val="00534B84"/>
    <w:rsid w:val="005354CF"/>
    <w:rsid w:val="0053611C"/>
    <w:rsid w:val="00536D76"/>
    <w:rsid w:val="00536DED"/>
    <w:rsid w:val="005377A4"/>
    <w:rsid w:val="0054063C"/>
    <w:rsid w:val="005415A5"/>
    <w:rsid w:val="00541729"/>
    <w:rsid w:val="00541DB9"/>
    <w:rsid w:val="0054200C"/>
    <w:rsid w:val="0054251E"/>
    <w:rsid w:val="00542783"/>
    <w:rsid w:val="00543FDB"/>
    <w:rsid w:val="00544138"/>
    <w:rsid w:val="005453EA"/>
    <w:rsid w:val="00545A1C"/>
    <w:rsid w:val="00545AAA"/>
    <w:rsid w:val="00545BA7"/>
    <w:rsid w:val="00545D87"/>
    <w:rsid w:val="005461CD"/>
    <w:rsid w:val="00546D89"/>
    <w:rsid w:val="00547C3A"/>
    <w:rsid w:val="00547F3F"/>
    <w:rsid w:val="005505C2"/>
    <w:rsid w:val="00550742"/>
    <w:rsid w:val="00551754"/>
    <w:rsid w:val="00551F98"/>
    <w:rsid w:val="005532D4"/>
    <w:rsid w:val="0055380F"/>
    <w:rsid w:val="00553B43"/>
    <w:rsid w:val="0055443D"/>
    <w:rsid w:val="00555558"/>
    <w:rsid w:val="00555A33"/>
    <w:rsid w:val="005574A3"/>
    <w:rsid w:val="00557967"/>
    <w:rsid w:val="00560AC8"/>
    <w:rsid w:val="00560E96"/>
    <w:rsid w:val="00561BAA"/>
    <w:rsid w:val="005622C4"/>
    <w:rsid w:val="0056295A"/>
    <w:rsid w:val="005629CB"/>
    <w:rsid w:val="00563075"/>
    <w:rsid w:val="005631DA"/>
    <w:rsid w:val="00563E91"/>
    <w:rsid w:val="005642D2"/>
    <w:rsid w:val="00564A41"/>
    <w:rsid w:val="00564C74"/>
    <w:rsid w:val="00564C82"/>
    <w:rsid w:val="00564FBB"/>
    <w:rsid w:val="00565401"/>
    <w:rsid w:val="0056560D"/>
    <w:rsid w:val="00566680"/>
    <w:rsid w:val="00567283"/>
    <w:rsid w:val="00567663"/>
    <w:rsid w:val="00567C7A"/>
    <w:rsid w:val="005709AB"/>
    <w:rsid w:val="00570ECC"/>
    <w:rsid w:val="005714DA"/>
    <w:rsid w:val="00571DFB"/>
    <w:rsid w:val="00572DC5"/>
    <w:rsid w:val="00573139"/>
    <w:rsid w:val="005731D9"/>
    <w:rsid w:val="0057378C"/>
    <w:rsid w:val="00573E23"/>
    <w:rsid w:val="00575158"/>
    <w:rsid w:val="0057540C"/>
    <w:rsid w:val="00575917"/>
    <w:rsid w:val="0057692D"/>
    <w:rsid w:val="0057771F"/>
    <w:rsid w:val="00577B60"/>
    <w:rsid w:val="005817E9"/>
    <w:rsid w:val="00582384"/>
    <w:rsid w:val="00582A6E"/>
    <w:rsid w:val="00583500"/>
    <w:rsid w:val="0058351F"/>
    <w:rsid w:val="0058418C"/>
    <w:rsid w:val="0058427B"/>
    <w:rsid w:val="0058490E"/>
    <w:rsid w:val="00584B9F"/>
    <w:rsid w:val="00584D9F"/>
    <w:rsid w:val="005857CD"/>
    <w:rsid w:val="005857FF"/>
    <w:rsid w:val="00585AD6"/>
    <w:rsid w:val="00586031"/>
    <w:rsid w:val="00586461"/>
    <w:rsid w:val="005869A2"/>
    <w:rsid w:val="00590A7C"/>
    <w:rsid w:val="00590DAD"/>
    <w:rsid w:val="005918D5"/>
    <w:rsid w:val="00592230"/>
    <w:rsid w:val="00592EAC"/>
    <w:rsid w:val="005934D0"/>
    <w:rsid w:val="005947AF"/>
    <w:rsid w:val="00595B54"/>
    <w:rsid w:val="0059647B"/>
    <w:rsid w:val="005970CB"/>
    <w:rsid w:val="00597B44"/>
    <w:rsid w:val="005A10C4"/>
    <w:rsid w:val="005A12FE"/>
    <w:rsid w:val="005A19F5"/>
    <w:rsid w:val="005A1FEC"/>
    <w:rsid w:val="005A2813"/>
    <w:rsid w:val="005A3082"/>
    <w:rsid w:val="005A342B"/>
    <w:rsid w:val="005A3730"/>
    <w:rsid w:val="005A50AD"/>
    <w:rsid w:val="005A6312"/>
    <w:rsid w:val="005A6866"/>
    <w:rsid w:val="005A69CE"/>
    <w:rsid w:val="005A709E"/>
    <w:rsid w:val="005A72C2"/>
    <w:rsid w:val="005A73A4"/>
    <w:rsid w:val="005A74E2"/>
    <w:rsid w:val="005A753C"/>
    <w:rsid w:val="005A7BE7"/>
    <w:rsid w:val="005B022B"/>
    <w:rsid w:val="005B0889"/>
    <w:rsid w:val="005B0D93"/>
    <w:rsid w:val="005B112A"/>
    <w:rsid w:val="005B1555"/>
    <w:rsid w:val="005B1C29"/>
    <w:rsid w:val="005B1DC5"/>
    <w:rsid w:val="005B248D"/>
    <w:rsid w:val="005B24A4"/>
    <w:rsid w:val="005B43F1"/>
    <w:rsid w:val="005B4E87"/>
    <w:rsid w:val="005B5195"/>
    <w:rsid w:val="005B5A4C"/>
    <w:rsid w:val="005B629F"/>
    <w:rsid w:val="005B7D4D"/>
    <w:rsid w:val="005C102A"/>
    <w:rsid w:val="005C2C92"/>
    <w:rsid w:val="005C2F7D"/>
    <w:rsid w:val="005C34DA"/>
    <w:rsid w:val="005C4DC5"/>
    <w:rsid w:val="005C4FA1"/>
    <w:rsid w:val="005C50E6"/>
    <w:rsid w:val="005C5468"/>
    <w:rsid w:val="005C57DF"/>
    <w:rsid w:val="005C59BE"/>
    <w:rsid w:val="005C6468"/>
    <w:rsid w:val="005C6471"/>
    <w:rsid w:val="005C6A64"/>
    <w:rsid w:val="005C6EB0"/>
    <w:rsid w:val="005C796E"/>
    <w:rsid w:val="005C7D30"/>
    <w:rsid w:val="005D0679"/>
    <w:rsid w:val="005D0D09"/>
    <w:rsid w:val="005D0D57"/>
    <w:rsid w:val="005D0FAA"/>
    <w:rsid w:val="005D18C0"/>
    <w:rsid w:val="005D1E57"/>
    <w:rsid w:val="005D2DDB"/>
    <w:rsid w:val="005D38D5"/>
    <w:rsid w:val="005D3AC4"/>
    <w:rsid w:val="005D474E"/>
    <w:rsid w:val="005D4A63"/>
    <w:rsid w:val="005D501B"/>
    <w:rsid w:val="005D54A5"/>
    <w:rsid w:val="005D5AA6"/>
    <w:rsid w:val="005D5BF4"/>
    <w:rsid w:val="005D5EF0"/>
    <w:rsid w:val="005D63FC"/>
    <w:rsid w:val="005D7392"/>
    <w:rsid w:val="005D77C7"/>
    <w:rsid w:val="005D7980"/>
    <w:rsid w:val="005E0594"/>
    <w:rsid w:val="005E0D46"/>
    <w:rsid w:val="005E0E9E"/>
    <w:rsid w:val="005E1E3B"/>
    <w:rsid w:val="005E2456"/>
    <w:rsid w:val="005E2F91"/>
    <w:rsid w:val="005E334D"/>
    <w:rsid w:val="005E37E3"/>
    <w:rsid w:val="005E3B35"/>
    <w:rsid w:val="005E4852"/>
    <w:rsid w:val="005E4BAE"/>
    <w:rsid w:val="005E548B"/>
    <w:rsid w:val="005E5614"/>
    <w:rsid w:val="005E6A99"/>
    <w:rsid w:val="005F12DD"/>
    <w:rsid w:val="005F1A30"/>
    <w:rsid w:val="005F21CE"/>
    <w:rsid w:val="005F2C64"/>
    <w:rsid w:val="005F337E"/>
    <w:rsid w:val="005F3D88"/>
    <w:rsid w:val="005F40C4"/>
    <w:rsid w:val="005F432A"/>
    <w:rsid w:val="005F4BC3"/>
    <w:rsid w:val="005F4E48"/>
    <w:rsid w:val="005F54C3"/>
    <w:rsid w:val="005F6B91"/>
    <w:rsid w:val="005F7023"/>
    <w:rsid w:val="005F7765"/>
    <w:rsid w:val="00601D50"/>
    <w:rsid w:val="00601EA6"/>
    <w:rsid w:val="00602145"/>
    <w:rsid w:val="00602EFF"/>
    <w:rsid w:val="00602F1F"/>
    <w:rsid w:val="006032EA"/>
    <w:rsid w:val="00603584"/>
    <w:rsid w:val="00603CEB"/>
    <w:rsid w:val="006048A1"/>
    <w:rsid w:val="00605706"/>
    <w:rsid w:val="00605B24"/>
    <w:rsid w:val="00605DA9"/>
    <w:rsid w:val="00605FB4"/>
    <w:rsid w:val="006072C7"/>
    <w:rsid w:val="00607AE5"/>
    <w:rsid w:val="00607E76"/>
    <w:rsid w:val="00607ECC"/>
    <w:rsid w:val="00607F0E"/>
    <w:rsid w:val="00610387"/>
    <w:rsid w:val="00610A02"/>
    <w:rsid w:val="006117F3"/>
    <w:rsid w:val="00611F87"/>
    <w:rsid w:val="0061261E"/>
    <w:rsid w:val="00612C14"/>
    <w:rsid w:val="0061316B"/>
    <w:rsid w:val="00614456"/>
    <w:rsid w:val="00614607"/>
    <w:rsid w:val="00615881"/>
    <w:rsid w:val="0061631E"/>
    <w:rsid w:val="0061676F"/>
    <w:rsid w:val="00616A2D"/>
    <w:rsid w:val="0061719A"/>
    <w:rsid w:val="00620060"/>
    <w:rsid w:val="00620114"/>
    <w:rsid w:val="006204AA"/>
    <w:rsid w:val="00620FA2"/>
    <w:rsid w:val="00620FC3"/>
    <w:rsid w:val="0062118C"/>
    <w:rsid w:val="0062197C"/>
    <w:rsid w:val="00622686"/>
    <w:rsid w:val="00624A82"/>
    <w:rsid w:val="00625DD6"/>
    <w:rsid w:val="00626959"/>
    <w:rsid w:val="00627349"/>
    <w:rsid w:val="006308E9"/>
    <w:rsid w:val="0063157F"/>
    <w:rsid w:val="00631C04"/>
    <w:rsid w:val="00632533"/>
    <w:rsid w:val="00632AC6"/>
    <w:rsid w:val="006331D6"/>
    <w:rsid w:val="00633A28"/>
    <w:rsid w:val="00634132"/>
    <w:rsid w:val="00634E67"/>
    <w:rsid w:val="00635A3E"/>
    <w:rsid w:val="00636A0B"/>
    <w:rsid w:val="00636B41"/>
    <w:rsid w:val="00637286"/>
    <w:rsid w:val="006403F2"/>
    <w:rsid w:val="006406DF"/>
    <w:rsid w:val="00640F88"/>
    <w:rsid w:val="00641E5D"/>
    <w:rsid w:val="00641F42"/>
    <w:rsid w:val="00642205"/>
    <w:rsid w:val="006426E3"/>
    <w:rsid w:val="00642814"/>
    <w:rsid w:val="00642E73"/>
    <w:rsid w:val="0064385E"/>
    <w:rsid w:val="00643DB4"/>
    <w:rsid w:val="00644154"/>
    <w:rsid w:val="00644812"/>
    <w:rsid w:val="00645564"/>
    <w:rsid w:val="006459C6"/>
    <w:rsid w:val="00645BC6"/>
    <w:rsid w:val="00645BE9"/>
    <w:rsid w:val="0064674B"/>
    <w:rsid w:val="006470AB"/>
    <w:rsid w:val="00647A72"/>
    <w:rsid w:val="00647B5E"/>
    <w:rsid w:val="00647DAE"/>
    <w:rsid w:val="00650375"/>
    <w:rsid w:val="006511C8"/>
    <w:rsid w:val="0065177A"/>
    <w:rsid w:val="0065224A"/>
    <w:rsid w:val="00652C28"/>
    <w:rsid w:val="0065363D"/>
    <w:rsid w:val="00653856"/>
    <w:rsid w:val="00654214"/>
    <w:rsid w:val="006542CD"/>
    <w:rsid w:val="006559B6"/>
    <w:rsid w:val="0065632A"/>
    <w:rsid w:val="006568E5"/>
    <w:rsid w:val="00657869"/>
    <w:rsid w:val="0066014A"/>
    <w:rsid w:val="0066057C"/>
    <w:rsid w:val="00660C7E"/>
    <w:rsid w:val="00660D1A"/>
    <w:rsid w:val="00660E52"/>
    <w:rsid w:val="00660F22"/>
    <w:rsid w:val="006621D7"/>
    <w:rsid w:val="0066281F"/>
    <w:rsid w:val="006629DF"/>
    <w:rsid w:val="0066327F"/>
    <w:rsid w:val="006632FE"/>
    <w:rsid w:val="0066330A"/>
    <w:rsid w:val="00663C72"/>
    <w:rsid w:val="00663C8C"/>
    <w:rsid w:val="00664A00"/>
    <w:rsid w:val="00664B14"/>
    <w:rsid w:val="00664D8A"/>
    <w:rsid w:val="0066652D"/>
    <w:rsid w:val="006666FB"/>
    <w:rsid w:val="00666720"/>
    <w:rsid w:val="0066678D"/>
    <w:rsid w:val="00666A68"/>
    <w:rsid w:val="0066781F"/>
    <w:rsid w:val="0066788F"/>
    <w:rsid w:val="006679D8"/>
    <w:rsid w:val="00667A79"/>
    <w:rsid w:val="00667D66"/>
    <w:rsid w:val="00670A77"/>
    <w:rsid w:val="006713CA"/>
    <w:rsid w:val="0067185E"/>
    <w:rsid w:val="00671DCF"/>
    <w:rsid w:val="00672524"/>
    <w:rsid w:val="00672C46"/>
    <w:rsid w:val="00674914"/>
    <w:rsid w:val="00675155"/>
    <w:rsid w:val="006754A7"/>
    <w:rsid w:val="0067569A"/>
    <w:rsid w:val="006762CD"/>
    <w:rsid w:val="00676C2A"/>
    <w:rsid w:val="00677BC3"/>
    <w:rsid w:val="00677F29"/>
    <w:rsid w:val="00680C06"/>
    <w:rsid w:val="00680C16"/>
    <w:rsid w:val="00680FF7"/>
    <w:rsid w:val="00681219"/>
    <w:rsid w:val="0068179D"/>
    <w:rsid w:val="006819B7"/>
    <w:rsid w:val="00681DDE"/>
    <w:rsid w:val="00682517"/>
    <w:rsid w:val="0068286B"/>
    <w:rsid w:val="00682CA0"/>
    <w:rsid w:val="00683414"/>
    <w:rsid w:val="006836A8"/>
    <w:rsid w:val="006849C2"/>
    <w:rsid w:val="00685BB9"/>
    <w:rsid w:val="00685C23"/>
    <w:rsid w:val="00686760"/>
    <w:rsid w:val="00686B1C"/>
    <w:rsid w:val="00687A2D"/>
    <w:rsid w:val="00690235"/>
    <w:rsid w:val="006902D4"/>
    <w:rsid w:val="00690E07"/>
    <w:rsid w:val="00690F4E"/>
    <w:rsid w:val="006921A6"/>
    <w:rsid w:val="006925E3"/>
    <w:rsid w:val="00692936"/>
    <w:rsid w:val="00692F24"/>
    <w:rsid w:val="006930D1"/>
    <w:rsid w:val="006932B3"/>
    <w:rsid w:val="00693514"/>
    <w:rsid w:val="006943D2"/>
    <w:rsid w:val="00694B49"/>
    <w:rsid w:val="00694D21"/>
    <w:rsid w:val="00694D2C"/>
    <w:rsid w:val="00694DDA"/>
    <w:rsid w:val="00696554"/>
    <w:rsid w:val="00696C41"/>
    <w:rsid w:val="00696C89"/>
    <w:rsid w:val="006971E7"/>
    <w:rsid w:val="006A060C"/>
    <w:rsid w:val="006A0D4A"/>
    <w:rsid w:val="006A13EC"/>
    <w:rsid w:val="006A1779"/>
    <w:rsid w:val="006A1AB0"/>
    <w:rsid w:val="006A1B3B"/>
    <w:rsid w:val="006A1F12"/>
    <w:rsid w:val="006A27D0"/>
    <w:rsid w:val="006A3A9A"/>
    <w:rsid w:val="006A481D"/>
    <w:rsid w:val="006A4A04"/>
    <w:rsid w:val="006A5328"/>
    <w:rsid w:val="006A5557"/>
    <w:rsid w:val="006A57EB"/>
    <w:rsid w:val="006A5892"/>
    <w:rsid w:val="006B030A"/>
    <w:rsid w:val="006B096A"/>
    <w:rsid w:val="006B0A51"/>
    <w:rsid w:val="006B1ACE"/>
    <w:rsid w:val="006B1F14"/>
    <w:rsid w:val="006B348A"/>
    <w:rsid w:val="006B44F2"/>
    <w:rsid w:val="006B4ED3"/>
    <w:rsid w:val="006B575D"/>
    <w:rsid w:val="006B578C"/>
    <w:rsid w:val="006B6F02"/>
    <w:rsid w:val="006C0CEA"/>
    <w:rsid w:val="006C198B"/>
    <w:rsid w:val="006C2A8C"/>
    <w:rsid w:val="006C37F7"/>
    <w:rsid w:val="006C46FE"/>
    <w:rsid w:val="006C4AD8"/>
    <w:rsid w:val="006C4D84"/>
    <w:rsid w:val="006C51EC"/>
    <w:rsid w:val="006C5F25"/>
    <w:rsid w:val="006C66A6"/>
    <w:rsid w:val="006C6CC7"/>
    <w:rsid w:val="006C7037"/>
    <w:rsid w:val="006C71F3"/>
    <w:rsid w:val="006C7D25"/>
    <w:rsid w:val="006D094C"/>
    <w:rsid w:val="006D1E34"/>
    <w:rsid w:val="006D2C9C"/>
    <w:rsid w:val="006D436E"/>
    <w:rsid w:val="006D509C"/>
    <w:rsid w:val="006D5429"/>
    <w:rsid w:val="006D68C5"/>
    <w:rsid w:val="006D6A81"/>
    <w:rsid w:val="006D7199"/>
    <w:rsid w:val="006D7FFE"/>
    <w:rsid w:val="006E0015"/>
    <w:rsid w:val="006E080A"/>
    <w:rsid w:val="006E0FDF"/>
    <w:rsid w:val="006E1C57"/>
    <w:rsid w:val="006E30ED"/>
    <w:rsid w:val="006E38A1"/>
    <w:rsid w:val="006E4050"/>
    <w:rsid w:val="006E42C0"/>
    <w:rsid w:val="006E46D8"/>
    <w:rsid w:val="006E4C9D"/>
    <w:rsid w:val="006E532B"/>
    <w:rsid w:val="006E54C3"/>
    <w:rsid w:val="006E570B"/>
    <w:rsid w:val="006E5799"/>
    <w:rsid w:val="006E6361"/>
    <w:rsid w:val="006E63D9"/>
    <w:rsid w:val="006E6643"/>
    <w:rsid w:val="006E7A5A"/>
    <w:rsid w:val="006E7A7E"/>
    <w:rsid w:val="006F0394"/>
    <w:rsid w:val="006F052F"/>
    <w:rsid w:val="006F071E"/>
    <w:rsid w:val="006F0B54"/>
    <w:rsid w:val="006F0CFE"/>
    <w:rsid w:val="006F19B5"/>
    <w:rsid w:val="006F1C82"/>
    <w:rsid w:val="006F1FBD"/>
    <w:rsid w:val="006F2FB1"/>
    <w:rsid w:val="006F34BC"/>
    <w:rsid w:val="006F39AB"/>
    <w:rsid w:val="006F3C95"/>
    <w:rsid w:val="006F416B"/>
    <w:rsid w:val="006F554B"/>
    <w:rsid w:val="006F6375"/>
    <w:rsid w:val="006F71D3"/>
    <w:rsid w:val="006F7503"/>
    <w:rsid w:val="006F7DD0"/>
    <w:rsid w:val="00700073"/>
    <w:rsid w:val="007008DA"/>
    <w:rsid w:val="00701720"/>
    <w:rsid w:val="007019D3"/>
    <w:rsid w:val="00701BDA"/>
    <w:rsid w:val="0070309C"/>
    <w:rsid w:val="00704739"/>
    <w:rsid w:val="007062AD"/>
    <w:rsid w:val="0070749F"/>
    <w:rsid w:val="0070787D"/>
    <w:rsid w:val="0071222B"/>
    <w:rsid w:val="007126BC"/>
    <w:rsid w:val="007132BE"/>
    <w:rsid w:val="00713FDA"/>
    <w:rsid w:val="00715206"/>
    <w:rsid w:val="00715624"/>
    <w:rsid w:val="0071612C"/>
    <w:rsid w:val="0071706B"/>
    <w:rsid w:val="00717F35"/>
    <w:rsid w:val="00717FD2"/>
    <w:rsid w:val="007200B8"/>
    <w:rsid w:val="00721083"/>
    <w:rsid w:val="007218CE"/>
    <w:rsid w:val="007219B0"/>
    <w:rsid w:val="0072314F"/>
    <w:rsid w:val="0072381B"/>
    <w:rsid w:val="0072383E"/>
    <w:rsid w:val="00723A79"/>
    <w:rsid w:val="00725886"/>
    <w:rsid w:val="0072589F"/>
    <w:rsid w:val="00726395"/>
    <w:rsid w:val="00726666"/>
    <w:rsid w:val="00727099"/>
    <w:rsid w:val="00727492"/>
    <w:rsid w:val="00727E94"/>
    <w:rsid w:val="00730CCA"/>
    <w:rsid w:val="00731674"/>
    <w:rsid w:val="00732108"/>
    <w:rsid w:val="007327CC"/>
    <w:rsid w:val="007339AA"/>
    <w:rsid w:val="00733B75"/>
    <w:rsid w:val="00734CB9"/>
    <w:rsid w:val="00734D6A"/>
    <w:rsid w:val="00735CBC"/>
    <w:rsid w:val="007362F0"/>
    <w:rsid w:val="00736DC2"/>
    <w:rsid w:val="00737006"/>
    <w:rsid w:val="00737309"/>
    <w:rsid w:val="00741126"/>
    <w:rsid w:val="0074124C"/>
    <w:rsid w:val="007416E9"/>
    <w:rsid w:val="00741AFD"/>
    <w:rsid w:val="00742754"/>
    <w:rsid w:val="00742AA1"/>
    <w:rsid w:val="00743058"/>
    <w:rsid w:val="00743268"/>
    <w:rsid w:val="00743DAA"/>
    <w:rsid w:val="007446FA"/>
    <w:rsid w:val="00744822"/>
    <w:rsid w:val="00744CD5"/>
    <w:rsid w:val="00745055"/>
    <w:rsid w:val="007450FA"/>
    <w:rsid w:val="007452E2"/>
    <w:rsid w:val="00746BEF"/>
    <w:rsid w:val="0075031C"/>
    <w:rsid w:val="00750A6D"/>
    <w:rsid w:val="00751747"/>
    <w:rsid w:val="00752494"/>
    <w:rsid w:val="00752953"/>
    <w:rsid w:val="0075456F"/>
    <w:rsid w:val="00754B14"/>
    <w:rsid w:val="00755127"/>
    <w:rsid w:val="00755A2C"/>
    <w:rsid w:val="00756554"/>
    <w:rsid w:val="00760EA4"/>
    <w:rsid w:val="0076194D"/>
    <w:rsid w:val="00761BF9"/>
    <w:rsid w:val="00761C0E"/>
    <w:rsid w:val="00761CFD"/>
    <w:rsid w:val="007622EC"/>
    <w:rsid w:val="00762315"/>
    <w:rsid w:val="00762514"/>
    <w:rsid w:val="00762A06"/>
    <w:rsid w:val="00762D85"/>
    <w:rsid w:val="00763E6B"/>
    <w:rsid w:val="00764FD9"/>
    <w:rsid w:val="00765309"/>
    <w:rsid w:val="0076568E"/>
    <w:rsid w:val="00765BA9"/>
    <w:rsid w:val="00766193"/>
    <w:rsid w:val="007662BE"/>
    <w:rsid w:val="00766C9B"/>
    <w:rsid w:val="007676E1"/>
    <w:rsid w:val="007676EB"/>
    <w:rsid w:val="00767B2F"/>
    <w:rsid w:val="00767B43"/>
    <w:rsid w:val="00767E3C"/>
    <w:rsid w:val="00767F56"/>
    <w:rsid w:val="00770A4A"/>
    <w:rsid w:val="00770CA1"/>
    <w:rsid w:val="0077129F"/>
    <w:rsid w:val="00772BDC"/>
    <w:rsid w:val="00773D72"/>
    <w:rsid w:val="00773EB2"/>
    <w:rsid w:val="00774492"/>
    <w:rsid w:val="00774A56"/>
    <w:rsid w:val="00775E60"/>
    <w:rsid w:val="0077755E"/>
    <w:rsid w:val="007775DC"/>
    <w:rsid w:val="00777C66"/>
    <w:rsid w:val="007802C6"/>
    <w:rsid w:val="00781EC5"/>
    <w:rsid w:val="00781ECE"/>
    <w:rsid w:val="0078258E"/>
    <w:rsid w:val="007825BB"/>
    <w:rsid w:val="00782C4F"/>
    <w:rsid w:val="00783245"/>
    <w:rsid w:val="00783D4C"/>
    <w:rsid w:val="0078443C"/>
    <w:rsid w:val="00784D60"/>
    <w:rsid w:val="00784F5D"/>
    <w:rsid w:val="007859A5"/>
    <w:rsid w:val="00785CBE"/>
    <w:rsid w:val="00786729"/>
    <w:rsid w:val="00786ADB"/>
    <w:rsid w:val="00787AF6"/>
    <w:rsid w:val="00790243"/>
    <w:rsid w:val="00790322"/>
    <w:rsid w:val="00790C97"/>
    <w:rsid w:val="00790D67"/>
    <w:rsid w:val="00790D78"/>
    <w:rsid w:val="007916D2"/>
    <w:rsid w:val="0079200A"/>
    <w:rsid w:val="0079297F"/>
    <w:rsid w:val="00793163"/>
    <w:rsid w:val="00794643"/>
    <w:rsid w:val="007955AA"/>
    <w:rsid w:val="00796748"/>
    <w:rsid w:val="0079702D"/>
    <w:rsid w:val="00797406"/>
    <w:rsid w:val="00797616"/>
    <w:rsid w:val="007A0F01"/>
    <w:rsid w:val="007A1358"/>
    <w:rsid w:val="007A13F0"/>
    <w:rsid w:val="007A1C54"/>
    <w:rsid w:val="007A1CC6"/>
    <w:rsid w:val="007A25F1"/>
    <w:rsid w:val="007A2CA8"/>
    <w:rsid w:val="007A2F59"/>
    <w:rsid w:val="007A3DDE"/>
    <w:rsid w:val="007A3EC2"/>
    <w:rsid w:val="007A3ECA"/>
    <w:rsid w:val="007A465D"/>
    <w:rsid w:val="007A5156"/>
    <w:rsid w:val="007A527F"/>
    <w:rsid w:val="007A579F"/>
    <w:rsid w:val="007A643E"/>
    <w:rsid w:val="007A68FA"/>
    <w:rsid w:val="007A6AAF"/>
    <w:rsid w:val="007A7981"/>
    <w:rsid w:val="007B0A2F"/>
    <w:rsid w:val="007B0B4B"/>
    <w:rsid w:val="007B0C8E"/>
    <w:rsid w:val="007B2802"/>
    <w:rsid w:val="007B3AFF"/>
    <w:rsid w:val="007B3D8B"/>
    <w:rsid w:val="007B5151"/>
    <w:rsid w:val="007B57B3"/>
    <w:rsid w:val="007B6578"/>
    <w:rsid w:val="007B7027"/>
    <w:rsid w:val="007B7468"/>
    <w:rsid w:val="007B78B9"/>
    <w:rsid w:val="007B797E"/>
    <w:rsid w:val="007C1214"/>
    <w:rsid w:val="007C18BE"/>
    <w:rsid w:val="007C18FC"/>
    <w:rsid w:val="007C1A1E"/>
    <w:rsid w:val="007C23F8"/>
    <w:rsid w:val="007C3EFF"/>
    <w:rsid w:val="007C40DE"/>
    <w:rsid w:val="007C42E4"/>
    <w:rsid w:val="007C4466"/>
    <w:rsid w:val="007C4CC2"/>
    <w:rsid w:val="007C5084"/>
    <w:rsid w:val="007C5A29"/>
    <w:rsid w:val="007C64FD"/>
    <w:rsid w:val="007C7CC5"/>
    <w:rsid w:val="007D0CDB"/>
    <w:rsid w:val="007D25DC"/>
    <w:rsid w:val="007D297A"/>
    <w:rsid w:val="007D2DAA"/>
    <w:rsid w:val="007D30BE"/>
    <w:rsid w:val="007D369F"/>
    <w:rsid w:val="007D438C"/>
    <w:rsid w:val="007D4545"/>
    <w:rsid w:val="007D4824"/>
    <w:rsid w:val="007D4983"/>
    <w:rsid w:val="007D52A5"/>
    <w:rsid w:val="007D54CC"/>
    <w:rsid w:val="007D5709"/>
    <w:rsid w:val="007D622B"/>
    <w:rsid w:val="007D62A8"/>
    <w:rsid w:val="007D70CA"/>
    <w:rsid w:val="007D7176"/>
    <w:rsid w:val="007E0AC5"/>
    <w:rsid w:val="007E12D3"/>
    <w:rsid w:val="007E15D1"/>
    <w:rsid w:val="007E1AA1"/>
    <w:rsid w:val="007E1CC2"/>
    <w:rsid w:val="007E3042"/>
    <w:rsid w:val="007E3BA2"/>
    <w:rsid w:val="007E45A5"/>
    <w:rsid w:val="007E5278"/>
    <w:rsid w:val="007E635B"/>
    <w:rsid w:val="007E75AE"/>
    <w:rsid w:val="007E76A9"/>
    <w:rsid w:val="007E7FE7"/>
    <w:rsid w:val="007F09E7"/>
    <w:rsid w:val="007F138C"/>
    <w:rsid w:val="007F179E"/>
    <w:rsid w:val="007F22EC"/>
    <w:rsid w:val="007F3087"/>
    <w:rsid w:val="007F3B73"/>
    <w:rsid w:val="007F5063"/>
    <w:rsid w:val="007F5494"/>
    <w:rsid w:val="007F5C74"/>
    <w:rsid w:val="007F5F90"/>
    <w:rsid w:val="007F6278"/>
    <w:rsid w:val="007F66CA"/>
    <w:rsid w:val="007F72BB"/>
    <w:rsid w:val="007F75F4"/>
    <w:rsid w:val="007F76BE"/>
    <w:rsid w:val="007F790A"/>
    <w:rsid w:val="007F7BB7"/>
    <w:rsid w:val="00800817"/>
    <w:rsid w:val="00800949"/>
    <w:rsid w:val="00800D33"/>
    <w:rsid w:val="00800F12"/>
    <w:rsid w:val="008021FD"/>
    <w:rsid w:val="00802C7B"/>
    <w:rsid w:val="008030DE"/>
    <w:rsid w:val="00803B03"/>
    <w:rsid w:val="00803BE1"/>
    <w:rsid w:val="00803C3C"/>
    <w:rsid w:val="008049A9"/>
    <w:rsid w:val="008055E3"/>
    <w:rsid w:val="00805D98"/>
    <w:rsid w:val="00805DEE"/>
    <w:rsid w:val="008066DB"/>
    <w:rsid w:val="00806797"/>
    <w:rsid w:val="00807134"/>
    <w:rsid w:val="00807745"/>
    <w:rsid w:val="00807DA5"/>
    <w:rsid w:val="0081034B"/>
    <w:rsid w:val="00810DDE"/>
    <w:rsid w:val="00811315"/>
    <w:rsid w:val="008115AB"/>
    <w:rsid w:val="00811687"/>
    <w:rsid w:val="00811F91"/>
    <w:rsid w:val="008122A4"/>
    <w:rsid w:val="008126C0"/>
    <w:rsid w:val="00813F76"/>
    <w:rsid w:val="00814134"/>
    <w:rsid w:val="008158EA"/>
    <w:rsid w:val="008169D7"/>
    <w:rsid w:val="0081726E"/>
    <w:rsid w:val="00817348"/>
    <w:rsid w:val="00817421"/>
    <w:rsid w:val="00817D8D"/>
    <w:rsid w:val="008201E9"/>
    <w:rsid w:val="00820561"/>
    <w:rsid w:val="008216EB"/>
    <w:rsid w:val="00822A2A"/>
    <w:rsid w:val="00824466"/>
    <w:rsid w:val="00824EF5"/>
    <w:rsid w:val="008262CA"/>
    <w:rsid w:val="008270E5"/>
    <w:rsid w:val="00827667"/>
    <w:rsid w:val="00830722"/>
    <w:rsid w:val="0083077F"/>
    <w:rsid w:val="00830E90"/>
    <w:rsid w:val="0083174B"/>
    <w:rsid w:val="00831EDD"/>
    <w:rsid w:val="0083208C"/>
    <w:rsid w:val="00832C69"/>
    <w:rsid w:val="00833096"/>
    <w:rsid w:val="00834073"/>
    <w:rsid w:val="00834B7B"/>
    <w:rsid w:val="008354AB"/>
    <w:rsid w:val="008354BC"/>
    <w:rsid w:val="008354CB"/>
    <w:rsid w:val="00835A2A"/>
    <w:rsid w:val="00836692"/>
    <w:rsid w:val="008372F4"/>
    <w:rsid w:val="00837459"/>
    <w:rsid w:val="0084029E"/>
    <w:rsid w:val="00840B7C"/>
    <w:rsid w:val="00840E74"/>
    <w:rsid w:val="008422FC"/>
    <w:rsid w:val="00842721"/>
    <w:rsid w:val="00842AB0"/>
    <w:rsid w:val="00842D8E"/>
    <w:rsid w:val="00842E9B"/>
    <w:rsid w:val="00843BD4"/>
    <w:rsid w:val="00844A33"/>
    <w:rsid w:val="00844FA1"/>
    <w:rsid w:val="008455D0"/>
    <w:rsid w:val="008471DF"/>
    <w:rsid w:val="008476D0"/>
    <w:rsid w:val="00847785"/>
    <w:rsid w:val="008477B0"/>
    <w:rsid w:val="00850648"/>
    <w:rsid w:val="00850B88"/>
    <w:rsid w:val="0085161C"/>
    <w:rsid w:val="00851D1D"/>
    <w:rsid w:val="008521F8"/>
    <w:rsid w:val="00852BDD"/>
    <w:rsid w:val="00852D7E"/>
    <w:rsid w:val="008545A3"/>
    <w:rsid w:val="00854A2E"/>
    <w:rsid w:val="00854C99"/>
    <w:rsid w:val="00854F53"/>
    <w:rsid w:val="00855086"/>
    <w:rsid w:val="008553D6"/>
    <w:rsid w:val="008561CE"/>
    <w:rsid w:val="00856318"/>
    <w:rsid w:val="008564A2"/>
    <w:rsid w:val="008568D5"/>
    <w:rsid w:val="00856D6C"/>
    <w:rsid w:val="00857588"/>
    <w:rsid w:val="008605A7"/>
    <w:rsid w:val="00860F09"/>
    <w:rsid w:val="00861047"/>
    <w:rsid w:val="0086192D"/>
    <w:rsid w:val="00862081"/>
    <w:rsid w:val="008629D9"/>
    <w:rsid w:val="0086374A"/>
    <w:rsid w:val="00863E04"/>
    <w:rsid w:val="00863E39"/>
    <w:rsid w:val="00864696"/>
    <w:rsid w:val="008649E2"/>
    <w:rsid w:val="00865BDB"/>
    <w:rsid w:val="00866726"/>
    <w:rsid w:val="00867C64"/>
    <w:rsid w:val="008701C5"/>
    <w:rsid w:val="00870251"/>
    <w:rsid w:val="008704A3"/>
    <w:rsid w:val="00870690"/>
    <w:rsid w:val="00870CE9"/>
    <w:rsid w:val="00871CD4"/>
    <w:rsid w:val="00871D8A"/>
    <w:rsid w:val="0087270F"/>
    <w:rsid w:val="0087295B"/>
    <w:rsid w:val="00873001"/>
    <w:rsid w:val="00875711"/>
    <w:rsid w:val="00875A73"/>
    <w:rsid w:val="0087714B"/>
    <w:rsid w:val="0087728B"/>
    <w:rsid w:val="00877550"/>
    <w:rsid w:val="00880D58"/>
    <w:rsid w:val="00880E47"/>
    <w:rsid w:val="0088124A"/>
    <w:rsid w:val="00883950"/>
    <w:rsid w:val="00883B95"/>
    <w:rsid w:val="0088442C"/>
    <w:rsid w:val="00887BE4"/>
    <w:rsid w:val="00890562"/>
    <w:rsid w:val="00891095"/>
    <w:rsid w:val="00891A01"/>
    <w:rsid w:val="0089222D"/>
    <w:rsid w:val="00892884"/>
    <w:rsid w:val="00892C59"/>
    <w:rsid w:val="00892F3C"/>
    <w:rsid w:val="008937B0"/>
    <w:rsid w:val="008948E3"/>
    <w:rsid w:val="00894CBA"/>
    <w:rsid w:val="00894CC9"/>
    <w:rsid w:val="008951C4"/>
    <w:rsid w:val="008955AD"/>
    <w:rsid w:val="00896AB4"/>
    <w:rsid w:val="00896ACB"/>
    <w:rsid w:val="008A1728"/>
    <w:rsid w:val="008A2D64"/>
    <w:rsid w:val="008A31DB"/>
    <w:rsid w:val="008A39BD"/>
    <w:rsid w:val="008A421F"/>
    <w:rsid w:val="008A4F40"/>
    <w:rsid w:val="008A5146"/>
    <w:rsid w:val="008A56D6"/>
    <w:rsid w:val="008A6F0B"/>
    <w:rsid w:val="008A7E12"/>
    <w:rsid w:val="008B1518"/>
    <w:rsid w:val="008B1D35"/>
    <w:rsid w:val="008B296B"/>
    <w:rsid w:val="008B3BCD"/>
    <w:rsid w:val="008B3DCA"/>
    <w:rsid w:val="008B42D1"/>
    <w:rsid w:val="008B4A00"/>
    <w:rsid w:val="008B4EA9"/>
    <w:rsid w:val="008B534E"/>
    <w:rsid w:val="008B5472"/>
    <w:rsid w:val="008B55E2"/>
    <w:rsid w:val="008B5691"/>
    <w:rsid w:val="008B69B6"/>
    <w:rsid w:val="008B6A7D"/>
    <w:rsid w:val="008B6C0C"/>
    <w:rsid w:val="008B7923"/>
    <w:rsid w:val="008C02BF"/>
    <w:rsid w:val="008C0C8B"/>
    <w:rsid w:val="008C1B66"/>
    <w:rsid w:val="008C35DF"/>
    <w:rsid w:val="008C39BB"/>
    <w:rsid w:val="008C50A2"/>
    <w:rsid w:val="008C5107"/>
    <w:rsid w:val="008C58DE"/>
    <w:rsid w:val="008C5E84"/>
    <w:rsid w:val="008C5FBB"/>
    <w:rsid w:val="008C6484"/>
    <w:rsid w:val="008C68F8"/>
    <w:rsid w:val="008D08CB"/>
    <w:rsid w:val="008D1EBA"/>
    <w:rsid w:val="008D202F"/>
    <w:rsid w:val="008D23B2"/>
    <w:rsid w:val="008D23CB"/>
    <w:rsid w:val="008D2A08"/>
    <w:rsid w:val="008D364C"/>
    <w:rsid w:val="008D3892"/>
    <w:rsid w:val="008D3D3B"/>
    <w:rsid w:val="008D437B"/>
    <w:rsid w:val="008D53A8"/>
    <w:rsid w:val="008D55A4"/>
    <w:rsid w:val="008D5759"/>
    <w:rsid w:val="008D703E"/>
    <w:rsid w:val="008D7426"/>
    <w:rsid w:val="008D7E5F"/>
    <w:rsid w:val="008E0288"/>
    <w:rsid w:val="008E047A"/>
    <w:rsid w:val="008E0F43"/>
    <w:rsid w:val="008E1021"/>
    <w:rsid w:val="008E10F1"/>
    <w:rsid w:val="008E319E"/>
    <w:rsid w:val="008E47B4"/>
    <w:rsid w:val="008F0629"/>
    <w:rsid w:val="008F1789"/>
    <w:rsid w:val="008F1F90"/>
    <w:rsid w:val="008F41FD"/>
    <w:rsid w:val="008F517F"/>
    <w:rsid w:val="008F560D"/>
    <w:rsid w:val="008F5689"/>
    <w:rsid w:val="008F5C5B"/>
    <w:rsid w:val="008F6CD9"/>
    <w:rsid w:val="008F74CC"/>
    <w:rsid w:val="008F756A"/>
    <w:rsid w:val="008F7587"/>
    <w:rsid w:val="008F7687"/>
    <w:rsid w:val="00901210"/>
    <w:rsid w:val="00901AD4"/>
    <w:rsid w:val="00902169"/>
    <w:rsid w:val="00902493"/>
    <w:rsid w:val="009026C2"/>
    <w:rsid w:val="0090288C"/>
    <w:rsid w:val="00904001"/>
    <w:rsid w:val="00904451"/>
    <w:rsid w:val="00904529"/>
    <w:rsid w:val="00904777"/>
    <w:rsid w:val="0090519E"/>
    <w:rsid w:val="009053FA"/>
    <w:rsid w:val="00907611"/>
    <w:rsid w:val="009079D5"/>
    <w:rsid w:val="00907B4C"/>
    <w:rsid w:val="00907EBA"/>
    <w:rsid w:val="009103D2"/>
    <w:rsid w:val="00911B8B"/>
    <w:rsid w:val="0091293C"/>
    <w:rsid w:val="009129B9"/>
    <w:rsid w:val="00913437"/>
    <w:rsid w:val="009135E2"/>
    <w:rsid w:val="00913C30"/>
    <w:rsid w:val="009144C6"/>
    <w:rsid w:val="00914BFC"/>
    <w:rsid w:val="009157F3"/>
    <w:rsid w:val="00915C4C"/>
    <w:rsid w:val="0091668E"/>
    <w:rsid w:val="00916850"/>
    <w:rsid w:val="00917D0A"/>
    <w:rsid w:val="00920460"/>
    <w:rsid w:val="00921431"/>
    <w:rsid w:val="00921B55"/>
    <w:rsid w:val="0092285E"/>
    <w:rsid w:val="009229A6"/>
    <w:rsid w:val="00922ABC"/>
    <w:rsid w:val="00923400"/>
    <w:rsid w:val="009245F0"/>
    <w:rsid w:val="00924636"/>
    <w:rsid w:val="00924DFA"/>
    <w:rsid w:val="00924F42"/>
    <w:rsid w:val="00925891"/>
    <w:rsid w:val="009261AA"/>
    <w:rsid w:val="009264C8"/>
    <w:rsid w:val="009268D0"/>
    <w:rsid w:val="00926ADB"/>
    <w:rsid w:val="00926B87"/>
    <w:rsid w:val="00926CAC"/>
    <w:rsid w:val="00927082"/>
    <w:rsid w:val="00927521"/>
    <w:rsid w:val="00930517"/>
    <w:rsid w:val="00930BF9"/>
    <w:rsid w:val="00930D48"/>
    <w:rsid w:val="00931EBA"/>
    <w:rsid w:val="00932AD8"/>
    <w:rsid w:val="00932D12"/>
    <w:rsid w:val="009330D6"/>
    <w:rsid w:val="0093318B"/>
    <w:rsid w:val="0093322F"/>
    <w:rsid w:val="00933473"/>
    <w:rsid w:val="0093446C"/>
    <w:rsid w:val="00934701"/>
    <w:rsid w:val="00934EBA"/>
    <w:rsid w:val="0093621E"/>
    <w:rsid w:val="00936675"/>
    <w:rsid w:val="00936873"/>
    <w:rsid w:val="009370E5"/>
    <w:rsid w:val="0093732F"/>
    <w:rsid w:val="0093777E"/>
    <w:rsid w:val="009377D8"/>
    <w:rsid w:val="0094123D"/>
    <w:rsid w:val="009419F8"/>
    <w:rsid w:val="00941CE2"/>
    <w:rsid w:val="00942083"/>
    <w:rsid w:val="009424BE"/>
    <w:rsid w:val="00942B59"/>
    <w:rsid w:val="00943350"/>
    <w:rsid w:val="00943C7F"/>
    <w:rsid w:val="00944153"/>
    <w:rsid w:val="00944317"/>
    <w:rsid w:val="00944486"/>
    <w:rsid w:val="00944BF8"/>
    <w:rsid w:val="00945B57"/>
    <w:rsid w:val="0094797E"/>
    <w:rsid w:val="00947CAA"/>
    <w:rsid w:val="00947D0E"/>
    <w:rsid w:val="0095011F"/>
    <w:rsid w:val="0095072D"/>
    <w:rsid w:val="00952004"/>
    <w:rsid w:val="00952197"/>
    <w:rsid w:val="009530D5"/>
    <w:rsid w:val="0095463C"/>
    <w:rsid w:val="0095489D"/>
    <w:rsid w:val="009549A2"/>
    <w:rsid w:val="009554F6"/>
    <w:rsid w:val="00955668"/>
    <w:rsid w:val="00955F9C"/>
    <w:rsid w:val="009561CC"/>
    <w:rsid w:val="00956585"/>
    <w:rsid w:val="00956E34"/>
    <w:rsid w:val="00957023"/>
    <w:rsid w:val="009600C6"/>
    <w:rsid w:val="00961575"/>
    <w:rsid w:val="00961A48"/>
    <w:rsid w:val="00961ACB"/>
    <w:rsid w:val="00961AE8"/>
    <w:rsid w:val="00962C57"/>
    <w:rsid w:val="00962D02"/>
    <w:rsid w:val="00962D65"/>
    <w:rsid w:val="00962DF7"/>
    <w:rsid w:val="00964078"/>
    <w:rsid w:val="009647FA"/>
    <w:rsid w:val="00964D97"/>
    <w:rsid w:val="00965710"/>
    <w:rsid w:val="00965728"/>
    <w:rsid w:val="00965E47"/>
    <w:rsid w:val="00966C11"/>
    <w:rsid w:val="00966CDE"/>
    <w:rsid w:val="00966FD4"/>
    <w:rsid w:val="00970451"/>
    <w:rsid w:val="009708CA"/>
    <w:rsid w:val="00970B9F"/>
    <w:rsid w:val="00970F08"/>
    <w:rsid w:val="00970FAA"/>
    <w:rsid w:val="00972A5B"/>
    <w:rsid w:val="009731BD"/>
    <w:rsid w:val="009739F5"/>
    <w:rsid w:val="00973F9F"/>
    <w:rsid w:val="0097427B"/>
    <w:rsid w:val="009746E4"/>
    <w:rsid w:val="00974CB6"/>
    <w:rsid w:val="00975E7A"/>
    <w:rsid w:val="009766E9"/>
    <w:rsid w:val="00977250"/>
    <w:rsid w:val="00977310"/>
    <w:rsid w:val="00977349"/>
    <w:rsid w:val="00977742"/>
    <w:rsid w:val="00977EC0"/>
    <w:rsid w:val="00977EDE"/>
    <w:rsid w:val="00980510"/>
    <w:rsid w:val="0098109D"/>
    <w:rsid w:val="0098251B"/>
    <w:rsid w:val="009839BF"/>
    <w:rsid w:val="009841C6"/>
    <w:rsid w:val="009842F7"/>
    <w:rsid w:val="00984318"/>
    <w:rsid w:val="0098455D"/>
    <w:rsid w:val="00984DBC"/>
    <w:rsid w:val="00984E73"/>
    <w:rsid w:val="00985519"/>
    <w:rsid w:val="00985C6A"/>
    <w:rsid w:val="00985E5A"/>
    <w:rsid w:val="009869DB"/>
    <w:rsid w:val="00987B96"/>
    <w:rsid w:val="00990140"/>
    <w:rsid w:val="009916E4"/>
    <w:rsid w:val="00991986"/>
    <w:rsid w:val="00991CDE"/>
    <w:rsid w:val="00992556"/>
    <w:rsid w:val="00993060"/>
    <w:rsid w:val="009934B1"/>
    <w:rsid w:val="00993615"/>
    <w:rsid w:val="0099586F"/>
    <w:rsid w:val="00995CAB"/>
    <w:rsid w:val="00996A7E"/>
    <w:rsid w:val="0099736A"/>
    <w:rsid w:val="009A09D8"/>
    <w:rsid w:val="009A0B90"/>
    <w:rsid w:val="009A0D8F"/>
    <w:rsid w:val="009A1B3D"/>
    <w:rsid w:val="009A1CBC"/>
    <w:rsid w:val="009A273D"/>
    <w:rsid w:val="009A29AC"/>
    <w:rsid w:val="009A29EA"/>
    <w:rsid w:val="009A3A6D"/>
    <w:rsid w:val="009A479C"/>
    <w:rsid w:val="009A52A3"/>
    <w:rsid w:val="009A59CC"/>
    <w:rsid w:val="009A6255"/>
    <w:rsid w:val="009A66B5"/>
    <w:rsid w:val="009A6844"/>
    <w:rsid w:val="009A6875"/>
    <w:rsid w:val="009A6927"/>
    <w:rsid w:val="009A6AA6"/>
    <w:rsid w:val="009B0CDA"/>
    <w:rsid w:val="009B25CB"/>
    <w:rsid w:val="009B26F4"/>
    <w:rsid w:val="009B2A25"/>
    <w:rsid w:val="009B3402"/>
    <w:rsid w:val="009B367B"/>
    <w:rsid w:val="009B36BB"/>
    <w:rsid w:val="009B3B0B"/>
    <w:rsid w:val="009B3BF4"/>
    <w:rsid w:val="009B3FBD"/>
    <w:rsid w:val="009B3FEF"/>
    <w:rsid w:val="009B4954"/>
    <w:rsid w:val="009B5691"/>
    <w:rsid w:val="009B6168"/>
    <w:rsid w:val="009B6BFF"/>
    <w:rsid w:val="009B7AC7"/>
    <w:rsid w:val="009B7EE8"/>
    <w:rsid w:val="009B7F16"/>
    <w:rsid w:val="009C00C7"/>
    <w:rsid w:val="009C04F4"/>
    <w:rsid w:val="009C058D"/>
    <w:rsid w:val="009C1114"/>
    <w:rsid w:val="009C1356"/>
    <w:rsid w:val="009C1B3A"/>
    <w:rsid w:val="009C1ECD"/>
    <w:rsid w:val="009C1FEF"/>
    <w:rsid w:val="009C27B9"/>
    <w:rsid w:val="009C2DFC"/>
    <w:rsid w:val="009C2E30"/>
    <w:rsid w:val="009C494B"/>
    <w:rsid w:val="009C4F14"/>
    <w:rsid w:val="009C591C"/>
    <w:rsid w:val="009C5A12"/>
    <w:rsid w:val="009C6E91"/>
    <w:rsid w:val="009C6ED5"/>
    <w:rsid w:val="009D0005"/>
    <w:rsid w:val="009D015A"/>
    <w:rsid w:val="009D01F6"/>
    <w:rsid w:val="009D0E6B"/>
    <w:rsid w:val="009D14CB"/>
    <w:rsid w:val="009D2087"/>
    <w:rsid w:val="009D22BF"/>
    <w:rsid w:val="009D3D1F"/>
    <w:rsid w:val="009D440C"/>
    <w:rsid w:val="009D495D"/>
    <w:rsid w:val="009D5D25"/>
    <w:rsid w:val="009D69D6"/>
    <w:rsid w:val="009D7358"/>
    <w:rsid w:val="009D74BE"/>
    <w:rsid w:val="009D7531"/>
    <w:rsid w:val="009D7729"/>
    <w:rsid w:val="009D7788"/>
    <w:rsid w:val="009E11BE"/>
    <w:rsid w:val="009E1454"/>
    <w:rsid w:val="009E2113"/>
    <w:rsid w:val="009E2F3D"/>
    <w:rsid w:val="009E2F99"/>
    <w:rsid w:val="009E3CB8"/>
    <w:rsid w:val="009E3D7D"/>
    <w:rsid w:val="009E429F"/>
    <w:rsid w:val="009E494D"/>
    <w:rsid w:val="009E4ABB"/>
    <w:rsid w:val="009E671C"/>
    <w:rsid w:val="009E7E02"/>
    <w:rsid w:val="009F00E0"/>
    <w:rsid w:val="009F019B"/>
    <w:rsid w:val="009F0DF6"/>
    <w:rsid w:val="009F12BC"/>
    <w:rsid w:val="009F1E05"/>
    <w:rsid w:val="009F2725"/>
    <w:rsid w:val="009F28A7"/>
    <w:rsid w:val="009F2C83"/>
    <w:rsid w:val="009F3170"/>
    <w:rsid w:val="009F33AB"/>
    <w:rsid w:val="009F3D19"/>
    <w:rsid w:val="009F4D93"/>
    <w:rsid w:val="009F50DA"/>
    <w:rsid w:val="009F5437"/>
    <w:rsid w:val="009F61CB"/>
    <w:rsid w:val="009F6481"/>
    <w:rsid w:val="009F661C"/>
    <w:rsid w:val="009F6675"/>
    <w:rsid w:val="009F6743"/>
    <w:rsid w:val="009F6ABB"/>
    <w:rsid w:val="009F753D"/>
    <w:rsid w:val="009F77C8"/>
    <w:rsid w:val="009F7AD6"/>
    <w:rsid w:val="009F7B9A"/>
    <w:rsid w:val="00A000B5"/>
    <w:rsid w:val="00A00341"/>
    <w:rsid w:val="00A00C5C"/>
    <w:rsid w:val="00A0122E"/>
    <w:rsid w:val="00A01CEC"/>
    <w:rsid w:val="00A02369"/>
    <w:rsid w:val="00A02C65"/>
    <w:rsid w:val="00A0381C"/>
    <w:rsid w:val="00A03B04"/>
    <w:rsid w:val="00A03D5F"/>
    <w:rsid w:val="00A046C9"/>
    <w:rsid w:val="00A047F0"/>
    <w:rsid w:val="00A055DB"/>
    <w:rsid w:val="00A07753"/>
    <w:rsid w:val="00A07806"/>
    <w:rsid w:val="00A07B6A"/>
    <w:rsid w:val="00A114F6"/>
    <w:rsid w:val="00A1188A"/>
    <w:rsid w:val="00A11C40"/>
    <w:rsid w:val="00A11C69"/>
    <w:rsid w:val="00A11CF8"/>
    <w:rsid w:val="00A11DD3"/>
    <w:rsid w:val="00A12D35"/>
    <w:rsid w:val="00A13121"/>
    <w:rsid w:val="00A13811"/>
    <w:rsid w:val="00A1389F"/>
    <w:rsid w:val="00A13AC4"/>
    <w:rsid w:val="00A1416A"/>
    <w:rsid w:val="00A150A1"/>
    <w:rsid w:val="00A159FE"/>
    <w:rsid w:val="00A15B1D"/>
    <w:rsid w:val="00A15E10"/>
    <w:rsid w:val="00A165F1"/>
    <w:rsid w:val="00A1679E"/>
    <w:rsid w:val="00A17B9A"/>
    <w:rsid w:val="00A17DDF"/>
    <w:rsid w:val="00A200E9"/>
    <w:rsid w:val="00A20C6F"/>
    <w:rsid w:val="00A20F65"/>
    <w:rsid w:val="00A21057"/>
    <w:rsid w:val="00A21441"/>
    <w:rsid w:val="00A21560"/>
    <w:rsid w:val="00A21AB4"/>
    <w:rsid w:val="00A22ED4"/>
    <w:rsid w:val="00A24102"/>
    <w:rsid w:val="00A24243"/>
    <w:rsid w:val="00A25B61"/>
    <w:rsid w:val="00A264F5"/>
    <w:rsid w:val="00A271E2"/>
    <w:rsid w:val="00A2771F"/>
    <w:rsid w:val="00A27C55"/>
    <w:rsid w:val="00A30466"/>
    <w:rsid w:val="00A30512"/>
    <w:rsid w:val="00A3085A"/>
    <w:rsid w:val="00A3090F"/>
    <w:rsid w:val="00A3122D"/>
    <w:rsid w:val="00A3159D"/>
    <w:rsid w:val="00A31602"/>
    <w:rsid w:val="00A32370"/>
    <w:rsid w:val="00A32ADC"/>
    <w:rsid w:val="00A33BA9"/>
    <w:rsid w:val="00A33FAA"/>
    <w:rsid w:val="00A34848"/>
    <w:rsid w:val="00A348B2"/>
    <w:rsid w:val="00A34FBF"/>
    <w:rsid w:val="00A3513A"/>
    <w:rsid w:val="00A35860"/>
    <w:rsid w:val="00A359A5"/>
    <w:rsid w:val="00A35BC9"/>
    <w:rsid w:val="00A35BFB"/>
    <w:rsid w:val="00A36322"/>
    <w:rsid w:val="00A40129"/>
    <w:rsid w:val="00A40463"/>
    <w:rsid w:val="00A406EF"/>
    <w:rsid w:val="00A40791"/>
    <w:rsid w:val="00A41D93"/>
    <w:rsid w:val="00A42548"/>
    <w:rsid w:val="00A42590"/>
    <w:rsid w:val="00A426AE"/>
    <w:rsid w:val="00A429A1"/>
    <w:rsid w:val="00A440D1"/>
    <w:rsid w:val="00A45C25"/>
    <w:rsid w:val="00A45F0C"/>
    <w:rsid w:val="00A46AFB"/>
    <w:rsid w:val="00A46B46"/>
    <w:rsid w:val="00A471F0"/>
    <w:rsid w:val="00A50075"/>
    <w:rsid w:val="00A508EF"/>
    <w:rsid w:val="00A50C1E"/>
    <w:rsid w:val="00A511D7"/>
    <w:rsid w:val="00A516D1"/>
    <w:rsid w:val="00A51A87"/>
    <w:rsid w:val="00A51D93"/>
    <w:rsid w:val="00A51F06"/>
    <w:rsid w:val="00A52226"/>
    <w:rsid w:val="00A52413"/>
    <w:rsid w:val="00A530EB"/>
    <w:rsid w:val="00A5415F"/>
    <w:rsid w:val="00A5429A"/>
    <w:rsid w:val="00A54A41"/>
    <w:rsid w:val="00A54DD0"/>
    <w:rsid w:val="00A54E70"/>
    <w:rsid w:val="00A551B1"/>
    <w:rsid w:val="00A56D13"/>
    <w:rsid w:val="00A56EA7"/>
    <w:rsid w:val="00A572B5"/>
    <w:rsid w:val="00A5736C"/>
    <w:rsid w:val="00A57E86"/>
    <w:rsid w:val="00A60456"/>
    <w:rsid w:val="00A60489"/>
    <w:rsid w:val="00A624C2"/>
    <w:rsid w:val="00A62A42"/>
    <w:rsid w:val="00A62D35"/>
    <w:rsid w:val="00A6399C"/>
    <w:rsid w:val="00A64217"/>
    <w:rsid w:val="00A642D1"/>
    <w:rsid w:val="00A656E6"/>
    <w:rsid w:val="00A65E97"/>
    <w:rsid w:val="00A66824"/>
    <w:rsid w:val="00A6755E"/>
    <w:rsid w:val="00A679BB"/>
    <w:rsid w:val="00A67C3E"/>
    <w:rsid w:val="00A700FF"/>
    <w:rsid w:val="00A710A8"/>
    <w:rsid w:val="00A7215A"/>
    <w:rsid w:val="00A72513"/>
    <w:rsid w:val="00A72CCA"/>
    <w:rsid w:val="00A73BE8"/>
    <w:rsid w:val="00A7479C"/>
    <w:rsid w:val="00A74EA4"/>
    <w:rsid w:val="00A75644"/>
    <w:rsid w:val="00A75C2D"/>
    <w:rsid w:val="00A7712E"/>
    <w:rsid w:val="00A77B4A"/>
    <w:rsid w:val="00A804E5"/>
    <w:rsid w:val="00A8088A"/>
    <w:rsid w:val="00A80CD5"/>
    <w:rsid w:val="00A80D27"/>
    <w:rsid w:val="00A81511"/>
    <w:rsid w:val="00A82972"/>
    <w:rsid w:val="00A8303B"/>
    <w:rsid w:val="00A830A8"/>
    <w:rsid w:val="00A8346D"/>
    <w:rsid w:val="00A84A49"/>
    <w:rsid w:val="00A850C7"/>
    <w:rsid w:val="00A85724"/>
    <w:rsid w:val="00A85E7F"/>
    <w:rsid w:val="00A861FC"/>
    <w:rsid w:val="00A86FE5"/>
    <w:rsid w:val="00A87089"/>
    <w:rsid w:val="00A87BBF"/>
    <w:rsid w:val="00A91141"/>
    <w:rsid w:val="00A9141C"/>
    <w:rsid w:val="00A916A5"/>
    <w:rsid w:val="00A91C23"/>
    <w:rsid w:val="00A92534"/>
    <w:rsid w:val="00A9257C"/>
    <w:rsid w:val="00A93428"/>
    <w:rsid w:val="00A93C9F"/>
    <w:rsid w:val="00A93DE0"/>
    <w:rsid w:val="00A945D3"/>
    <w:rsid w:val="00A94FDB"/>
    <w:rsid w:val="00A95451"/>
    <w:rsid w:val="00A95568"/>
    <w:rsid w:val="00A957AF"/>
    <w:rsid w:val="00A95888"/>
    <w:rsid w:val="00A97680"/>
    <w:rsid w:val="00A97DF7"/>
    <w:rsid w:val="00A97E9E"/>
    <w:rsid w:val="00AA1520"/>
    <w:rsid w:val="00AA288A"/>
    <w:rsid w:val="00AA2E22"/>
    <w:rsid w:val="00AA44D9"/>
    <w:rsid w:val="00AA4912"/>
    <w:rsid w:val="00AA4928"/>
    <w:rsid w:val="00AA4E0C"/>
    <w:rsid w:val="00AA4FC0"/>
    <w:rsid w:val="00AA5FC9"/>
    <w:rsid w:val="00AA6697"/>
    <w:rsid w:val="00AA6BDD"/>
    <w:rsid w:val="00AA6D23"/>
    <w:rsid w:val="00AA7BFB"/>
    <w:rsid w:val="00AB000A"/>
    <w:rsid w:val="00AB06C7"/>
    <w:rsid w:val="00AB151A"/>
    <w:rsid w:val="00AB170D"/>
    <w:rsid w:val="00AB1AB8"/>
    <w:rsid w:val="00AB1B68"/>
    <w:rsid w:val="00AB1E84"/>
    <w:rsid w:val="00AB2C75"/>
    <w:rsid w:val="00AB3407"/>
    <w:rsid w:val="00AB34EB"/>
    <w:rsid w:val="00AB398C"/>
    <w:rsid w:val="00AB40CB"/>
    <w:rsid w:val="00AB4616"/>
    <w:rsid w:val="00AB48EC"/>
    <w:rsid w:val="00AB496D"/>
    <w:rsid w:val="00AB4B57"/>
    <w:rsid w:val="00AB4F02"/>
    <w:rsid w:val="00AB4F23"/>
    <w:rsid w:val="00AB5358"/>
    <w:rsid w:val="00AB57AC"/>
    <w:rsid w:val="00AB57E6"/>
    <w:rsid w:val="00AB5C17"/>
    <w:rsid w:val="00AB5CA9"/>
    <w:rsid w:val="00AB6486"/>
    <w:rsid w:val="00AB6A53"/>
    <w:rsid w:val="00AB6CA0"/>
    <w:rsid w:val="00AB6D10"/>
    <w:rsid w:val="00AB6E06"/>
    <w:rsid w:val="00AB71ED"/>
    <w:rsid w:val="00AC004A"/>
    <w:rsid w:val="00AC0280"/>
    <w:rsid w:val="00AC03A3"/>
    <w:rsid w:val="00AC0439"/>
    <w:rsid w:val="00AC0991"/>
    <w:rsid w:val="00AC0C47"/>
    <w:rsid w:val="00AC1197"/>
    <w:rsid w:val="00AC33F6"/>
    <w:rsid w:val="00AC3730"/>
    <w:rsid w:val="00AC5580"/>
    <w:rsid w:val="00AC573B"/>
    <w:rsid w:val="00AC61BE"/>
    <w:rsid w:val="00AC6577"/>
    <w:rsid w:val="00AC667F"/>
    <w:rsid w:val="00AC66B1"/>
    <w:rsid w:val="00AC696E"/>
    <w:rsid w:val="00AC69B2"/>
    <w:rsid w:val="00AC6A82"/>
    <w:rsid w:val="00AC6C39"/>
    <w:rsid w:val="00AC74B8"/>
    <w:rsid w:val="00AC77F8"/>
    <w:rsid w:val="00AD0700"/>
    <w:rsid w:val="00AD0863"/>
    <w:rsid w:val="00AD11A6"/>
    <w:rsid w:val="00AD21FA"/>
    <w:rsid w:val="00AD51A4"/>
    <w:rsid w:val="00AD56EA"/>
    <w:rsid w:val="00AD5A15"/>
    <w:rsid w:val="00AD6B64"/>
    <w:rsid w:val="00AD70DA"/>
    <w:rsid w:val="00AD758E"/>
    <w:rsid w:val="00AE052C"/>
    <w:rsid w:val="00AE1B1C"/>
    <w:rsid w:val="00AE1BB4"/>
    <w:rsid w:val="00AE1C9F"/>
    <w:rsid w:val="00AE234A"/>
    <w:rsid w:val="00AE27A4"/>
    <w:rsid w:val="00AE2DB7"/>
    <w:rsid w:val="00AE31BC"/>
    <w:rsid w:val="00AE31CC"/>
    <w:rsid w:val="00AE3F76"/>
    <w:rsid w:val="00AE44A7"/>
    <w:rsid w:val="00AE4CC0"/>
    <w:rsid w:val="00AE650D"/>
    <w:rsid w:val="00AE6639"/>
    <w:rsid w:val="00AE6A57"/>
    <w:rsid w:val="00AE6DC3"/>
    <w:rsid w:val="00AE7152"/>
    <w:rsid w:val="00AE7362"/>
    <w:rsid w:val="00AE7AA6"/>
    <w:rsid w:val="00AF03C0"/>
    <w:rsid w:val="00AF1201"/>
    <w:rsid w:val="00AF1991"/>
    <w:rsid w:val="00AF1DB5"/>
    <w:rsid w:val="00AF1EA3"/>
    <w:rsid w:val="00AF22ED"/>
    <w:rsid w:val="00AF4211"/>
    <w:rsid w:val="00AF43E8"/>
    <w:rsid w:val="00AF5191"/>
    <w:rsid w:val="00AF59E5"/>
    <w:rsid w:val="00AF5DDC"/>
    <w:rsid w:val="00AF6692"/>
    <w:rsid w:val="00AF6E38"/>
    <w:rsid w:val="00AF79CB"/>
    <w:rsid w:val="00B0002B"/>
    <w:rsid w:val="00B0106C"/>
    <w:rsid w:val="00B02CB2"/>
    <w:rsid w:val="00B0379E"/>
    <w:rsid w:val="00B03818"/>
    <w:rsid w:val="00B041D1"/>
    <w:rsid w:val="00B0452A"/>
    <w:rsid w:val="00B04D47"/>
    <w:rsid w:val="00B05941"/>
    <w:rsid w:val="00B065D1"/>
    <w:rsid w:val="00B06984"/>
    <w:rsid w:val="00B06BE4"/>
    <w:rsid w:val="00B104A9"/>
    <w:rsid w:val="00B10836"/>
    <w:rsid w:val="00B10BF9"/>
    <w:rsid w:val="00B115F0"/>
    <w:rsid w:val="00B12261"/>
    <w:rsid w:val="00B130AC"/>
    <w:rsid w:val="00B13891"/>
    <w:rsid w:val="00B142E7"/>
    <w:rsid w:val="00B14BAE"/>
    <w:rsid w:val="00B157C1"/>
    <w:rsid w:val="00B16005"/>
    <w:rsid w:val="00B16038"/>
    <w:rsid w:val="00B16D4E"/>
    <w:rsid w:val="00B16F1A"/>
    <w:rsid w:val="00B1714E"/>
    <w:rsid w:val="00B1727F"/>
    <w:rsid w:val="00B172CA"/>
    <w:rsid w:val="00B173F6"/>
    <w:rsid w:val="00B17630"/>
    <w:rsid w:val="00B17E41"/>
    <w:rsid w:val="00B20779"/>
    <w:rsid w:val="00B20A12"/>
    <w:rsid w:val="00B22752"/>
    <w:rsid w:val="00B23256"/>
    <w:rsid w:val="00B23F60"/>
    <w:rsid w:val="00B244E2"/>
    <w:rsid w:val="00B2610D"/>
    <w:rsid w:val="00B267DE"/>
    <w:rsid w:val="00B26FE7"/>
    <w:rsid w:val="00B27461"/>
    <w:rsid w:val="00B27AE6"/>
    <w:rsid w:val="00B27FF5"/>
    <w:rsid w:val="00B300B0"/>
    <w:rsid w:val="00B30186"/>
    <w:rsid w:val="00B30C0A"/>
    <w:rsid w:val="00B30D41"/>
    <w:rsid w:val="00B30DA5"/>
    <w:rsid w:val="00B31167"/>
    <w:rsid w:val="00B313C4"/>
    <w:rsid w:val="00B31770"/>
    <w:rsid w:val="00B317C8"/>
    <w:rsid w:val="00B320A3"/>
    <w:rsid w:val="00B32C4F"/>
    <w:rsid w:val="00B330DF"/>
    <w:rsid w:val="00B35274"/>
    <w:rsid w:val="00B3638F"/>
    <w:rsid w:val="00B36AEE"/>
    <w:rsid w:val="00B37090"/>
    <w:rsid w:val="00B37960"/>
    <w:rsid w:val="00B379EB"/>
    <w:rsid w:val="00B37CEF"/>
    <w:rsid w:val="00B4046C"/>
    <w:rsid w:val="00B40A2E"/>
    <w:rsid w:val="00B41381"/>
    <w:rsid w:val="00B41A15"/>
    <w:rsid w:val="00B41A5C"/>
    <w:rsid w:val="00B41E19"/>
    <w:rsid w:val="00B42013"/>
    <w:rsid w:val="00B433EE"/>
    <w:rsid w:val="00B4347A"/>
    <w:rsid w:val="00B436BA"/>
    <w:rsid w:val="00B43CAF"/>
    <w:rsid w:val="00B45138"/>
    <w:rsid w:val="00B4662E"/>
    <w:rsid w:val="00B46CCF"/>
    <w:rsid w:val="00B4754A"/>
    <w:rsid w:val="00B4787C"/>
    <w:rsid w:val="00B50303"/>
    <w:rsid w:val="00B50A83"/>
    <w:rsid w:val="00B50BEF"/>
    <w:rsid w:val="00B50DC9"/>
    <w:rsid w:val="00B51506"/>
    <w:rsid w:val="00B53521"/>
    <w:rsid w:val="00B53A45"/>
    <w:rsid w:val="00B540A9"/>
    <w:rsid w:val="00B55382"/>
    <w:rsid w:val="00B55474"/>
    <w:rsid w:val="00B556D9"/>
    <w:rsid w:val="00B558EF"/>
    <w:rsid w:val="00B56170"/>
    <w:rsid w:val="00B56ACB"/>
    <w:rsid w:val="00B56EEB"/>
    <w:rsid w:val="00B57883"/>
    <w:rsid w:val="00B57E4C"/>
    <w:rsid w:val="00B60C56"/>
    <w:rsid w:val="00B614A9"/>
    <w:rsid w:val="00B6164D"/>
    <w:rsid w:val="00B61791"/>
    <w:rsid w:val="00B61BAB"/>
    <w:rsid w:val="00B61D22"/>
    <w:rsid w:val="00B61DA1"/>
    <w:rsid w:val="00B62426"/>
    <w:rsid w:val="00B62E45"/>
    <w:rsid w:val="00B64C15"/>
    <w:rsid w:val="00B64DB9"/>
    <w:rsid w:val="00B66B11"/>
    <w:rsid w:val="00B705C6"/>
    <w:rsid w:val="00B7092A"/>
    <w:rsid w:val="00B71C08"/>
    <w:rsid w:val="00B73078"/>
    <w:rsid w:val="00B739EC"/>
    <w:rsid w:val="00B7455B"/>
    <w:rsid w:val="00B75B0B"/>
    <w:rsid w:val="00B76E89"/>
    <w:rsid w:val="00B7797D"/>
    <w:rsid w:val="00B77FDA"/>
    <w:rsid w:val="00B8073F"/>
    <w:rsid w:val="00B808B9"/>
    <w:rsid w:val="00B809F8"/>
    <w:rsid w:val="00B80A97"/>
    <w:rsid w:val="00B812CD"/>
    <w:rsid w:val="00B81692"/>
    <w:rsid w:val="00B81693"/>
    <w:rsid w:val="00B82B32"/>
    <w:rsid w:val="00B833E5"/>
    <w:rsid w:val="00B842C7"/>
    <w:rsid w:val="00B84D1F"/>
    <w:rsid w:val="00B85133"/>
    <w:rsid w:val="00B85599"/>
    <w:rsid w:val="00B857CC"/>
    <w:rsid w:val="00B85C2B"/>
    <w:rsid w:val="00B85F66"/>
    <w:rsid w:val="00B8639D"/>
    <w:rsid w:val="00B869C3"/>
    <w:rsid w:val="00B8769A"/>
    <w:rsid w:val="00B87810"/>
    <w:rsid w:val="00B92AB0"/>
    <w:rsid w:val="00B93129"/>
    <w:rsid w:val="00B9344C"/>
    <w:rsid w:val="00B93E8D"/>
    <w:rsid w:val="00B945B6"/>
    <w:rsid w:val="00B949A9"/>
    <w:rsid w:val="00B95A89"/>
    <w:rsid w:val="00B95D80"/>
    <w:rsid w:val="00B95DF9"/>
    <w:rsid w:val="00B96FFE"/>
    <w:rsid w:val="00B97C98"/>
    <w:rsid w:val="00BA0331"/>
    <w:rsid w:val="00BA0372"/>
    <w:rsid w:val="00BA05C5"/>
    <w:rsid w:val="00BA066E"/>
    <w:rsid w:val="00BA0A5D"/>
    <w:rsid w:val="00BA1A99"/>
    <w:rsid w:val="00BA1C12"/>
    <w:rsid w:val="00BA2B7D"/>
    <w:rsid w:val="00BA335D"/>
    <w:rsid w:val="00BA4026"/>
    <w:rsid w:val="00BA4247"/>
    <w:rsid w:val="00BA4B7A"/>
    <w:rsid w:val="00BA5A28"/>
    <w:rsid w:val="00BA5C2B"/>
    <w:rsid w:val="00BA5F35"/>
    <w:rsid w:val="00BA6451"/>
    <w:rsid w:val="00BA6520"/>
    <w:rsid w:val="00BA73C9"/>
    <w:rsid w:val="00BB0E7E"/>
    <w:rsid w:val="00BB1FEB"/>
    <w:rsid w:val="00BB21FF"/>
    <w:rsid w:val="00BB24FD"/>
    <w:rsid w:val="00BB2A7C"/>
    <w:rsid w:val="00BB3082"/>
    <w:rsid w:val="00BB3EBA"/>
    <w:rsid w:val="00BB42CD"/>
    <w:rsid w:val="00BB4A10"/>
    <w:rsid w:val="00BB4A81"/>
    <w:rsid w:val="00BB4FB9"/>
    <w:rsid w:val="00BB506B"/>
    <w:rsid w:val="00BB526A"/>
    <w:rsid w:val="00BB5311"/>
    <w:rsid w:val="00BB5861"/>
    <w:rsid w:val="00BB5EF4"/>
    <w:rsid w:val="00BB60C7"/>
    <w:rsid w:val="00BB7344"/>
    <w:rsid w:val="00BB7A2B"/>
    <w:rsid w:val="00BB7B0B"/>
    <w:rsid w:val="00BB7B57"/>
    <w:rsid w:val="00BB7CB1"/>
    <w:rsid w:val="00BB7D6B"/>
    <w:rsid w:val="00BC0493"/>
    <w:rsid w:val="00BC0D08"/>
    <w:rsid w:val="00BC135A"/>
    <w:rsid w:val="00BC149F"/>
    <w:rsid w:val="00BC284B"/>
    <w:rsid w:val="00BC2D5B"/>
    <w:rsid w:val="00BC3834"/>
    <w:rsid w:val="00BC3A3F"/>
    <w:rsid w:val="00BC3B69"/>
    <w:rsid w:val="00BC472B"/>
    <w:rsid w:val="00BC4A04"/>
    <w:rsid w:val="00BC5051"/>
    <w:rsid w:val="00BC5FE2"/>
    <w:rsid w:val="00BC6189"/>
    <w:rsid w:val="00BC6596"/>
    <w:rsid w:val="00BC6BC6"/>
    <w:rsid w:val="00BC6C13"/>
    <w:rsid w:val="00BD0FE4"/>
    <w:rsid w:val="00BD100E"/>
    <w:rsid w:val="00BD1118"/>
    <w:rsid w:val="00BD17D1"/>
    <w:rsid w:val="00BD294A"/>
    <w:rsid w:val="00BD2983"/>
    <w:rsid w:val="00BD2986"/>
    <w:rsid w:val="00BD2BEB"/>
    <w:rsid w:val="00BD373B"/>
    <w:rsid w:val="00BD3A4D"/>
    <w:rsid w:val="00BD3FC8"/>
    <w:rsid w:val="00BD4AEB"/>
    <w:rsid w:val="00BD59C8"/>
    <w:rsid w:val="00BD5F6D"/>
    <w:rsid w:val="00BD6872"/>
    <w:rsid w:val="00BD6880"/>
    <w:rsid w:val="00BD6FF4"/>
    <w:rsid w:val="00BD768D"/>
    <w:rsid w:val="00BD7BFD"/>
    <w:rsid w:val="00BE0BBA"/>
    <w:rsid w:val="00BE11FF"/>
    <w:rsid w:val="00BE1633"/>
    <w:rsid w:val="00BE2C1F"/>
    <w:rsid w:val="00BE3216"/>
    <w:rsid w:val="00BE3C80"/>
    <w:rsid w:val="00BE3F20"/>
    <w:rsid w:val="00BE48B4"/>
    <w:rsid w:val="00BE4A40"/>
    <w:rsid w:val="00BE5E0A"/>
    <w:rsid w:val="00BE61FB"/>
    <w:rsid w:val="00BE67B6"/>
    <w:rsid w:val="00BE6877"/>
    <w:rsid w:val="00BE6C55"/>
    <w:rsid w:val="00BE6ECF"/>
    <w:rsid w:val="00BE7078"/>
    <w:rsid w:val="00BE713C"/>
    <w:rsid w:val="00BE7774"/>
    <w:rsid w:val="00BE7BC5"/>
    <w:rsid w:val="00BE7E31"/>
    <w:rsid w:val="00BF0201"/>
    <w:rsid w:val="00BF04C3"/>
    <w:rsid w:val="00BF0A01"/>
    <w:rsid w:val="00BF23FD"/>
    <w:rsid w:val="00BF36A0"/>
    <w:rsid w:val="00BF3702"/>
    <w:rsid w:val="00BF380B"/>
    <w:rsid w:val="00BF39F8"/>
    <w:rsid w:val="00BF3D9D"/>
    <w:rsid w:val="00BF3FFF"/>
    <w:rsid w:val="00BF4E1F"/>
    <w:rsid w:val="00BF567D"/>
    <w:rsid w:val="00BF58B4"/>
    <w:rsid w:val="00BF6072"/>
    <w:rsid w:val="00BF6321"/>
    <w:rsid w:val="00BF642D"/>
    <w:rsid w:val="00BF6FB8"/>
    <w:rsid w:val="00BF796B"/>
    <w:rsid w:val="00BF7EDF"/>
    <w:rsid w:val="00C009AA"/>
    <w:rsid w:val="00C00CB6"/>
    <w:rsid w:val="00C016A1"/>
    <w:rsid w:val="00C01F6F"/>
    <w:rsid w:val="00C03F39"/>
    <w:rsid w:val="00C04F7F"/>
    <w:rsid w:val="00C05D24"/>
    <w:rsid w:val="00C06920"/>
    <w:rsid w:val="00C06FB5"/>
    <w:rsid w:val="00C07635"/>
    <w:rsid w:val="00C079F1"/>
    <w:rsid w:val="00C07A81"/>
    <w:rsid w:val="00C10650"/>
    <w:rsid w:val="00C10790"/>
    <w:rsid w:val="00C10A86"/>
    <w:rsid w:val="00C10D26"/>
    <w:rsid w:val="00C10E94"/>
    <w:rsid w:val="00C11B5D"/>
    <w:rsid w:val="00C11F66"/>
    <w:rsid w:val="00C13330"/>
    <w:rsid w:val="00C13F7C"/>
    <w:rsid w:val="00C14ECF"/>
    <w:rsid w:val="00C15176"/>
    <w:rsid w:val="00C201CD"/>
    <w:rsid w:val="00C205DC"/>
    <w:rsid w:val="00C21010"/>
    <w:rsid w:val="00C214D4"/>
    <w:rsid w:val="00C223D0"/>
    <w:rsid w:val="00C22509"/>
    <w:rsid w:val="00C22C85"/>
    <w:rsid w:val="00C23C61"/>
    <w:rsid w:val="00C23F54"/>
    <w:rsid w:val="00C249EF"/>
    <w:rsid w:val="00C24C2C"/>
    <w:rsid w:val="00C24CB7"/>
    <w:rsid w:val="00C250ED"/>
    <w:rsid w:val="00C25156"/>
    <w:rsid w:val="00C25636"/>
    <w:rsid w:val="00C25F57"/>
    <w:rsid w:val="00C25FC5"/>
    <w:rsid w:val="00C26547"/>
    <w:rsid w:val="00C26BCC"/>
    <w:rsid w:val="00C270C2"/>
    <w:rsid w:val="00C27213"/>
    <w:rsid w:val="00C27CF4"/>
    <w:rsid w:val="00C27F4B"/>
    <w:rsid w:val="00C30B85"/>
    <w:rsid w:val="00C30C8D"/>
    <w:rsid w:val="00C30DA7"/>
    <w:rsid w:val="00C30EAD"/>
    <w:rsid w:val="00C31A60"/>
    <w:rsid w:val="00C32523"/>
    <w:rsid w:val="00C3337B"/>
    <w:rsid w:val="00C33470"/>
    <w:rsid w:val="00C3477B"/>
    <w:rsid w:val="00C34893"/>
    <w:rsid w:val="00C3493A"/>
    <w:rsid w:val="00C34B64"/>
    <w:rsid w:val="00C34E71"/>
    <w:rsid w:val="00C366CC"/>
    <w:rsid w:val="00C369CD"/>
    <w:rsid w:val="00C37DDE"/>
    <w:rsid w:val="00C40E8B"/>
    <w:rsid w:val="00C42113"/>
    <w:rsid w:val="00C42B96"/>
    <w:rsid w:val="00C43F18"/>
    <w:rsid w:val="00C440FE"/>
    <w:rsid w:val="00C448CA"/>
    <w:rsid w:val="00C451DB"/>
    <w:rsid w:val="00C453DE"/>
    <w:rsid w:val="00C456E9"/>
    <w:rsid w:val="00C45CC5"/>
    <w:rsid w:val="00C45D06"/>
    <w:rsid w:val="00C46107"/>
    <w:rsid w:val="00C4702D"/>
    <w:rsid w:val="00C470C7"/>
    <w:rsid w:val="00C47364"/>
    <w:rsid w:val="00C47CF0"/>
    <w:rsid w:val="00C50B1B"/>
    <w:rsid w:val="00C51014"/>
    <w:rsid w:val="00C513C8"/>
    <w:rsid w:val="00C51C34"/>
    <w:rsid w:val="00C5231E"/>
    <w:rsid w:val="00C52455"/>
    <w:rsid w:val="00C5390C"/>
    <w:rsid w:val="00C53A4A"/>
    <w:rsid w:val="00C53D07"/>
    <w:rsid w:val="00C54313"/>
    <w:rsid w:val="00C55B7C"/>
    <w:rsid w:val="00C56BBE"/>
    <w:rsid w:val="00C56F14"/>
    <w:rsid w:val="00C56F25"/>
    <w:rsid w:val="00C5724A"/>
    <w:rsid w:val="00C573D0"/>
    <w:rsid w:val="00C57756"/>
    <w:rsid w:val="00C57E2B"/>
    <w:rsid w:val="00C60210"/>
    <w:rsid w:val="00C606DD"/>
    <w:rsid w:val="00C62AFA"/>
    <w:rsid w:val="00C63100"/>
    <w:rsid w:val="00C63747"/>
    <w:rsid w:val="00C63B06"/>
    <w:rsid w:val="00C64E1C"/>
    <w:rsid w:val="00C654BA"/>
    <w:rsid w:val="00C663BF"/>
    <w:rsid w:val="00C709F6"/>
    <w:rsid w:val="00C7131A"/>
    <w:rsid w:val="00C715F4"/>
    <w:rsid w:val="00C71708"/>
    <w:rsid w:val="00C73473"/>
    <w:rsid w:val="00C740C3"/>
    <w:rsid w:val="00C753C5"/>
    <w:rsid w:val="00C7599A"/>
    <w:rsid w:val="00C7649C"/>
    <w:rsid w:val="00C76B07"/>
    <w:rsid w:val="00C800C7"/>
    <w:rsid w:val="00C80117"/>
    <w:rsid w:val="00C80443"/>
    <w:rsid w:val="00C806A5"/>
    <w:rsid w:val="00C8089D"/>
    <w:rsid w:val="00C814D1"/>
    <w:rsid w:val="00C815CB"/>
    <w:rsid w:val="00C81B03"/>
    <w:rsid w:val="00C822D4"/>
    <w:rsid w:val="00C82472"/>
    <w:rsid w:val="00C82FFA"/>
    <w:rsid w:val="00C8332C"/>
    <w:rsid w:val="00C8386A"/>
    <w:rsid w:val="00C83C87"/>
    <w:rsid w:val="00C83FA3"/>
    <w:rsid w:val="00C840FE"/>
    <w:rsid w:val="00C845FA"/>
    <w:rsid w:val="00C84896"/>
    <w:rsid w:val="00C84BEA"/>
    <w:rsid w:val="00C850A6"/>
    <w:rsid w:val="00C8706A"/>
    <w:rsid w:val="00C873F6"/>
    <w:rsid w:val="00C87ED8"/>
    <w:rsid w:val="00C90EE0"/>
    <w:rsid w:val="00C91B1E"/>
    <w:rsid w:val="00C92271"/>
    <w:rsid w:val="00C9285F"/>
    <w:rsid w:val="00C93074"/>
    <w:rsid w:val="00C932B8"/>
    <w:rsid w:val="00C939BD"/>
    <w:rsid w:val="00C93A09"/>
    <w:rsid w:val="00C93D43"/>
    <w:rsid w:val="00C94486"/>
    <w:rsid w:val="00C94A0D"/>
    <w:rsid w:val="00C94E80"/>
    <w:rsid w:val="00C9564B"/>
    <w:rsid w:val="00C962A1"/>
    <w:rsid w:val="00C965B9"/>
    <w:rsid w:val="00C9732B"/>
    <w:rsid w:val="00C97C2E"/>
    <w:rsid w:val="00CA0398"/>
    <w:rsid w:val="00CA0664"/>
    <w:rsid w:val="00CA0C01"/>
    <w:rsid w:val="00CA11F1"/>
    <w:rsid w:val="00CA1569"/>
    <w:rsid w:val="00CA1790"/>
    <w:rsid w:val="00CA1F9B"/>
    <w:rsid w:val="00CA2C51"/>
    <w:rsid w:val="00CA2D1C"/>
    <w:rsid w:val="00CA2ED0"/>
    <w:rsid w:val="00CA4494"/>
    <w:rsid w:val="00CA4977"/>
    <w:rsid w:val="00CA4E82"/>
    <w:rsid w:val="00CA596A"/>
    <w:rsid w:val="00CA5B83"/>
    <w:rsid w:val="00CA68E9"/>
    <w:rsid w:val="00CA77B2"/>
    <w:rsid w:val="00CA7AE2"/>
    <w:rsid w:val="00CA7BB1"/>
    <w:rsid w:val="00CA7F3D"/>
    <w:rsid w:val="00CB2407"/>
    <w:rsid w:val="00CB269E"/>
    <w:rsid w:val="00CB2788"/>
    <w:rsid w:val="00CB39D8"/>
    <w:rsid w:val="00CB3BEB"/>
    <w:rsid w:val="00CB3C4E"/>
    <w:rsid w:val="00CB3CCE"/>
    <w:rsid w:val="00CB3D52"/>
    <w:rsid w:val="00CB3E18"/>
    <w:rsid w:val="00CB3E52"/>
    <w:rsid w:val="00CB434F"/>
    <w:rsid w:val="00CB471A"/>
    <w:rsid w:val="00CB5A4E"/>
    <w:rsid w:val="00CB5D3E"/>
    <w:rsid w:val="00CB7C30"/>
    <w:rsid w:val="00CC110F"/>
    <w:rsid w:val="00CC1585"/>
    <w:rsid w:val="00CC2B4C"/>
    <w:rsid w:val="00CC2F64"/>
    <w:rsid w:val="00CC3229"/>
    <w:rsid w:val="00CC3474"/>
    <w:rsid w:val="00CC35FF"/>
    <w:rsid w:val="00CC396B"/>
    <w:rsid w:val="00CC4BA4"/>
    <w:rsid w:val="00CC4BBC"/>
    <w:rsid w:val="00CC4FBC"/>
    <w:rsid w:val="00CC5A75"/>
    <w:rsid w:val="00CC637B"/>
    <w:rsid w:val="00CC63BF"/>
    <w:rsid w:val="00CC67BE"/>
    <w:rsid w:val="00CC6871"/>
    <w:rsid w:val="00CC6D8F"/>
    <w:rsid w:val="00CD0D88"/>
    <w:rsid w:val="00CD1452"/>
    <w:rsid w:val="00CD1699"/>
    <w:rsid w:val="00CD1780"/>
    <w:rsid w:val="00CD1BCF"/>
    <w:rsid w:val="00CD1FEA"/>
    <w:rsid w:val="00CD225A"/>
    <w:rsid w:val="00CD2532"/>
    <w:rsid w:val="00CD2553"/>
    <w:rsid w:val="00CD3655"/>
    <w:rsid w:val="00CD3707"/>
    <w:rsid w:val="00CD37C5"/>
    <w:rsid w:val="00CD4601"/>
    <w:rsid w:val="00CD48E9"/>
    <w:rsid w:val="00CD4B32"/>
    <w:rsid w:val="00CD4D75"/>
    <w:rsid w:val="00CD5106"/>
    <w:rsid w:val="00CD5661"/>
    <w:rsid w:val="00CD63C2"/>
    <w:rsid w:val="00CD653A"/>
    <w:rsid w:val="00CD6A2B"/>
    <w:rsid w:val="00CD6A41"/>
    <w:rsid w:val="00CD6BC0"/>
    <w:rsid w:val="00CD6F3D"/>
    <w:rsid w:val="00CD72BE"/>
    <w:rsid w:val="00CD77A0"/>
    <w:rsid w:val="00CD77AA"/>
    <w:rsid w:val="00CD7B5C"/>
    <w:rsid w:val="00CE0674"/>
    <w:rsid w:val="00CE08A8"/>
    <w:rsid w:val="00CE12EE"/>
    <w:rsid w:val="00CE1648"/>
    <w:rsid w:val="00CE2FD7"/>
    <w:rsid w:val="00CE326F"/>
    <w:rsid w:val="00CE3CE4"/>
    <w:rsid w:val="00CE3F81"/>
    <w:rsid w:val="00CE4409"/>
    <w:rsid w:val="00CE4FF5"/>
    <w:rsid w:val="00CE579D"/>
    <w:rsid w:val="00CE6A47"/>
    <w:rsid w:val="00CE6ACC"/>
    <w:rsid w:val="00CE6F40"/>
    <w:rsid w:val="00CF05D8"/>
    <w:rsid w:val="00CF0D17"/>
    <w:rsid w:val="00CF1AF9"/>
    <w:rsid w:val="00CF27AD"/>
    <w:rsid w:val="00CF329B"/>
    <w:rsid w:val="00CF3C65"/>
    <w:rsid w:val="00CF4CB8"/>
    <w:rsid w:val="00CF546C"/>
    <w:rsid w:val="00CF5C20"/>
    <w:rsid w:val="00CF5DF2"/>
    <w:rsid w:val="00CF6207"/>
    <w:rsid w:val="00D0003F"/>
    <w:rsid w:val="00D010D5"/>
    <w:rsid w:val="00D010ED"/>
    <w:rsid w:val="00D012E0"/>
    <w:rsid w:val="00D01499"/>
    <w:rsid w:val="00D014B1"/>
    <w:rsid w:val="00D03F09"/>
    <w:rsid w:val="00D041CE"/>
    <w:rsid w:val="00D048E0"/>
    <w:rsid w:val="00D04EF1"/>
    <w:rsid w:val="00D05434"/>
    <w:rsid w:val="00D05C12"/>
    <w:rsid w:val="00D065D9"/>
    <w:rsid w:val="00D06D42"/>
    <w:rsid w:val="00D06E53"/>
    <w:rsid w:val="00D1032E"/>
    <w:rsid w:val="00D10F5E"/>
    <w:rsid w:val="00D1138F"/>
    <w:rsid w:val="00D120A3"/>
    <w:rsid w:val="00D123B1"/>
    <w:rsid w:val="00D128B2"/>
    <w:rsid w:val="00D12C0C"/>
    <w:rsid w:val="00D12C84"/>
    <w:rsid w:val="00D12FD8"/>
    <w:rsid w:val="00D13DB6"/>
    <w:rsid w:val="00D14098"/>
    <w:rsid w:val="00D14140"/>
    <w:rsid w:val="00D149AC"/>
    <w:rsid w:val="00D15396"/>
    <w:rsid w:val="00D15467"/>
    <w:rsid w:val="00D160D5"/>
    <w:rsid w:val="00D162EC"/>
    <w:rsid w:val="00D209BF"/>
    <w:rsid w:val="00D211C1"/>
    <w:rsid w:val="00D21B6D"/>
    <w:rsid w:val="00D22B6A"/>
    <w:rsid w:val="00D22C34"/>
    <w:rsid w:val="00D22CD0"/>
    <w:rsid w:val="00D22DA4"/>
    <w:rsid w:val="00D22EA8"/>
    <w:rsid w:val="00D23080"/>
    <w:rsid w:val="00D23426"/>
    <w:rsid w:val="00D234B1"/>
    <w:rsid w:val="00D23503"/>
    <w:rsid w:val="00D2356D"/>
    <w:rsid w:val="00D247A9"/>
    <w:rsid w:val="00D2571C"/>
    <w:rsid w:val="00D261E2"/>
    <w:rsid w:val="00D26502"/>
    <w:rsid w:val="00D26D5D"/>
    <w:rsid w:val="00D26E31"/>
    <w:rsid w:val="00D26FE0"/>
    <w:rsid w:val="00D2785D"/>
    <w:rsid w:val="00D27B4A"/>
    <w:rsid w:val="00D27DB9"/>
    <w:rsid w:val="00D27FF0"/>
    <w:rsid w:val="00D308D2"/>
    <w:rsid w:val="00D31B83"/>
    <w:rsid w:val="00D33BAA"/>
    <w:rsid w:val="00D35071"/>
    <w:rsid w:val="00D35653"/>
    <w:rsid w:val="00D367DF"/>
    <w:rsid w:val="00D372CC"/>
    <w:rsid w:val="00D37779"/>
    <w:rsid w:val="00D37A18"/>
    <w:rsid w:val="00D40801"/>
    <w:rsid w:val="00D41565"/>
    <w:rsid w:val="00D4191A"/>
    <w:rsid w:val="00D431E1"/>
    <w:rsid w:val="00D43260"/>
    <w:rsid w:val="00D4356C"/>
    <w:rsid w:val="00D435C5"/>
    <w:rsid w:val="00D436F5"/>
    <w:rsid w:val="00D43D24"/>
    <w:rsid w:val="00D45503"/>
    <w:rsid w:val="00D45B39"/>
    <w:rsid w:val="00D45F04"/>
    <w:rsid w:val="00D46131"/>
    <w:rsid w:val="00D46190"/>
    <w:rsid w:val="00D46715"/>
    <w:rsid w:val="00D47866"/>
    <w:rsid w:val="00D47E84"/>
    <w:rsid w:val="00D47F12"/>
    <w:rsid w:val="00D5020B"/>
    <w:rsid w:val="00D512CA"/>
    <w:rsid w:val="00D522E7"/>
    <w:rsid w:val="00D52490"/>
    <w:rsid w:val="00D524DD"/>
    <w:rsid w:val="00D53355"/>
    <w:rsid w:val="00D53572"/>
    <w:rsid w:val="00D53C12"/>
    <w:rsid w:val="00D53F1E"/>
    <w:rsid w:val="00D54D05"/>
    <w:rsid w:val="00D555ED"/>
    <w:rsid w:val="00D55967"/>
    <w:rsid w:val="00D55D3D"/>
    <w:rsid w:val="00D573AA"/>
    <w:rsid w:val="00D57504"/>
    <w:rsid w:val="00D57CC4"/>
    <w:rsid w:val="00D60042"/>
    <w:rsid w:val="00D60385"/>
    <w:rsid w:val="00D60CD9"/>
    <w:rsid w:val="00D61DF9"/>
    <w:rsid w:val="00D61E07"/>
    <w:rsid w:val="00D61F19"/>
    <w:rsid w:val="00D62608"/>
    <w:rsid w:val="00D63739"/>
    <w:rsid w:val="00D63819"/>
    <w:rsid w:val="00D63B63"/>
    <w:rsid w:val="00D64543"/>
    <w:rsid w:val="00D658EC"/>
    <w:rsid w:val="00D65D56"/>
    <w:rsid w:val="00D65FF7"/>
    <w:rsid w:val="00D66B00"/>
    <w:rsid w:val="00D66C19"/>
    <w:rsid w:val="00D66F62"/>
    <w:rsid w:val="00D67556"/>
    <w:rsid w:val="00D70DF7"/>
    <w:rsid w:val="00D71320"/>
    <w:rsid w:val="00D71F13"/>
    <w:rsid w:val="00D71FAA"/>
    <w:rsid w:val="00D7240D"/>
    <w:rsid w:val="00D729FA"/>
    <w:rsid w:val="00D74BE6"/>
    <w:rsid w:val="00D75053"/>
    <w:rsid w:val="00D7559A"/>
    <w:rsid w:val="00D75772"/>
    <w:rsid w:val="00D757F0"/>
    <w:rsid w:val="00D757F1"/>
    <w:rsid w:val="00D76CB8"/>
    <w:rsid w:val="00D7781E"/>
    <w:rsid w:val="00D7799E"/>
    <w:rsid w:val="00D77DED"/>
    <w:rsid w:val="00D80B68"/>
    <w:rsid w:val="00D80D43"/>
    <w:rsid w:val="00D80E7B"/>
    <w:rsid w:val="00D8104A"/>
    <w:rsid w:val="00D81E9E"/>
    <w:rsid w:val="00D81FB2"/>
    <w:rsid w:val="00D81FCA"/>
    <w:rsid w:val="00D830BE"/>
    <w:rsid w:val="00D83525"/>
    <w:rsid w:val="00D8396D"/>
    <w:rsid w:val="00D83DA1"/>
    <w:rsid w:val="00D84022"/>
    <w:rsid w:val="00D84671"/>
    <w:rsid w:val="00D84ACA"/>
    <w:rsid w:val="00D84C4E"/>
    <w:rsid w:val="00D84F8F"/>
    <w:rsid w:val="00D85A10"/>
    <w:rsid w:val="00D85A7D"/>
    <w:rsid w:val="00D85BBE"/>
    <w:rsid w:val="00D86775"/>
    <w:rsid w:val="00D8715E"/>
    <w:rsid w:val="00D8745D"/>
    <w:rsid w:val="00D875AB"/>
    <w:rsid w:val="00D87C12"/>
    <w:rsid w:val="00D87D97"/>
    <w:rsid w:val="00D87EAB"/>
    <w:rsid w:val="00D9015D"/>
    <w:rsid w:val="00D904CC"/>
    <w:rsid w:val="00D92AC1"/>
    <w:rsid w:val="00D93339"/>
    <w:rsid w:val="00D934C8"/>
    <w:rsid w:val="00D9352E"/>
    <w:rsid w:val="00D940F8"/>
    <w:rsid w:val="00D941EA"/>
    <w:rsid w:val="00D9445B"/>
    <w:rsid w:val="00D94A1E"/>
    <w:rsid w:val="00D94E98"/>
    <w:rsid w:val="00D9581A"/>
    <w:rsid w:val="00D95F27"/>
    <w:rsid w:val="00D96980"/>
    <w:rsid w:val="00D97539"/>
    <w:rsid w:val="00D975AE"/>
    <w:rsid w:val="00D97A41"/>
    <w:rsid w:val="00D97CEA"/>
    <w:rsid w:val="00D97CF4"/>
    <w:rsid w:val="00DA0125"/>
    <w:rsid w:val="00DA022A"/>
    <w:rsid w:val="00DA0529"/>
    <w:rsid w:val="00DA0704"/>
    <w:rsid w:val="00DA0B08"/>
    <w:rsid w:val="00DA1766"/>
    <w:rsid w:val="00DA1A4D"/>
    <w:rsid w:val="00DA2962"/>
    <w:rsid w:val="00DA2F56"/>
    <w:rsid w:val="00DA4057"/>
    <w:rsid w:val="00DA44EC"/>
    <w:rsid w:val="00DA4524"/>
    <w:rsid w:val="00DA5831"/>
    <w:rsid w:val="00DA5988"/>
    <w:rsid w:val="00DA60D1"/>
    <w:rsid w:val="00DA64CB"/>
    <w:rsid w:val="00DA6503"/>
    <w:rsid w:val="00DA6C00"/>
    <w:rsid w:val="00DB1292"/>
    <w:rsid w:val="00DB17B3"/>
    <w:rsid w:val="00DB214E"/>
    <w:rsid w:val="00DB2363"/>
    <w:rsid w:val="00DB2897"/>
    <w:rsid w:val="00DB2CE1"/>
    <w:rsid w:val="00DB3621"/>
    <w:rsid w:val="00DB3994"/>
    <w:rsid w:val="00DB3C5D"/>
    <w:rsid w:val="00DB54DD"/>
    <w:rsid w:val="00DB5A62"/>
    <w:rsid w:val="00DB5EEF"/>
    <w:rsid w:val="00DB6621"/>
    <w:rsid w:val="00DB707A"/>
    <w:rsid w:val="00DB729D"/>
    <w:rsid w:val="00DB797A"/>
    <w:rsid w:val="00DB7A8C"/>
    <w:rsid w:val="00DC01C9"/>
    <w:rsid w:val="00DC0B05"/>
    <w:rsid w:val="00DC0B53"/>
    <w:rsid w:val="00DC0DC3"/>
    <w:rsid w:val="00DC2421"/>
    <w:rsid w:val="00DC2608"/>
    <w:rsid w:val="00DC340B"/>
    <w:rsid w:val="00DC348E"/>
    <w:rsid w:val="00DC3D81"/>
    <w:rsid w:val="00DC3DE5"/>
    <w:rsid w:val="00DC3E5B"/>
    <w:rsid w:val="00DC4236"/>
    <w:rsid w:val="00DC5CAC"/>
    <w:rsid w:val="00DC6409"/>
    <w:rsid w:val="00DC692F"/>
    <w:rsid w:val="00DC6D36"/>
    <w:rsid w:val="00DC72CC"/>
    <w:rsid w:val="00DC7DC5"/>
    <w:rsid w:val="00DD058C"/>
    <w:rsid w:val="00DD0BA1"/>
    <w:rsid w:val="00DD102C"/>
    <w:rsid w:val="00DD1329"/>
    <w:rsid w:val="00DD1E1A"/>
    <w:rsid w:val="00DD23A2"/>
    <w:rsid w:val="00DD3307"/>
    <w:rsid w:val="00DD337C"/>
    <w:rsid w:val="00DD359E"/>
    <w:rsid w:val="00DD3EDE"/>
    <w:rsid w:val="00DD420A"/>
    <w:rsid w:val="00DD4C4E"/>
    <w:rsid w:val="00DD5079"/>
    <w:rsid w:val="00DD5CF8"/>
    <w:rsid w:val="00DD60DD"/>
    <w:rsid w:val="00DD6133"/>
    <w:rsid w:val="00DE02C5"/>
    <w:rsid w:val="00DE0F65"/>
    <w:rsid w:val="00DE0FB3"/>
    <w:rsid w:val="00DE1193"/>
    <w:rsid w:val="00DE1411"/>
    <w:rsid w:val="00DE2B8D"/>
    <w:rsid w:val="00DE368C"/>
    <w:rsid w:val="00DE3FDB"/>
    <w:rsid w:val="00DE5041"/>
    <w:rsid w:val="00DE54BB"/>
    <w:rsid w:val="00DE59FC"/>
    <w:rsid w:val="00DE5A0D"/>
    <w:rsid w:val="00DE613C"/>
    <w:rsid w:val="00DE64D5"/>
    <w:rsid w:val="00DF0072"/>
    <w:rsid w:val="00DF235C"/>
    <w:rsid w:val="00DF255A"/>
    <w:rsid w:val="00DF2908"/>
    <w:rsid w:val="00DF2B9B"/>
    <w:rsid w:val="00DF2FEF"/>
    <w:rsid w:val="00DF3015"/>
    <w:rsid w:val="00DF302F"/>
    <w:rsid w:val="00DF4539"/>
    <w:rsid w:val="00DF482C"/>
    <w:rsid w:val="00DF4C09"/>
    <w:rsid w:val="00DF50F6"/>
    <w:rsid w:val="00DF5852"/>
    <w:rsid w:val="00DF6117"/>
    <w:rsid w:val="00DF6FCE"/>
    <w:rsid w:val="00DF72B4"/>
    <w:rsid w:val="00DF74FC"/>
    <w:rsid w:val="00E00298"/>
    <w:rsid w:val="00E008EE"/>
    <w:rsid w:val="00E015AA"/>
    <w:rsid w:val="00E01BFC"/>
    <w:rsid w:val="00E023A6"/>
    <w:rsid w:val="00E02AD0"/>
    <w:rsid w:val="00E033E3"/>
    <w:rsid w:val="00E04320"/>
    <w:rsid w:val="00E049F3"/>
    <w:rsid w:val="00E04AB7"/>
    <w:rsid w:val="00E04CAC"/>
    <w:rsid w:val="00E05156"/>
    <w:rsid w:val="00E0557B"/>
    <w:rsid w:val="00E055C6"/>
    <w:rsid w:val="00E06450"/>
    <w:rsid w:val="00E0688D"/>
    <w:rsid w:val="00E06EB9"/>
    <w:rsid w:val="00E07359"/>
    <w:rsid w:val="00E0762F"/>
    <w:rsid w:val="00E07DEF"/>
    <w:rsid w:val="00E1096E"/>
    <w:rsid w:val="00E10DD7"/>
    <w:rsid w:val="00E1326D"/>
    <w:rsid w:val="00E13BB5"/>
    <w:rsid w:val="00E13E48"/>
    <w:rsid w:val="00E14138"/>
    <w:rsid w:val="00E15124"/>
    <w:rsid w:val="00E15DEE"/>
    <w:rsid w:val="00E16045"/>
    <w:rsid w:val="00E161BC"/>
    <w:rsid w:val="00E16C5B"/>
    <w:rsid w:val="00E16F1C"/>
    <w:rsid w:val="00E17B40"/>
    <w:rsid w:val="00E17E82"/>
    <w:rsid w:val="00E17F0C"/>
    <w:rsid w:val="00E2073F"/>
    <w:rsid w:val="00E208CB"/>
    <w:rsid w:val="00E21227"/>
    <w:rsid w:val="00E21B61"/>
    <w:rsid w:val="00E21D9C"/>
    <w:rsid w:val="00E21E02"/>
    <w:rsid w:val="00E22324"/>
    <w:rsid w:val="00E22DA0"/>
    <w:rsid w:val="00E2316B"/>
    <w:rsid w:val="00E233B9"/>
    <w:rsid w:val="00E234F4"/>
    <w:rsid w:val="00E24217"/>
    <w:rsid w:val="00E24B70"/>
    <w:rsid w:val="00E2581F"/>
    <w:rsid w:val="00E25AA5"/>
    <w:rsid w:val="00E25AAF"/>
    <w:rsid w:val="00E25F5A"/>
    <w:rsid w:val="00E26065"/>
    <w:rsid w:val="00E26479"/>
    <w:rsid w:val="00E278D4"/>
    <w:rsid w:val="00E308D0"/>
    <w:rsid w:val="00E30C5B"/>
    <w:rsid w:val="00E30D72"/>
    <w:rsid w:val="00E30ECB"/>
    <w:rsid w:val="00E31B9A"/>
    <w:rsid w:val="00E32461"/>
    <w:rsid w:val="00E324F6"/>
    <w:rsid w:val="00E326A3"/>
    <w:rsid w:val="00E33322"/>
    <w:rsid w:val="00E33F26"/>
    <w:rsid w:val="00E34293"/>
    <w:rsid w:val="00E34ABC"/>
    <w:rsid w:val="00E35740"/>
    <w:rsid w:val="00E36F98"/>
    <w:rsid w:val="00E37219"/>
    <w:rsid w:val="00E37511"/>
    <w:rsid w:val="00E3797C"/>
    <w:rsid w:val="00E37EA8"/>
    <w:rsid w:val="00E4004C"/>
    <w:rsid w:val="00E405D3"/>
    <w:rsid w:val="00E409F1"/>
    <w:rsid w:val="00E41111"/>
    <w:rsid w:val="00E411EE"/>
    <w:rsid w:val="00E4184F"/>
    <w:rsid w:val="00E4498B"/>
    <w:rsid w:val="00E45214"/>
    <w:rsid w:val="00E45A6F"/>
    <w:rsid w:val="00E46BF5"/>
    <w:rsid w:val="00E46F57"/>
    <w:rsid w:val="00E4721E"/>
    <w:rsid w:val="00E473CD"/>
    <w:rsid w:val="00E475C1"/>
    <w:rsid w:val="00E47DC8"/>
    <w:rsid w:val="00E518B8"/>
    <w:rsid w:val="00E51DAE"/>
    <w:rsid w:val="00E51FE8"/>
    <w:rsid w:val="00E52729"/>
    <w:rsid w:val="00E52A75"/>
    <w:rsid w:val="00E537D3"/>
    <w:rsid w:val="00E537D6"/>
    <w:rsid w:val="00E545D4"/>
    <w:rsid w:val="00E546A6"/>
    <w:rsid w:val="00E55A96"/>
    <w:rsid w:val="00E55E56"/>
    <w:rsid w:val="00E560D1"/>
    <w:rsid w:val="00E566B0"/>
    <w:rsid w:val="00E56D14"/>
    <w:rsid w:val="00E5749A"/>
    <w:rsid w:val="00E60209"/>
    <w:rsid w:val="00E60B44"/>
    <w:rsid w:val="00E61682"/>
    <w:rsid w:val="00E616E2"/>
    <w:rsid w:val="00E617CF"/>
    <w:rsid w:val="00E618B9"/>
    <w:rsid w:val="00E61A83"/>
    <w:rsid w:val="00E62BE5"/>
    <w:rsid w:val="00E62E11"/>
    <w:rsid w:val="00E62EB0"/>
    <w:rsid w:val="00E630E7"/>
    <w:rsid w:val="00E63F35"/>
    <w:rsid w:val="00E64191"/>
    <w:rsid w:val="00E6557E"/>
    <w:rsid w:val="00E6562E"/>
    <w:rsid w:val="00E6595D"/>
    <w:rsid w:val="00E66937"/>
    <w:rsid w:val="00E677A7"/>
    <w:rsid w:val="00E6788E"/>
    <w:rsid w:val="00E6797A"/>
    <w:rsid w:val="00E67EE6"/>
    <w:rsid w:val="00E702C4"/>
    <w:rsid w:val="00E70606"/>
    <w:rsid w:val="00E7088C"/>
    <w:rsid w:val="00E72524"/>
    <w:rsid w:val="00E72B44"/>
    <w:rsid w:val="00E72D2A"/>
    <w:rsid w:val="00E74356"/>
    <w:rsid w:val="00E74656"/>
    <w:rsid w:val="00E74838"/>
    <w:rsid w:val="00E74EBA"/>
    <w:rsid w:val="00E759D3"/>
    <w:rsid w:val="00E761CC"/>
    <w:rsid w:val="00E76DF0"/>
    <w:rsid w:val="00E771DB"/>
    <w:rsid w:val="00E77C2D"/>
    <w:rsid w:val="00E77E84"/>
    <w:rsid w:val="00E77F2C"/>
    <w:rsid w:val="00E80D43"/>
    <w:rsid w:val="00E80E6C"/>
    <w:rsid w:val="00E81211"/>
    <w:rsid w:val="00E815B5"/>
    <w:rsid w:val="00E81750"/>
    <w:rsid w:val="00E81DE5"/>
    <w:rsid w:val="00E82548"/>
    <w:rsid w:val="00E829BA"/>
    <w:rsid w:val="00E829CB"/>
    <w:rsid w:val="00E8318E"/>
    <w:rsid w:val="00E83241"/>
    <w:rsid w:val="00E84C8A"/>
    <w:rsid w:val="00E854D8"/>
    <w:rsid w:val="00E85C13"/>
    <w:rsid w:val="00E87978"/>
    <w:rsid w:val="00E90515"/>
    <w:rsid w:val="00E9099A"/>
    <w:rsid w:val="00E90FFD"/>
    <w:rsid w:val="00E915CF"/>
    <w:rsid w:val="00E94D34"/>
    <w:rsid w:val="00E9568A"/>
    <w:rsid w:val="00E96F6C"/>
    <w:rsid w:val="00E970A4"/>
    <w:rsid w:val="00E97CDD"/>
    <w:rsid w:val="00EA03DF"/>
    <w:rsid w:val="00EA0B09"/>
    <w:rsid w:val="00EA0BF7"/>
    <w:rsid w:val="00EA0F9B"/>
    <w:rsid w:val="00EA156E"/>
    <w:rsid w:val="00EA1BA0"/>
    <w:rsid w:val="00EA22EB"/>
    <w:rsid w:val="00EA2D82"/>
    <w:rsid w:val="00EA3801"/>
    <w:rsid w:val="00EA4093"/>
    <w:rsid w:val="00EA5BA8"/>
    <w:rsid w:val="00EA6714"/>
    <w:rsid w:val="00EA6758"/>
    <w:rsid w:val="00EA6F9B"/>
    <w:rsid w:val="00EA712F"/>
    <w:rsid w:val="00EA7210"/>
    <w:rsid w:val="00EA7E86"/>
    <w:rsid w:val="00EB0209"/>
    <w:rsid w:val="00EB06B9"/>
    <w:rsid w:val="00EB0C85"/>
    <w:rsid w:val="00EB0FB1"/>
    <w:rsid w:val="00EB17E3"/>
    <w:rsid w:val="00EB23FE"/>
    <w:rsid w:val="00EB2786"/>
    <w:rsid w:val="00EB2D70"/>
    <w:rsid w:val="00EB2E83"/>
    <w:rsid w:val="00EB3DB9"/>
    <w:rsid w:val="00EB4EBE"/>
    <w:rsid w:val="00EB56CF"/>
    <w:rsid w:val="00EB6007"/>
    <w:rsid w:val="00EB6689"/>
    <w:rsid w:val="00EB7DEB"/>
    <w:rsid w:val="00EC0572"/>
    <w:rsid w:val="00EC0747"/>
    <w:rsid w:val="00EC31F1"/>
    <w:rsid w:val="00EC3776"/>
    <w:rsid w:val="00EC3AA2"/>
    <w:rsid w:val="00EC4258"/>
    <w:rsid w:val="00EC4514"/>
    <w:rsid w:val="00EC56FA"/>
    <w:rsid w:val="00EC5E6F"/>
    <w:rsid w:val="00EC606C"/>
    <w:rsid w:val="00EC72A7"/>
    <w:rsid w:val="00EC7883"/>
    <w:rsid w:val="00EC7F1A"/>
    <w:rsid w:val="00ED034E"/>
    <w:rsid w:val="00ED0CAB"/>
    <w:rsid w:val="00ED0EB1"/>
    <w:rsid w:val="00ED20FA"/>
    <w:rsid w:val="00ED3A73"/>
    <w:rsid w:val="00ED3F9A"/>
    <w:rsid w:val="00ED5B60"/>
    <w:rsid w:val="00ED6138"/>
    <w:rsid w:val="00ED6D99"/>
    <w:rsid w:val="00EE06CD"/>
    <w:rsid w:val="00EE10A1"/>
    <w:rsid w:val="00EE2741"/>
    <w:rsid w:val="00EE2869"/>
    <w:rsid w:val="00EE358D"/>
    <w:rsid w:val="00EE3852"/>
    <w:rsid w:val="00EE3C5D"/>
    <w:rsid w:val="00EE3DF9"/>
    <w:rsid w:val="00EE5507"/>
    <w:rsid w:val="00EE6BEF"/>
    <w:rsid w:val="00EE6E77"/>
    <w:rsid w:val="00EE7725"/>
    <w:rsid w:val="00EF1366"/>
    <w:rsid w:val="00EF3058"/>
    <w:rsid w:val="00EF3314"/>
    <w:rsid w:val="00EF453B"/>
    <w:rsid w:val="00EF4794"/>
    <w:rsid w:val="00EF5A84"/>
    <w:rsid w:val="00EF6026"/>
    <w:rsid w:val="00EF7538"/>
    <w:rsid w:val="00EF7CA6"/>
    <w:rsid w:val="00F00445"/>
    <w:rsid w:val="00F0119A"/>
    <w:rsid w:val="00F01608"/>
    <w:rsid w:val="00F01830"/>
    <w:rsid w:val="00F0187B"/>
    <w:rsid w:val="00F023C6"/>
    <w:rsid w:val="00F02B36"/>
    <w:rsid w:val="00F02C0B"/>
    <w:rsid w:val="00F02DA3"/>
    <w:rsid w:val="00F02DA7"/>
    <w:rsid w:val="00F03187"/>
    <w:rsid w:val="00F0397C"/>
    <w:rsid w:val="00F0467B"/>
    <w:rsid w:val="00F054DE"/>
    <w:rsid w:val="00F0559F"/>
    <w:rsid w:val="00F05ABD"/>
    <w:rsid w:val="00F05FF2"/>
    <w:rsid w:val="00F07B91"/>
    <w:rsid w:val="00F1030B"/>
    <w:rsid w:val="00F117B9"/>
    <w:rsid w:val="00F11AC1"/>
    <w:rsid w:val="00F12711"/>
    <w:rsid w:val="00F136E0"/>
    <w:rsid w:val="00F13F74"/>
    <w:rsid w:val="00F15234"/>
    <w:rsid w:val="00F15E0D"/>
    <w:rsid w:val="00F167D0"/>
    <w:rsid w:val="00F16BA9"/>
    <w:rsid w:val="00F16E06"/>
    <w:rsid w:val="00F176C0"/>
    <w:rsid w:val="00F17F5B"/>
    <w:rsid w:val="00F20003"/>
    <w:rsid w:val="00F20B62"/>
    <w:rsid w:val="00F2183E"/>
    <w:rsid w:val="00F21858"/>
    <w:rsid w:val="00F2188A"/>
    <w:rsid w:val="00F21CD8"/>
    <w:rsid w:val="00F227F0"/>
    <w:rsid w:val="00F25679"/>
    <w:rsid w:val="00F2727D"/>
    <w:rsid w:val="00F31255"/>
    <w:rsid w:val="00F32117"/>
    <w:rsid w:val="00F329FC"/>
    <w:rsid w:val="00F33232"/>
    <w:rsid w:val="00F33BDF"/>
    <w:rsid w:val="00F33CEB"/>
    <w:rsid w:val="00F33D33"/>
    <w:rsid w:val="00F340FB"/>
    <w:rsid w:val="00F348DA"/>
    <w:rsid w:val="00F34972"/>
    <w:rsid w:val="00F352DF"/>
    <w:rsid w:val="00F35612"/>
    <w:rsid w:val="00F35762"/>
    <w:rsid w:val="00F35B6A"/>
    <w:rsid w:val="00F35FA4"/>
    <w:rsid w:val="00F36BC5"/>
    <w:rsid w:val="00F36DA8"/>
    <w:rsid w:val="00F37411"/>
    <w:rsid w:val="00F374A8"/>
    <w:rsid w:val="00F3792A"/>
    <w:rsid w:val="00F37A1B"/>
    <w:rsid w:val="00F37ABE"/>
    <w:rsid w:val="00F37B55"/>
    <w:rsid w:val="00F40AD3"/>
    <w:rsid w:val="00F4127E"/>
    <w:rsid w:val="00F41505"/>
    <w:rsid w:val="00F4171C"/>
    <w:rsid w:val="00F4469B"/>
    <w:rsid w:val="00F44746"/>
    <w:rsid w:val="00F44D02"/>
    <w:rsid w:val="00F4578D"/>
    <w:rsid w:val="00F45E53"/>
    <w:rsid w:val="00F45F35"/>
    <w:rsid w:val="00F47AA2"/>
    <w:rsid w:val="00F50230"/>
    <w:rsid w:val="00F503BC"/>
    <w:rsid w:val="00F50FAF"/>
    <w:rsid w:val="00F5148E"/>
    <w:rsid w:val="00F519BA"/>
    <w:rsid w:val="00F527D9"/>
    <w:rsid w:val="00F52CE1"/>
    <w:rsid w:val="00F530A3"/>
    <w:rsid w:val="00F5397D"/>
    <w:rsid w:val="00F539A9"/>
    <w:rsid w:val="00F5525D"/>
    <w:rsid w:val="00F55E12"/>
    <w:rsid w:val="00F56515"/>
    <w:rsid w:val="00F5659E"/>
    <w:rsid w:val="00F56649"/>
    <w:rsid w:val="00F56B16"/>
    <w:rsid w:val="00F57064"/>
    <w:rsid w:val="00F576DD"/>
    <w:rsid w:val="00F613FD"/>
    <w:rsid w:val="00F61523"/>
    <w:rsid w:val="00F61C22"/>
    <w:rsid w:val="00F62B11"/>
    <w:rsid w:val="00F62CA2"/>
    <w:rsid w:val="00F6328C"/>
    <w:rsid w:val="00F638EA"/>
    <w:rsid w:val="00F63915"/>
    <w:rsid w:val="00F64B50"/>
    <w:rsid w:val="00F652E9"/>
    <w:rsid w:val="00F65462"/>
    <w:rsid w:val="00F65C7E"/>
    <w:rsid w:val="00F664CD"/>
    <w:rsid w:val="00F669A8"/>
    <w:rsid w:val="00F6763C"/>
    <w:rsid w:val="00F67A26"/>
    <w:rsid w:val="00F67E1F"/>
    <w:rsid w:val="00F701A8"/>
    <w:rsid w:val="00F70805"/>
    <w:rsid w:val="00F7082A"/>
    <w:rsid w:val="00F709C9"/>
    <w:rsid w:val="00F70A4D"/>
    <w:rsid w:val="00F71832"/>
    <w:rsid w:val="00F71C14"/>
    <w:rsid w:val="00F71DB6"/>
    <w:rsid w:val="00F71EA0"/>
    <w:rsid w:val="00F72998"/>
    <w:rsid w:val="00F72D10"/>
    <w:rsid w:val="00F72DEF"/>
    <w:rsid w:val="00F732E2"/>
    <w:rsid w:val="00F7334D"/>
    <w:rsid w:val="00F73630"/>
    <w:rsid w:val="00F737C7"/>
    <w:rsid w:val="00F7391E"/>
    <w:rsid w:val="00F73DBD"/>
    <w:rsid w:val="00F74868"/>
    <w:rsid w:val="00F75058"/>
    <w:rsid w:val="00F750ED"/>
    <w:rsid w:val="00F76E38"/>
    <w:rsid w:val="00F80244"/>
    <w:rsid w:val="00F80390"/>
    <w:rsid w:val="00F80536"/>
    <w:rsid w:val="00F80E44"/>
    <w:rsid w:val="00F814A9"/>
    <w:rsid w:val="00F8154D"/>
    <w:rsid w:val="00F8171D"/>
    <w:rsid w:val="00F82634"/>
    <w:rsid w:val="00F83F14"/>
    <w:rsid w:val="00F85201"/>
    <w:rsid w:val="00F85E07"/>
    <w:rsid w:val="00F86702"/>
    <w:rsid w:val="00F86AC3"/>
    <w:rsid w:val="00F90C1C"/>
    <w:rsid w:val="00F912C7"/>
    <w:rsid w:val="00F91362"/>
    <w:rsid w:val="00F922F0"/>
    <w:rsid w:val="00F92928"/>
    <w:rsid w:val="00F92A82"/>
    <w:rsid w:val="00F93D48"/>
    <w:rsid w:val="00F93D77"/>
    <w:rsid w:val="00F942D9"/>
    <w:rsid w:val="00F95C33"/>
    <w:rsid w:val="00F97973"/>
    <w:rsid w:val="00F97BB3"/>
    <w:rsid w:val="00FA0101"/>
    <w:rsid w:val="00FA03BB"/>
    <w:rsid w:val="00FA0737"/>
    <w:rsid w:val="00FA127C"/>
    <w:rsid w:val="00FA28B4"/>
    <w:rsid w:val="00FA29F9"/>
    <w:rsid w:val="00FA2F32"/>
    <w:rsid w:val="00FA4CA8"/>
    <w:rsid w:val="00FA4FBE"/>
    <w:rsid w:val="00FA6974"/>
    <w:rsid w:val="00FA7374"/>
    <w:rsid w:val="00FA750E"/>
    <w:rsid w:val="00FA763B"/>
    <w:rsid w:val="00FA7918"/>
    <w:rsid w:val="00FB06B6"/>
    <w:rsid w:val="00FB0ECA"/>
    <w:rsid w:val="00FB2286"/>
    <w:rsid w:val="00FB2500"/>
    <w:rsid w:val="00FB35BE"/>
    <w:rsid w:val="00FB35D5"/>
    <w:rsid w:val="00FB3A69"/>
    <w:rsid w:val="00FB4179"/>
    <w:rsid w:val="00FB490D"/>
    <w:rsid w:val="00FB49C5"/>
    <w:rsid w:val="00FB4C54"/>
    <w:rsid w:val="00FB5F79"/>
    <w:rsid w:val="00FB626A"/>
    <w:rsid w:val="00FC0D1C"/>
    <w:rsid w:val="00FC0DA5"/>
    <w:rsid w:val="00FC170B"/>
    <w:rsid w:val="00FC18CE"/>
    <w:rsid w:val="00FC1B00"/>
    <w:rsid w:val="00FC2593"/>
    <w:rsid w:val="00FC3251"/>
    <w:rsid w:val="00FC3261"/>
    <w:rsid w:val="00FC3393"/>
    <w:rsid w:val="00FC3C80"/>
    <w:rsid w:val="00FC3F69"/>
    <w:rsid w:val="00FC438C"/>
    <w:rsid w:val="00FC5141"/>
    <w:rsid w:val="00FC58FB"/>
    <w:rsid w:val="00FC5D00"/>
    <w:rsid w:val="00FC6805"/>
    <w:rsid w:val="00FC6A67"/>
    <w:rsid w:val="00FC6EE5"/>
    <w:rsid w:val="00FC719E"/>
    <w:rsid w:val="00FC7954"/>
    <w:rsid w:val="00FD01F1"/>
    <w:rsid w:val="00FD08D3"/>
    <w:rsid w:val="00FD0A04"/>
    <w:rsid w:val="00FD0AE3"/>
    <w:rsid w:val="00FD1FE6"/>
    <w:rsid w:val="00FD260E"/>
    <w:rsid w:val="00FD2C7D"/>
    <w:rsid w:val="00FD33EE"/>
    <w:rsid w:val="00FD3E89"/>
    <w:rsid w:val="00FD46CF"/>
    <w:rsid w:val="00FD4A18"/>
    <w:rsid w:val="00FD4A92"/>
    <w:rsid w:val="00FD4C10"/>
    <w:rsid w:val="00FD4F25"/>
    <w:rsid w:val="00FD54C8"/>
    <w:rsid w:val="00FD6BE5"/>
    <w:rsid w:val="00FD7105"/>
    <w:rsid w:val="00FD7802"/>
    <w:rsid w:val="00FE028E"/>
    <w:rsid w:val="00FE0311"/>
    <w:rsid w:val="00FE08E2"/>
    <w:rsid w:val="00FE09DF"/>
    <w:rsid w:val="00FE1275"/>
    <w:rsid w:val="00FE128A"/>
    <w:rsid w:val="00FE160E"/>
    <w:rsid w:val="00FE1910"/>
    <w:rsid w:val="00FE192E"/>
    <w:rsid w:val="00FE1971"/>
    <w:rsid w:val="00FE1E16"/>
    <w:rsid w:val="00FE1F3E"/>
    <w:rsid w:val="00FE2D6F"/>
    <w:rsid w:val="00FE358B"/>
    <w:rsid w:val="00FE3943"/>
    <w:rsid w:val="00FE3C72"/>
    <w:rsid w:val="00FE3DED"/>
    <w:rsid w:val="00FE3F86"/>
    <w:rsid w:val="00FE48B9"/>
    <w:rsid w:val="00FE51CA"/>
    <w:rsid w:val="00FE5C74"/>
    <w:rsid w:val="00FE5D6F"/>
    <w:rsid w:val="00FE6401"/>
    <w:rsid w:val="00FE64F2"/>
    <w:rsid w:val="00FF109F"/>
    <w:rsid w:val="00FF16F2"/>
    <w:rsid w:val="00FF1E72"/>
    <w:rsid w:val="00FF2C27"/>
    <w:rsid w:val="00FF40D4"/>
    <w:rsid w:val="00FF56B5"/>
    <w:rsid w:val="00FF578F"/>
    <w:rsid w:val="00FF5A1E"/>
    <w:rsid w:val="00FF5F60"/>
    <w:rsid w:val="00FF5FC3"/>
    <w:rsid w:val="00FF6691"/>
    <w:rsid w:val="00FF6847"/>
    <w:rsid w:val="00FF73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F161C8-BF97-4C76-BA48-6610373A5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8"/>
        <w:szCs w:val="28"/>
        <w:lang w:val="ru-RU" w:eastAsia="ru-RU"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uiPriority w:val="99"/>
    <w:qFormat/>
    <w:rsid w:val="00CD6F3D"/>
    <w:pPr>
      <w:keepNext/>
      <w:overflowPunct w:val="0"/>
      <w:autoSpaceDE w:val="0"/>
      <w:autoSpaceDN w:val="0"/>
      <w:adjustRightInd w:val="0"/>
      <w:spacing w:line="240" w:lineRule="auto"/>
      <w:jc w:val="center"/>
      <w:textAlignment w:val="baseline"/>
      <w:outlineLvl w:val="0"/>
    </w:pPr>
    <w:rPr>
      <w:rFonts w:eastAsia="Times New Roman"/>
      <w:b/>
      <w:szCs w:val="20"/>
    </w:rPr>
  </w:style>
  <w:style w:type="paragraph" w:styleId="20">
    <w:name w:val="heading 2"/>
    <w:basedOn w:val="a4"/>
    <w:next w:val="a4"/>
    <w:link w:val="22"/>
    <w:uiPriority w:val="9"/>
    <w:qFormat/>
    <w:rsid w:val="00CD6F3D"/>
    <w:pPr>
      <w:keepNext/>
      <w:overflowPunct w:val="0"/>
      <w:autoSpaceDE w:val="0"/>
      <w:autoSpaceDN w:val="0"/>
      <w:adjustRightInd w:val="0"/>
      <w:spacing w:line="240" w:lineRule="auto"/>
      <w:jc w:val="center"/>
      <w:textAlignment w:val="baseline"/>
      <w:outlineLvl w:val="1"/>
    </w:pPr>
    <w:rPr>
      <w:rFonts w:eastAsia="Times New Roman"/>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uiPriority w:val="9"/>
    <w:qFormat/>
    <w:rsid w:val="00CD6F3D"/>
    <w:pPr>
      <w:keepNext/>
      <w:overflowPunct w:val="0"/>
      <w:autoSpaceDE w:val="0"/>
      <w:autoSpaceDN w:val="0"/>
      <w:adjustRightInd w:val="0"/>
      <w:spacing w:line="240" w:lineRule="auto"/>
      <w:ind w:left="851" w:hanging="284"/>
      <w:textAlignment w:val="baseline"/>
      <w:outlineLvl w:val="2"/>
    </w:pPr>
    <w:rPr>
      <w:rFonts w:eastAsia="Times New Roman"/>
      <w:szCs w:val="20"/>
      <w:u w:val="single"/>
    </w:rPr>
  </w:style>
  <w:style w:type="paragraph" w:styleId="40">
    <w:name w:val="heading 4"/>
    <w:basedOn w:val="a4"/>
    <w:next w:val="a4"/>
    <w:link w:val="41"/>
    <w:uiPriority w:val="9"/>
    <w:qFormat/>
    <w:rsid w:val="00CD6F3D"/>
    <w:pPr>
      <w:keepNext/>
      <w:overflowPunct w:val="0"/>
      <w:autoSpaceDE w:val="0"/>
      <w:autoSpaceDN w:val="0"/>
      <w:adjustRightInd w:val="0"/>
      <w:spacing w:line="240" w:lineRule="auto"/>
      <w:textAlignment w:val="baseline"/>
      <w:outlineLvl w:val="3"/>
    </w:pPr>
    <w:rPr>
      <w:rFonts w:eastAsia="Times New Roman"/>
      <w:szCs w:val="20"/>
      <w:u w:val="single"/>
    </w:rPr>
  </w:style>
  <w:style w:type="paragraph" w:styleId="5">
    <w:name w:val="heading 5"/>
    <w:basedOn w:val="a4"/>
    <w:next w:val="a4"/>
    <w:link w:val="50"/>
    <w:qFormat/>
    <w:rsid w:val="00CD6F3D"/>
    <w:pPr>
      <w:keepNext/>
      <w:overflowPunct w:val="0"/>
      <w:autoSpaceDE w:val="0"/>
      <w:autoSpaceDN w:val="0"/>
      <w:adjustRightInd w:val="0"/>
      <w:spacing w:line="240" w:lineRule="auto"/>
      <w:textAlignment w:val="baseline"/>
      <w:outlineLvl w:val="4"/>
    </w:pPr>
    <w:rPr>
      <w:rFonts w:eastAsia="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line="240" w:lineRule="auto"/>
      <w:jc w:val="center"/>
      <w:textAlignment w:val="baseline"/>
      <w:outlineLvl w:val="5"/>
    </w:pPr>
    <w:rPr>
      <w:rFonts w:eastAsia="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line="240" w:lineRule="auto"/>
      <w:textAlignment w:val="baseline"/>
      <w:outlineLvl w:val="6"/>
    </w:pPr>
    <w:rPr>
      <w:rFonts w:eastAsia="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line="240" w:lineRule="auto"/>
      <w:textAlignment w:val="baseline"/>
      <w:outlineLvl w:val="7"/>
    </w:pPr>
    <w:rPr>
      <w:rFonts w:eastAsia="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line="240" w:lineRule="auto"/>
      <w:textAlignment w:val="baseline"/>
      <w:outlineLvl w:val="8"/>
    </w:pPr>
    <w:rPr>
      <w:rFonts w:eastAsia="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iPriority w:val="99"/>
    <w:unhideWhenUsed/>
    <w:rsid w:val="006F71D3"/>
    <w:pPr>
      <w:tabs>
        <w:tab w:val="center" w:pos="4677"/>
        <w:tab w:val="right" w:pos="9355"/>
      </w:tabs>
      <w:spacing w:line="240" w:lineRule="auto"/>
    </w:pPr>
  </w:style>
  <w:style w:type="character" w:customStyle="1" w:styleId="a9">
    <w:name w:val="Верхний колонтитул Знак"/>
    <w:aliases w:val="ВерхКолонтитул Знак"/>
    <w:basedOn w:val="a5"/>
    <w:link w:val="a8"/>
    <w:uiPriority w:val="99"/>
    <w:rsid w:val="006F71D3"/>
  </w:style>
  <w:style w:type="paragraph" w:styleId="aa">
    <w:name w:val="footer"/>
    <w:aliases w:val=" Знак14"/>
    <w:basedOn w:val="a4"/>
    <w:link w:val="ab"/>
    <w:uiPriority w:val="99"/>
    <w:unhideWhenUsed/>
    <w:rsid w:val="006F71D3"/>
    <w:pPr>
      <w:tabs>
        <w:tab w:val="center" w:pos="4677"/>
        <w:tab w:val="right" w:pos="9355"/>
      </w:tabs>
      <w:spacing w:line="240" w:lineRule="auto"/>
    </w:pPr>
  </w:style>
  <w:style w:type="character" w:customStyle="1" w:styleId="ab">
    <w:name w:val="Нижний колонтитул Знак"/>
    <w:aliases w:val=" Знак14 Знак"/>
    <w:basedOn w:val="a5"/>
    <w:link w:val="aa"/>
    <w:uiPriority w:val="99"/>
    <w:rsid w:val="006F71D3"/>
  </w:style>
  <w:style w:type="paragraph" w:styleId="ac">
    <w:name w:val="Document Map"/>
    <w:basedOn w:val="a4"/>
    <w:link w:val="ad"/>
    <w:uiPriority w:val="99"/>
    <w:unhideWhenUsed/>
    <w:rsid w:val="009B6BFF"/>
    <w:pPr>
      <w:spacing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4"/>
    <w:link w:val="af"/>
    <w:uiPriority w:val="99"/>
    <w:unhideWhenUsed/>
    <w:qFormat/>
    <w:rsid w:val="00253613"/>
    <w:pPr>
      <w:spacing w:after="120"/>
    </w:pPr>
    <w:rPr>
      <w:rFonts w:ascii="Calibri" w:eastAsia="Calibri" w:hAnsi="Calibri"/>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5"/>
    <w:link w:val="ae"/>
    <w:uiPriority w:val="99"/>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iPriority w:val="99"/>
    <w:unhideWhenUsed/>
    <w:rsid w:val="00BB21FF"/>
    <w:pPr>
      <w:spacing w:line="240" w:lineRule="auto"/>
    </w:pPr>
    <w:rPr>
      <w:rFonts w:ascii="Tahoma" w:hAnsi="Tahoma" w:cs="Tahoma"/>
      <w:sz w:val="16"/>
      <w:szCs w:val="16"/>
    </w:rPr>
  </w:style>
  <w:style w:type="character" w:customStyle="1" w:styleId="af3">
    <w:name w:val="Текст выноски Знак"/>
    <w:basedOn w:val="a5"/>
    <w:link w:val="af2"/>
    <w:uiPriority w:val="99"/>
    <w:rsid w:val="00BB21FF"/>
    <w:rPr>
      <w:rFonts w:ascii="Tahoma" w:hAnsi="Tahoma" w:cs="Tahoma"/>
      <w:sz w:val="16"/>
      <w:szCs w:val="16"/>
    </w:rPr>
  </w:style>
  <w:style w:type="paragraph" w:customStyle="1" w:styleId="Style1">
    <w:name w:val="Style1"/>
    <w:basedOn w:val="a4"/>
    <w:rsid w:val="007C4466"/>
    <w:pPr>
      <w:autoSpaceDE w:val="0"/>
      <w:autoSpaceDN w:val="0"/>
      <w:spacing w:line="331" w:lineRule="exact"/>
      <w:jc w:val="center"/>
    </w:pPr>
    <w:rPr>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3"/>
    <w:uiPriority w:val="99"/>
    <w:unhideWhenUsed/>
    <w:rsid w:val="00AB4F23"/>
    <w:pPr>
      <w:spacing w:after="432" w:line="336" w:lineRule="atLeast"/>
    </w:pPr>
    <w:rPr>
      <w:rFonts w:eastAsia="Times New Roman"/>
      <w:sz w:val="24"/>
      <w:szCs w:val="24"/>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4"/>
    <w:next w:val="a4"/>
    <w:link w:val="af7"/>
    <w:unhideWhenUsed/>
    <w:qFormat/>
    <w:rsid w:val="00607F0E"/>
    <w:pPr>
      <w:spacing w:line="240" w:lineRule="auto"/>
    </w:pPr>
    <w:rPr>
      <w:b/>
      <w:bCs/>
      <w:color w:val="4F81BD" w:themeColor="accent1"/>
      <w:sz w:val="18"/>
      <w:szCs w:val="18"/>
    </w:rPr>
  </w:style>
  <w:style w:type="paragraph" w:styleId="a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9"/>
    <w:unhideWhenUsed/>
    <w:rsid w:val="00320DE8"/>
    <w:pPr>
      <w:spacing w:after="120"/>
      <w:ind w:left="283"/>
    </w:pPr>
  </w:style>
  <w:style w:type="character" w:customStyle="1" w:styleId="af9">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3"/>
    <w:basedOn w:val="a5"/>
    <w:link w:val="af8"/>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uiPriority w:val="9"/>
    <w:rsid w:val="00CD6F3D"/>
    <w:rPr>
      <w:rFonts w:ascii="Times New Roman" w:eastAsia="Times New Roman" w:hAnsi="Times New Roman" w:cs="Times New Roman"/>
      <w:b/>
      <w:sz w:val="28"/>
      <w:szCs w:val="20"/>
      <w:lang w:eastAsia="ru-RU"/>
    </w:rPr>
  </w:style>
  <w:style w:type="character" w:customStyle="1" w:styleId="22">
    <w:name w:val="Заголовок 2 Знак"/>
    <w:basedOn w:val="a5"/>
    <w:link w:val="20"/>
    <w:uiPriority w:val="9"/>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uiPriority w:val="9"/>
    <w:rsid w:val="00CD6F3D"/>
    <w:rPr>
      <w:rFonts w:ascii="Times New Roman" w:eastAsia="Times New Roman" w:hAnsi="Times New Roman" w:cs="Times New Roman"/>
      <w:sz w:val="28"/>
      <w:szCs w:val="20"/>
      <w:u w:val="single"/>
      <w:lang w:eastAsia="ru-RU"/>
    </w:rPr>
  </w:style>
  <w:style w:type="character" w:customStyle="1" w:styleId="41">
    <w:name w:val="Заголовок 4 Знак"/>
    <w:basedOn w:val="a5"/>
    <w:link w:val="40"/>
    <w:uiPriority w:val="9"/>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line="240" w:lineRule="auto"/>
      <w:ind w:left="426" w:hanging="426"/>
      <w:textAlignment w:val="baseline"/>
    </w:pPr>
    <w:rPr>
      <w:rFonts w:eastAsia="Times New Roman"/>
      <w:szCs w:val="20"/>
    </w:rPr>
  </w:style>
  <w:style w:type="character" w:customStyle="1" w:styleId="afa">
    <w:name w:val="Текст Знак"/>
    <w:aliases w:val=" Знак12 Знак"/>
    <w:basedOn w:val="a5"/>
    <w:link w:val="afb"/>
    <w:rsid w:val="00CD6F3D"/>
    <w:rPr>
      <w:rFonts w:ascii="Courier New" w:eastAsia="Times New Roman" w:hAnsi="Courier New" w:cs="Courier New"/>
      <w:sz w:val="20"/>
      <w:szCs w:val="20"/>
      <w:lang w:eastAsia="ru-RU"/>
    </w:rPr>
  </w:style>
  <w:style w:type="paragraph" w:styleId="afb">
    <w:name w:val="Plain Text"/>
    <w:aliases w:val=" Знак12"/>
    <w:basedOn w:val="a4"/>
    <w:link w:val="afa"/>
    <w:rsid w:val="00CD6F3D"/>
    <w:pPr>
      <w:spacing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c">
    <w:name w:val="Title"/>
    <w:basedOn w:val="a4"/>
    <w:link w:val="afd"/>
    <w:qFormat/>
    <w:rsid w:val="00CD6F3D"/>
    <w:pPr>
      <w:spacing w:line="240" w:lineRule="auto"/>
      <w:jc w:val="center"/>
    </w:pPr>
    <w:rPr>
      <w:rFonts w:eastAsia="Times New Roman"/>
      <w:b/>
      <w:sz w:val="32"/>
      <w:szCs w:val="20"/>
    </w:rPr>
  </w:style>
  <w:style w:type="character" w:customStyle="1" w:styleId="afd">
    <w:name w:val="Название Знак"/>
    <w:basedOn w:val="a5"/>
    <w:link w:val="afc"/>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sz w:val="24"/>
      <w:szCs w:val="24"/>
    </w:rPr>
  </w:style>
  <w:style w:type="paragraph" w:customStyle="1" w:styleId="st0">
    <w:name w:val="st0"/>
    <w:rsid w:val="00CD6F3D"/>
    <w:pPr>
      <w:autoSpaceDE w:val="0"/>
      <w:autoSpaceDN w:val="0"/>
      <w:adjustRightInd w:val="0"/>
      <w:spacing w:after="150" w:line="240" w:lineRule="auto"/>
      <w:ind w:left="450"/>
    </w:pPr>
    <w:rPr>
      <w:rFonts w:ascii="Courier New" w:eastAsia="Times New Roman" w:hAnsi="Courier New"/>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pPr>
    <w:rPr>
      <w:rFonts w:ascii="Arial" w:eastAsia="Times New Roman" w:hAnsi="Arial" w:cs="Arial"/>
      <w:b/>
      <w:bCs/>
      <w:color w:val="004990"/>
    </w:rPr>
  </w:style>
  <w:style w:type="paragraph" w:customStyle="1" w:styleId="15">
    <w:name w:val="Знак Знак1"/>
    <w:basedOn w:val="a4"/>
    <w:rsid w:val="00CD6F3D"/>
    <w:pPr>
      <w:spacing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rPr>
  </w:style>
  <w:style w:type="paragraph" w:customStyle="1" w:styleId="211">
    <w:name w:val="Основной текст 21"/>
    <w:aliases w:val="Òåêñò 1"/>
    <w:basedOn w:val="a4"/>
    <w:rsid w:val="00CD6F3D"/>
    <w:pPr>
      <w:spacing w:line="240" w:lineRule="auto"/>
    </w:pPr>
    <w:rPr>
      <w:rFonts w:eastAsia="Times New Roman"/>
      <w:sz w:val="26"/>
      <w:szCs w:val="20"/>
      <w:lang w:val="uk-UA"/>
    </w:rPr>
  </w:style>
  <w:style w:type="paragraph" w:customStyle="1" w:styleId="51">
    <w:name w:val="Заголовок 51"/>
    <w:basedOn w:val="a4"/>
    <w:next w:val="a4"/>
    <w:rsid w:val="00CD6F3D"/>
    <w:pPr>
      <w:keepNext/>
      <w:spacing w:line="240" w:lineRule="auto"/>
      <w:jc w:val="center"/>
    </w:pPr>
    <w:rPr>
      <w:rFonts w:eastAsia="Times New Roman"/>
      <w:b/>
      <w:color w:val="000000"/>
      <w:szCs w:val="20"/>
      <w:lang w:val="uk-UA"/>
    </w:rPr>
  </w:style>
  <w:style w:type="paragraph" w:customStyle="1" w:styleId="61">
    <w:name w:val="Заголовок 61"/>
    <w:basedOn w:val="a4"/>
    <w:next w:val="a4"/>
    <w:rsid w:val="00CD6F3D"/>
    <w:pPr>
      <w:keepNext/>
      <w:spacing w:line="240" w:lineRule="auto"/>
    </w:pPr>
    <w:rPr>
      <w:rFonts w:eastAsia="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e"/>
    <w:qFormat/>
    <w:rsid w:val="00CD6F3D"/>
    <w:pPr>
      <w:spacing w:line="240" w:lineRule="auto"/>
    </w:pPr>
    <w:rPr>
      <w:rFonts w:eastAsia="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line="240" w:lineRule="auto"/>
    </w:pPr>
    <w:rPr>
      <w:rFonts w:eastAsia="Times New Roman"/>
      <w:sz w:val="20"/>
      <w:szCs w:val="20"/>
    </w:rPr>
  </w:style>
  <w:style w:type="paragraph" w:customStyle="1" w:styleId="36">
    <w:name w:val="Знак Знак3 Знак Знак Знак Знак Знак Знак Знак"/>
    <w:basedOn w:val="a4"/>
    <w:rsid w:val="00CD6F3D"/>
    <w:pPr>
      <w:spacing w:line="240" w:lineRule="auto"/>
    </w:pPr>
    <w:rPr>
      <w:rFonts w:ascii="Verdana" w:eastAsia="Times New Roman" w:hAnsi="Verdana"/>
      <w:sz w:val="24"/>
      <w:szCs w:val="24"/>
      <w:lang w:val="en-US"/>
    </w:rPr>
  </w:style>
  <w:style w:type="character" w:customStyle="1" w:styleId="comment1">
    <w:name w:val="comment1"/>
    <w:basedOn w:val="a5"/>
    <w:rsid w:val="00CD6F3D"/>
  </w:style>
  <w:style w:type="table" w:styleId="aff">
    <w:name w:val="Table Grid"/>
    <w:aliases w:val="Table Grid Report"/>
    <w:basedOn w:val="a6"/>
    <w:rsid w:val="00CD6F3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5"/>
    <w:rsid w:val="00CD6F3D"/>
  </w:style>
  <w:style w:type="paragraph" w:styleId="24">
    <w:name w:val="Body Text Indent 2"/>
    <w:basedOn w:val="a4"/>
    <w:link w:val="25"/>
    <w:unhideWhenUsed/>
    <w:rsid w:val="004B7AE3"/>
    <w:pPr>
      <w:spacing w:after="120" w:line="480" w:lineRule="auto"/>
      <w:ind w:left="283"/>
    </w:pPr>
  </w:style>
  <w:style w:type="character" w:customStyle="1" w:styleId="25">
    <w:name w:val="Основной текст с отступом 2 Знак"/>
    <w:basedOn w:val="a5"/>
    <w:link w:val="24"/>
    <w:rsid w:val="004B7AE3"/>
  </w:style>
  <w:style w:type="paragraph" w:styleId="aff0">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1"/>
    <w:rsid w:val="00D81FCA"/>
    <w:pPr>
      <w:spacing w:line="240" w:lineRule="auto"/>
    </w:pPr>
    <w:rPr>
      <w:rFonts w:eastAsia="Times New Roman"/>
      <w:sz w:val="20"/>
      <w:szCs w:val="20"/>
    </w:rPr>
  </w:style>
  <w:style w:type="character" w:customStyle="1" w:styleId="aff1">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0"/>
    <w:rsid w:val="00D81FCA"/>
    <w:rPr>
      <w:rFonts w:ascii="Times New Roman" w:eastAsia="Times New Roman" w:hAnsi="Times New Roman" w:cs="Times New Roman"/>
      <w:sz w:val="20"/>
      <w:szCs w:val="20"/>
      <w:lang w:eastAsia="ru-RU"/>
    </w:rPr>
  </w:style>
  <w:style w:type="character" w:styleId="aff2">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pPr>
    <w:rPr>
      <w:rFonts w:ascii="Times New Roman" w:eastAsia="Times New Roman" w:hAnsi="Times New Roman"/>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3">
    <w:name w:val="Содержимое таблицы"/>
    <w:basedOn w:val="a4"/>
    <w:link w:val="aff4"/>
    <w:rsid w:val="00423FFF"/>
    <w:pPr>
      <w:widowControl w:val="0"/>
      <w:suppressLineNumbers/>
      <w:suppressAutoHyphens/>
      <w:spacing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line="224" w:lineRule="exact"/>
      <w:ind w:firstLine="720"/>
    </w:pPr>
    <w:rPr>
      <w:rFonts w:ascii="Garamond" w:eastAsia="Times New Roman" w:hAnsi="Garamond"/>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line="226" w:lineRule="exact"/>
      <w:ind w:firstLine="566"/>
    </w:pPr>
    <w:rPr>
      <w:rFonts w:ascii="Garamond" w:eastAsia="Times New Roman" w:hAnsi="Garamond"/>
      <w:sz w:val="24"/>
      <w:szCs w:val="24"/>
    </w:rPr>
  </w:style>
  <w:style w:type="paragraph" w:customStyle="1" w:styleId="Style138">
    <w:name w:val="Style138"/>
    <w:basedOn w:val="a4"/>
    <w:rsid w:val="00423FFF"/>
    <w:pPr>
      <w:widowControl w:val="0"/>
      <w:autoSpaceDE w:val="0"/>
      <w:autoSpaceDN w:val="0"/>
      <w:adjustRightInd w:val="0"/>
      <w:spacing w:line="240" w:lineRule="auto"/>
    </w:pPr>
    <w:rPr>
      <w:rFonts w:ascii="Garamond" w:eastAsia="Times New Roman" w:hAnsi="Garamond"/>
      <w:sz w:val="24"/>
      <w:szCs w:val="24"/>
    </w:rPr>
  </w:style>
  <w:style w:type="paragraph" w:customStyle="1" w:styleId="ConsPlusNormal">
    <w:name w:val="ConsPlusNormal"/>
    <w:link w:val="ConsPlusNormal0"/>
    <w:rsid w:val="00423FFF"/>
    <w:pPr>
      <w:widowControl w:val="0"/>
      <w:autoSpaceDE w:val="0"/>
      <w:autoSpaceDN w:val="0"/>
      <w:adjustRightInd w:val="0"/>
      <w:spacing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line="240" w:lineRule="auto"/>
    </w:pPr>
    <w:rPr>
      <w:rFonts w:eastAsia="Times New Roman"/>
      <w:sz w:val="24"/>
      <w:szCs w:val="24"/>
      <w:lang w:val="uk-UA"/>
    </w:rPr>
  </w:style>
  <w:style w:type="paragraph" w:customStyle="1" w:styleId="Noeeu">
    <w:name w:val="Noeeu"/>
    <w:rsid w:val="00423FFF"/>
    <w:pPr>
      <w:spacing w:line="240" w:lineRule="auto"/>
    </w:pPr>
    <w:rPr>
      <w:rFonts w:eastAsia="Times New Roman"/>
      <w:szCs w:val="20"/>
    </w:rPr>
  </w:style>
  <w:style w:type="paragraph" w:customStyle="1" w:styleId="aff5">
    <w:name w:val="Стиль"/>
    <w:rsid w:val="00423FFF"/>
    <w:pPr>
      <w:spacing w:line="240" w:lineRule="auto"/>
    </w:pPr>
    <w:rPr>
      <w:rFonts w:eastAsia="Times New Roman"/>
      <w:szCs w:val="20"/>
    </w:rPr>
  </w:style>
  <w:style w:type="paragraph" w:styleId="26">
    <w:name w:val="Body Text 2"/>
    <w:basedOn w:val="a4"/>
    <w:link w:val="27"/>
    <w:unhideWhenUsed/>
    <w:rsid w:val="00423FFF"/>
    <w:pPr>
      <w:spacing w:after="120" w:line="480" w:lineRule="auto"/>
    </w:pPr>
  </w:style>
  <w:style w:type="character" w:customStyle="1" w:styleId="27">
    <w:name w:val="Основной текст 2 Знак"/>
    <w:basedOn w:val="a5"/>
    <w:link w:val="26"/>
    <w:rsid w:val="00423FFF"/>
    <w:rPr>
      <w:rFonts w:eastAsiaTheme="minorEastAsia"/>
      <w:lang w:eastAsia="ru-RU"/>
    </w:rPr>
  </w:style>
  <w:style w:type="character" w:styleId="aff6">
    <w:name w:val="page number"/>
    <w:basedOn w:val="a5"/>
    <w:rsid w:val="00423FFF"/>
  </w:style>
  <w:style w:type="paragraph" w:styleId="aff7">
    <w:name w:val="Block Text"/>
    <w:basedOn w:val="a4"/>
    <w:rsid w:val="00423FFF"/>
    <w:pPr>
      <w:shd w:val="clear" w:color="auto" w:fill="FFFFFF"/>
      <w:spacing w:before="14" w:line="240" w:lineRule="auto"/>
      <w:ind w:left="29" w:right="7"/>
    </w:pPr>
    <w:rPr>
      <w:rFonts w:eastAsia="Times New Roman"/>
      <w:sz w:val="24"/>
      <w:szCs w:val="24"/>
    </w:rPr>
  </w:style>
  <w:style w:type="paragraph" w:styleId="aff8">
    <w:name w:val="List"/>
    <w:basedOn w:val="a4"/>
    <w:rsid w:val="00423FFF"/>
    <w:pPr>
      <w:spacing w:line="240" w:lineRule="auto"/>
      <w:ind w:left="283" w:hanging="283"/>
    </w:pPr>
    <w:rPr>
      <w:rFonts w:eastAsia="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9">
    <w:name w:val="Subtitle"/>
    <w:basedOn w:val="a4"/>
    <w:link w:val="affa"/>
    <w:qFormat/>
    <w:rsid w:val="00423FFF"/>
    <w:pPr>
      <w:overflowPunct w:val="0"/>
      <w:autoSpaceDE w:val="0"/>
      <w:autoSpaceDN w:val="0"/>
      <w:adjustRightInd w:val="0"/>
      <w:spacing w:line="240" w:lineRule="auto"/>
      <w:textAlignment w:val="baseline"/>
    </w:pPr>
    <w:rPr>
      <w:rFonts w:eastAsia="Times New Roman"/>
      <w:b/>
      <w:sz w:val="20"/>
      <w:szCs w:val="20"/>
    </w:rPr>
  </w:style>
  <w:style w:type="character" w:customStyle="1" w:styleId="affa">
    <w:name w:val="Подзаголовок Знак"/>
    <w:basedOn w:val="a5"/>
    <w:link w:val="aff9"/>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line="360" w:lineRule="auto"/>
      <w:ind w:firstLine="720"/>
      <w:textAlignment w:val="baseline"/>
    </w:pPr>
    <w:rPr>
      <w:rFonts w:eastAsia="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line="240" w:lineRule="auto"/>
      <w:textAlignment w:val="baseline"/>
    </w:pPr>
    <w:rPr>
      <w:rFonts w:eastAsia="Times New Roman"/>
      <w:sz w:val="20"/>
      <w:szCs w:val="20"/>
    </w:rPr>
  </w:style>
  <w:style w:type="paragraph" w:styleId="28">
    <w:name w:val="List Bullet 2"/>
    <w:basedOn w:val="a4"/>
    <w:autoRedefine/>
    <w:rsid w:val="00423FFF"/>
    <w:pPr>
      <w:tabs>
        <w:tab w:val="num" w:pos="720"/>
      </w:tabs>
      <w:spacing w:line="240" w:lineRule="auto"/>
      <w:ind w:left="720" w:hanging="360"/>
    </w:pPr>
    <w:rPr>
      <w:rFonts w:eastAsia="Times New Roman"/>
      <w:sz w:val="24"/>
      <w:szCs w:val="24"/>
    </w:rPr>
  </w:style>
  <w:style w:type="paragraph" w:customStyle="1" w:styleId="29">
    <w:name w:val="заголовок 2"/>
    <w:basedOn w:val="a4"/>
    <w:next w:val="a4"/>
    <w:rsid w:val="00423FFF"/>
    <w:pPr>
      <w:keepNext/>
      <w:spacing w:line="240" w:lineRule="auto"/>
    </w:pPr>
    <w:rPr>
      <w:rFonts w:eastAsia="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line="240" w:lineRule="auto"/>
    </w:pPr>
    <w:rPr>
      <w:rFonts w:eastAsia="Times New Roman"/>
      <w:sz w:val="24"/>
      <w:szCs w:val="20"/>
    </w:rPr>
  </w:style>
  <w:style w:type="paragraph" w:customStyle="1" w:styleId="affb">
    <w:name w:val="Таблицы (моноширинный)"/>
    <w:basedOn w:val="a4"/>
    <w:next w:val="a4"/>
    <w:uiPriority w:val="99"/>
    <w:rsid w:val="00423FFF"/>
    <w:pPr>
      <w:autoSpaceDE w:val="0"/>
      <w:autoSpaceDN w:val="0"/>
      <w:adjustRightInd w:val="0"/>
      <w:spacing w:line="240" w:lineRule="auto"/>
    </w:pPr>
    <w:rPr>
      <w:rFonts w:ascii="Courier New" w:eastAsia="Times New Roman" w:hAnsi="Courier New" w:cs="Courier New"/>
      <w:sz w:val="24"/>
      <w:szCs w:val="24"/>
    </w:rPr>
  </w:style>
  <w:style w:type="character" w:customStyle="1" w:styleId="affc">
    <w:name w:val="Гипертекстовая ссылка"/>
    <w:basedOn w:val="a5"/>
    <w:uiPriority w:val="99"/>
    <w:rsid w:val="00423FFF"/>
    <w:rPr>
      <w:color w:val="008000"/>
      <w:sz w:val="24"/>
    </w:rPr>
  </w:style>
  <w:style w:type="character" w:customStyle="1" w:styleId="aff4">
    <w:name w:val="Содержимое таблицы Знак"/>
    <w:basedOn w:val="a5"/>
    <w:link w:val="aff3"/>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d">
    <w:name w:val="Обычный текст"/>
    <w:basedOn w:val="a4"/>
    <w:link w:val="affe"/>
    <w:qFormat/>
    <w:rsid w:val="00423FFF"/>
    <w:pPr>
      <w:widowControl w:val="0"/>
    </w:pPr>
    <w:rPr>
      <w:sz w:val="26"/>
      <w:szCs w:val="26"/>
    </w:rPr>
  </w:style>
  <w:style w:type="character" w:customStyle="1" w:styleId="affe">
    <w:name w:val="Обычный текст Знак"/>
    <w:basedOn w:val="a5"/>
    <w:link w:val="affd"/>
    <w:rsid w:val="00423FFF"/>
    <w:rPr>
      <w:rFonts w:ascii="Times New Roman" w:eastAsiaTheme="minorEastAsia" w:hAnsi="Times New Roman" w:cs="Times New Roman"/>
      <w:sz w:val="26"/>
      <w:szCs w:val="26"/>
      <w:lang w:eastAsia="ru-RU"/>
    </w:rPr>
  </w:style>
  <w:style w:type="character" w:customStyle="1" w:styleId="afe">
    <w:name w:val="Обычный Знак"/>
    <w:basedOn w:val="affe"/>
    <w:link w:val="16"/>
    <w:rsid w:val="00423FFF"/>
    <w:rPr>
      <w:rFonts w:ascii="Times New Roman" w:eastAsia="Times New Roman" w:hAnsi="Times New Roman" w:cs="Times New Roman"/>
      <w:snapToGrid w:val="0"/>
      <w:sz w:val="20"/>
      <w:szCs w:val="20"/>
      <w:lang w:eastAsia="ru-RU"/>
    </w:rPr>
  </w:style>
  <w:style w:type="paragraph" w:customStyle="1" w:styleId="2a">
    <w:name w:val="Обычный2"/>
    <w:rsid w:val="00B4046C"/>
    <w:pPr>
      <w:spacing w:before="100" w:after="100" w:line="240" w:lineRule="auto"/>
    </w:pPr>
    <w:rPr>
      <w:rFonts w:eastAsia="Times New Roman"/>
      <w:snapToGrid w:val="0"/>
      <w:sz w:val="24"/>
      <w:szCs w:val="20"/>
    </w:rPr>
  </w:style>
  <w:style w:type="character" w:styleId="afff">
    <w:name w:val="Strong"/>
    <w:basedOn w:val="a5"/>
    <w:uiPriority w:val="22"/>
    <w:qFormat/>
    <w:rsid w:val="00B4046C"/>
    <w:rPr>
      <w:b/>
      <w:bCs/>
    </w:rPr>
  </w:style>
  <w:style w:type="table" w:customStyle="1" w:styleId="19">
    <w:name w:val="Сетка таблицы1"/>
    <w:basedOn w:val="a6"/>
    <w:next w:val="aff"/>
    <w:uiPriority w:val="59"/>
    <w:rsid w:val="003C72CD"/>
    <w:pPr>
      <w:spacing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eastAsia="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rPr>
  </w:style>
  <w:style w:type="character" w:customStyle="1" w:styleId="ListParagraph">
    <w:name w:val="List Paragraph Знак"/>
    <w:link w:val="1a"/>
    <w:rsid w:val="00EE6BEF"/>
    <w:rPr>
      <w:rFonts w:ascii="Calibri" w:eastAsia="Calibri" w:hAnsi="Calibri" w:cs="Times New Roman"/>
    </w:rPr>
  </w:style>
  <w:style w:type="paragraph" w:styleId="afff0">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aliases w:val="фр"/>
    <w:basedOn w:val="a4"/>
    <w:next w:val="a4"/>
    <w:autoRedefine/>
    <w:uiPriority w:val="39"/>
    <w:unhideWhenUsed/>
    <w:qFormat/>
    <w:rsid w:val="00146076"/>
    <w:pPr>
      <w:tabs>
        <w:tab w:val="right" w:leader="dot" w:pos="9781"/>
      </w:tabs>
      <w:spacing w:after="100"/>
      <w:ind w:right="283"/>
    </w:pPr>
    <w:rPr>
      <w:b/>
      <w:noProof/>
      <w:sz w:val="24"/>
      <w:szCs w:val="24"/>
    </w:rPr>
  </w:style>
  <w:style w:type="paragraph" w:styleId="2b">
    <w:name w:val="toc 2"/>
    <w:basedOn w:val="a4"/>
    <w:next w:val="a4"/>
    <w:autoRedefine/>
    <w:uiPriority w:val="39"/>
    <w:unhideWhenUsed/>
    <w:rsid w:val="0081034B"/>
    <w:pPr>
      <w:tabs>
        <w:tab w:val="right" w:leader="dot" w:pos="9923"/>
      </w:tabs>
      <w:ind w:left="34" w:right="-143" w:firstLine="0"/>
      <w:jc w:val="left"/>
    </w:pPr>
    <w:rPr>
      <w:noProof/>
      <w:sz w:val="24"/>
      <w:szCs w:val="24"/>
    </w:rPr>
  </w:style>
  <w:style w:type="paragraph" w:styleId="38">
    <w:name w:val="toc 3"/>
    <w:basedOn w:val="a4"/>
    <w:next w:val="a4"/>
    <w:autoRedefine/>
    <w:uiPriority w:val="39"/>
    <w:unhideWhenUsed/>
    <w:rsid w:val="00BE7E31"/>
    <w:pPr>
      <w:tabs>
        <w:tab w:val="left" w:pos="1320"/>
        <w:tab w:val="right" w:leader="dot" w:pos="9594"/>
      </w:tabs>
      <w:spacing w:line="240" w:lineRule="auto"/>
      <w:ind w:firstLine="0"/>
      <w:jc w:val="left"/>
    </w:pPr>
    <w:rPr>
      <w:rFonts w:eastAsia="Times New Roman"/>
      <w:i/>
      <w:noProof/>
      <w:sz w:val="24"/>
      <w:szCs w:val="24"/>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outlineLvl w:val="0"/>
    </w:pPr>
    <w:rPr>
      <w:rFonts w:ascii="Arial" w:eastAsia="Times New Roman" w:hAnsi="Arial" w:cs="Arial"/>
      <w:b/>
      <w:bCs/>
      <w:caps/>
      <w:kern w:val="32"/>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c">
    <w:name w:val="Заголовок 2 Шелестов"/>
    <w:basedOn w:val="a4"/>
    <w:link w:val="2d"/>
    <w:qFormat/>
    <w:rsid w:val="00DB2363"/>
    <w:pPr>
      <w:keepNext/>
      <w:spacing w:before="240" w:after="120" w:line="240" w:lineRule="auto"/>
      <w:ind w:firstLine="851"/>
      <w:outlineLvl w:val="1"/>
    </w:pPr>
    <w:rPr>
      <w:rFonts w:eastAsia="Times New Roman" w:cs="Arial"/>
      <w:b/>
      <w:iCs/>
    </w:rPr>
  </w:style>
  <w:style w:type="character" w:customStyle="1" w:styleId="2d">
    <w:name w:val="Заголовок 2 Шелестов Знак"/>
    <w:link w:val="2c"/>
    <w:rsid w:val="00DB2363"/>
    <w:rPr>
      <w:rFonts w:ascii="Times New Roman" w:eastAsia="Times New Roman" w:hAnsi="Times New Roman" w:cs="Arial"/>
      <w:b/>
      <w:iCs/>
      <w:sz w:val="28"/>
      <w:szCs w:val="28"/>
      <w:lang w:eastAsia="ru-RU"/>
    </w:rPr>
  </w:style>
  <w:style w:type="paragraph" w:styleId="afff1">
    <w:name w:val="endnote text"/>
    <w:basedOn w:val="a4"/>
    <w:link w:val="afff2"/>
    <w:unhideWhenUsed/>
    <w:rsid w:val="00117AB8"/>
    <w:pPr>
      <w:spacing w:line="240" w:lineRule="auto"/>
    </w:pPr>
    <w:rPr>
      <w:sz w:val="20"/>
      <w:szCs w:val="20"/>
    </w:rPr>
  </w:style>
  <w:style w:type="character" w:customStyle="1" w:styleId="afff2">
    <w:name w:val="Текст концевой сноски Знак"/>
    <w:basedOn w:val="a5"/>
    <w:link w:val="afff1"/>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line="240" w:lineRule="auto"/>
    </w:pPr>
    <w:rPr>
      <w:rFonts w:ascii="Verdana" w:eastAsia="Times New Roman" w:hAnsi="Verdana" w:cs="Verdana"/>
      <w:sz w:val="20"/>
      <w:szCs w:val="20"/>
      <w:lang w:val="en-US" w:eastAsia="en-US"/>
    </w:rPr>
  </w:style>
  <w:style w:type="character" w:styleId="afff3">
    <w:name w:val="Emphasis"/>
    <w:qFormat/>
    <w:rsid w:val="006D436E"/>
    <w:rPr>
      <w:i/>
      <w:iCs/>
    </w:rPr>
  </w:style>
  <w:style w:type="paragraph" w:customStyle="1" w:styleId="Default">
    <w:name w:val="Default"/>
    <w:rsid w:val="006D436E"/>
    <w:pPr>
      <w:autoSpaceDE w:val="0"/>
      <w:autoSpaceDN w:val="0"/>
      <w:adjustRightInd w:val="0"/>
      <w:spacing w:line="240" w:lineRule="auto"/>
    </w:pPr>
    <w:rPr>
      <w:rFonts w:eastAsia="Calibri"/>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line="466" w:lineRule="exact"/>
      <w:ind w:firstLine="720"/>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eastAsia="Times New Roman"/>
      <w:sz w:val="24"/>
      <w:szCs w:val="24"/>
    </w:rPr>
  </w:style>
  <w:style w:type="character" w:customStyle="1" w:styleId="st">
    <w:name w:val="st"/>
    <w:rsid w:val="006D436E"/>
  </w:style>
  <w:style w:type="paragraph" w:customStyle="1" w:styleId="42">
    <w:name w:val="Обычный4"/>
    <w:rsid w:val="00BA6451"/>
    <w:pPr>
      <w:spacing w:before="100" w:after="100" w:line="240" w:lineRule="auto"/>
    </w:pPr>
    <w:rPr>
      <w:rFonts w:eastAsia="Times New Roman"/>
      <w:snapToGrid w:val="0"/>
      <w:sz w:val="24"/>
      <w:szCs w:val="20"/>
    </w:rPr>
  </w:style>
  <w:style w:type="paragraph" w:styleId="afff4">
    <w:name w:val="No Spacing"/>
    <w:link w:val="afff5"/>
    <w:uiPriority w:val="1"/>
    <w:qFormat/>
    <w:rsid w:val="007A527F"/>
    <w:pPr>
      <w:spacing w:line="240" w:lineRule="auto"/>
    </w:pPr>
    <w:rPr>
      <w:rFonts w:ascii="Calibri" w:eastAsia="Calibri" w:hAnsi="Calibri"/>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line="240" w:lineRule="auto"/>
    </w:pPr>
    <w:rPr>
      <w:rFonts w:ascii="Verdana" w:eastAsia="Times New Roman" w:hAnsi="Verdana" w:cs="Verdana"/>
      <w:sz w:val="20"/>
      <w:szCs w:val="20"/>
      <w:lang w:val="uk-UA" w:eastAsia="en-US"/>
    </w:rPr>
  </w:style>
  <w:style w:type="character" w:styleId="afff6">
    <w:name w:val="annotation reference"/>
    <w:unhideWhenUsed/>
    <w:rsid w:val="007A527F"/>
    <w:rPr>
      <w:sz w:val="16"/>
      <w:szCs w:val="16"/>
    </w:rPr>
  </w:style>
  <w:style w:type="paragraph" w:styleId="afff7">
    <w:name w:val="annotation text"/>
    <w:basedOn w:val="a4"/>
    <w:link w:val="afff8"/>
    <w:uiPriority w:val="99"/>
    <w:unhideWhenUsed/>
    <w:rsid w:val="007A527F"/>
    <w:rPr>
      <w:rFonts w:ascii="Calibri" w:eastAsia="Calibri" w:hAnsi="Calibri"/>
      <w:sz w:val="20"/>
      <w:szCs w:val="20"/>
      <w:lang w:eastAsia="en-US"/>
    </w:rPr>
  </w:style>
  <w:style w:type="character" w:customStyle="1" w:styleId="afff8">
    <w:name w:val="Текст примечания Знак"/>
    <w:basedOn w:val="a5"/>
    <w:link w:val="afff7"/>
    <w:uiPriority w:val="99"/>
    <w:rsid w:val="007A527F"/>
    <w:rPr>
      <w:rFonts w:ascii="Calibri" w:eastAsia="Calibri" w:hAnsi="Calibri" w:cs="Times New Roman"/>
      <w:sz w:val="20"/>
      <w:szCs w:val="20"/>
      <w:lang w:eastAsia="en-US"/>
    </w:rPr>
  </w:style>
  <w:style w:type="paragraph" w:styleId="afff9">
    <w:name w:val="annotation subject"/>
    <w:basedOn w:val="afff7"/>
    <w:next w:val="afff7"/>
    <w:link w:val="afffa"/>
    <w:unhideWhenUsed/>
    <w:rsid w:val="007A527F"/>
    <w:rPr>
      <w:b/>
      <w:bCs/>
    </w:rPr>
  </w:style>
  <w:style w:type="character" w:customStyle="1" w:styleId="afffa">
    <w:name w:val="Тема примечания Знак"/>
    <w:basedOn w:val="afff8"/>
    <w:link w:val="afff9"/>
    <w:rsid w:val="007A527F"/>
    <w:rPr>
      <w:rFonts w:ascii="Calibri" w:eastAsia="Calibri" w:hAnsi="Calibri" w:cs="Times New Roman"/>
      <w:b/>
      <w:bCs/>
      <w:sz w:val="20"/>
      <w:szCs w:val="20"/>
      <w:lang w:eastAsia="en-US"/>
    </w:rPr>
  </w:style>
  <w:style w:type="character" w:customStyle="1" w:styleId="afff5">
    <w:name w:val="Без интервала Знак"/>
    <w:basedOn w:val="a5"/>
    <w:link w:val="afff4"/>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eastAsia="Times New Roman"/>
      <w:sz w:val="24"/>
      <w:szCs w:val="24"/>
    </w:rPr>
  </w:style>
  <w:style w:type="character" w:customStyle="1" w:styleId="23">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b">
    <w:name w:val="Цветовое выделение"/>
    <w:uiPriority w:val="99"/>
    <w:rsid w:val="001515AE"/>
    <w:rPr>
      <w:color w:val="0000FF"/>
    </w:rPr>
  </w:style>
  <w:style w:type="character" w:customStyle="1" w:styleId="afffc">
    <w:name w:val="Активная гиперссылка"/>
    <w:uiPriority w:val="99"/>
    <w:rsid w:val="001515AE"/>
    <w:rPr>
      <w:color w:val="008000"/>
      <w:u w:val="single"/>
    </w:rPr>
  </w:style>
  <w:style w:type="paragraph" w:customStyle="1" w:styleId="afffd">
    <w:name w:val="Внимание"/>
    <w:basedOn w:val="a4"/>
    <w:next w:val="a4"/>
    <w:uiPriority w:val="99"/>
    <w:rsid w:val="001515AE"/>
    <w:pPr>
      <w:widowControl w:val="0"/>
      <w:autoSpaceDE w:val="0"/>
      <w:autoSpaceDN w:val="0"/>
      <w:adjustRightInd w:val="0"/>
      <w:spacing w:before="240" w:after="240" w:line="240" w:lineRule="auto"/>
      <w:ind w:left="420" w:right="420" w:firstLine="300"/>
    </w:pPr>
    <w:rPr>
      <w:rFonts w:eastAsia="Times New Roman"/>
      <w:sz w:val="24"/>
      <w:szCs w:val="24"/>
      <w:shd w:val="clear" w:color="auto" w:fill="F5F3DA"/>
    </w:rPr>
  </w:style>
  <w:style w:type="paragraph" w:customStyle="1" w:styleId="afffe">
    <w:name w:val="Внимание: криминал!!"/>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
    <w:name w:val="Внимание: недобросовестность!"/>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character" w:customStyle="1" w:styleId="affff0">
    <w:name w:val="Выделение для Базового Поиска"/>
    <w:uiPriority w:val="99"/>
    <w:rsid w:val="001515AE"/>
    <w:rPr>
      <w:color w:val="0058A9"/>
    </w:rPr>
  </w:style>
  <w:style w:type="character" w:customStyle="1" w:styleId="affff1">
    <w:name w:val="Выделение для Базового Поиска (курсив)"/>
    <w:uiPriority w:val="99"/>
    <w:rsid w:val="001515AE"/>
    <w:rPr>
      <w:i/>
      <w:iCs/>
      <w:color w:val="0058A9"/>
    </w:rPr>
  </w:style>
  <w:style w:type="paragraph" w:customStyle="1" w:styleId="affff2">
    <w:name w:val="Заголовок группы контролов"/>
    <w:basedOn w:val="a4"/>
    <w:next w:val="a4"/>
    <w:uiPriority w:val="99"/>
    <w:rsid w:val="001515AE"/>
    <w:pPr>
      <w:widowControl w:val="0"/>
      <w:autoSpaceDE w:val="0"/>
      <w:autoSpaceDN w:val="0"/>
      <w:adjustRightInd w:val="0"/>
      <w:spacing w:line="240" w:lineRule="auto"/>
      <w:ind w:firstLine="720"/>
    </w:pPr>
    <w:rPr>
      <w:rFonts w:eastAsia="Times New Roman"/>
      <w:b/>
      <w:bCs/>
      <w:color w:val="000000"/>
      <w:sz w:val="24"/>
      <w:szCs w:val="24"/>
    </w:rPr>
  </w:style>
  <w:style w:type="paragraph" w:customStyle="1" w:styleId="affff3">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4">
    <w:name w:val="Заголовок распахивающейся части диалога"/>
    <w:basedOn w:val="a4"/>
    <w:next w:val="a4"/>
    <w:uiPriority w:val="99"/>
    <w:rsid w:val="001515AE"/>
    <w:pPr>
      <w:widowControl w:val="0"/>
      <w:autoSpaceDE w:val="0"/>
      <w:autoSpaceDN w:val="0"/>
      <w:adjustRightInd w:val="0"/>
      <w:spacing w:line="240" w:lineRule="auto"/>
      <w:ind w:firstLine="720"/>
    </w:pPr>
    <w:rPr>
      <w:rFonts w:eastAsia="Times New Roman"/>
      <w:i/>
      <w:iCs/>
      <w:color w:val="000080"/>
      <w:sz w:val="24"/>
      <w:szCs w:val="24"/>
    </w:rPr>
  </w:style>
  <w:style w:type="paragraph" w:customStyle="1" w:styleId="affff5">
    <w:name w:val="Заголовок статьи"/>
    <w:basedOn w:val="a4"/>
    <w:next w:val="a4"/>
    <w:uiPriority w:val="99"/>
    <w:rsid w:val="001515AE"/>
    <w:pPr>
      <w:widowControl w:val="0"/>
      <w:autoSpaceDE w:val="0"/>
      <w:autoSpaceDN w:val="0"/>
      <w:adjustRightInd w:val="0"/>
      <w:spacing w:line="240" w:lineRule="auto"/>
      <w:ind w:left="2321" w:hanging="1601"/>
    </w:pPr>
    <w:rPr>
      <w:rFonts w:eastAsia="Times New Roman"/>
      <w:sz w:val="24"/>
      <w:szCs w:val="24"/>
    </w:rPr>
  </w:style>
  <w:style w:type="paragraph" w:customStyle="1" w:styleId="affff6">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eastAsia="Times New Roman"/>
      <w:b/>
      <w:bCs/>
      <w:color w:val="26282F"/>
    </w:rPr>
  </w:style>
  <w:style w:type="paragraph" w:customStyle="1" w:styleId="affff7">
    <w:name w:val="Заголовок ЭР (правое окно)"/>
    <w:basedOn w:val="affff6"/>
    <w:next w:val="a4"/>
    <w:uiPriority w:val="99"/>
    <w:rsid w:val="001515AE"/>
    <w:pPr>
      <w:spacing w:after="0"/>
      <w:jc w:val="left"/>
    </w:pPr>
  </w:style>
  <w:style w:type="paragraph" w:customStyle="1" w:styleId="affff8">
    <w:name w:val="Нормальный (справка)"/>
    <w:basedOn w:val="a4"/>
    <w:next w:val="a4"/>
    <w:uiPriority w:val="99"/>
    <w:rsid w:val="001515AE"/>
    <w:pPr>
      <w:widowControl w:val="0"/>
      <w:autoSpaceDE w:val="0"/>
      <w:autoSpaceDN w:val="0"/>
      <w:adjustRightInd w:val="0"/>
      <w:spacing w:line="240" w:lineRule="auto"/>
      <w:ind w:left="118" w:right="118"/>
    </w:pPr>
    <w:rPr>
      <w:rFonts w:eastAsia="Times New Roman"/>
      <w:sz w:val="24"/>
      <w:szCs w:val="24"/>
    </w:rPr>
  </w:style>
  <w:style w:type="paragraph" w:customStyle="1" w:styleId="affff9">
    <w:name w:val="Комментарий"/>
    <w:basedOn w:val="affff8"/>
    <w:next w:val="a4"/>
    <w:uiPriority w:val="99"/>
    <w:rsid w:val="001515AE"/>
    <w:pPr>
      <w:spacing w:before="75"/>
    </w:pPr>
    <w:rPr>
      <w:i/>
      <w:iCs/>
      <w:vanish/>
      <w:color w:val="800080"/>
      <w:shd w:val="clear" w:color="auto" w:fill="C0C0C0"/>
    </w:rPr>
  </w:style>
  <w:style w:type="paragraph" w:customStyle="1" w:styleId="affffa">
    <w:name w:val="Информация о версии"/>
    <w:basedOn w:val="affff9"/>
    <w:next w:val="a4"/>
    <w:uiPriority w:val="99"/>
    <w:rsid w:val="001515AE"/>
    <w:rPr>
      <w:color w:val="000080"/>
    </w:rPr>
  </w:style>
  <w:style w:type="paragraph" w:customStyle="1" w:styleId="affffb">
    <w:name w:val="Текст информации об изменениях"/>
    <w:basedOn w:val="a4"/>
    <w:next w:val="a4"/>
    <w:uiPriority w:val="99"/>
    <w:rsid w:val="001515AE"/>
    <w:pPr>
      <w:widowControl w:val="0"/>
      <w:autoSpaceDE w:val="0"/>
      <w:autoSpaceDN w:val="0"/>
      <w:adjustRightInd w:val="0"/>
      <w:spacing w:line="240" w:lineRule="auto"/>
      <w:ind w:firstLine="720"/>
    </w:pPr>
    <w:rPr>
      <w:rFonts w:eastAsia="Times New Roman"/>
      <w:sz w:val="20"/>
      <w:szCs w:val="20"/>
    </w:rPr>
  </w:style>
  <w:style w:type="paragraph" w:customStyle="1" w:styleId="affffc">
    <w:name w:val="Информация об изменениях"/>
    <w:basedOn w:val="affffb"/>
    <w:next w:val="a4"/>
    <w:uiPriority w:val="99"/>
    <w:rsid w:val="001515AE"/>
    <w:pPr>
      <w:spacing w:before="180"/>
      <w:ind w:left="360" w:right="360" w:firstLine="0"/>
    </w:pPr>
    <w:rPr>
      <w:shd w:val="clear" w:color="auto" w:fill="EDEFF3"/>
    </w:rPr>
  </w:style>
  <w:style w:type="paragraph" w:customStyle="1" w:styleId="affffd">
    <w:name w:val="Нормальный (таблица)"/>
    <w:basedOn w:val="a4"/>
    <w:next w:val="a4"/>
    <w:uiPriority w:val="99"/>
    <w:rsid w:val="001515AE"/>
    <w:pPr>
      <w:widowControl w:val="0"/>
      <w:autoSpaceDE w:val="0"/>
      <w:autoSpaceDN w:val="0"/>
      <w:adjustRightInd w:val="0"/>
      <w:spacing w:line="240" w:lineRule="auto"/>
    </w:pPr>
    <w:rPr>
      <w:rFonts w:eastAsia="Times New Roman"/>
      <w:sz w:val="24"/>
      <w:szCs w:val="24"/>
    </w:rPr>
  </w:style>
  <w:style w:type="paragraph" w:customStyle="1" w:styleId="affffe">
    <w:name w:val="Нормальный (лев. подпись)"/>
    <w:basedOn w:val="affffd"/>
    <w:next w:val="a4"/>
    <w:uiPriority w:val="99"/>
    <w:rsid w:val="001515AE"/>
    <w:pPr>
      <w:jc w:val="left"/>
    </w:pPr>
  </w:style>
  <w:style w:type="paragraph" w:customStyle="1" w:styleId="afffff">
    <w:name w:val="Колонтитул (левый)"/>
    <w:basedOn w:val="affffe"/>
    <w:next w:val="a4"/>
    <w:uiPriority w:val="99"/>
    <w:rsid w:val="001515AE"/>
    <w:rPr>
      <w:sz w:val="12"/>
      <w:szCs w:val="12"/>
    </w:rPr>
  </w:style>
  <w:style w:type="paragraph" w:customStyle="1" w:styleId="afffff0">
    <w:name w:val="Нормальный (прав. подпись)"/>
    <w:basedOn w:val="affffd"/>
    <w:next w:val="a4"/>
    <w:uiPriority w:val="99"/>
    <w:rsid w:val="001515AE"/>
    <w:pPr>
      <w:jc w:val="right"/>
    </w:pPr>
  </w:style>
  <w:style w:type="paragraph" w:customStyle="1" w:styleId="afffff1">
    <w:name w:val="Колонтитул (правый)"/>
    <w:basedOn w:val="afffff0"/>
    <w:next w:val="a4"/>
    <w:uiPriority w:val="99"/>
    <w:rsid w:val="001515AE"/>
    <w:rPr>
      <w:sz w:val="12"/>
      <w:szCs w:val="12"/>
    </w:rPr>
  </w:style>
  <w:style w:type="paragraph" w:customStyle="1" w:styleId="afffff2">
    <w:name w:val="Комментарий пользователя"/>
    <w:basedOn w:val="affff9"/>
    <w:next w:val="a4"/>
    <w:uiPriority w:val="99"/>
    <w:rsid w:val="001515AE"/>
    <w:pPr>
      <w:jc w:val="left"/>
    </w:pPr>
    <w:rPr>
      <w:color w:val="000000"/>
    </w:rPr>
  </w:style>
  <w:style w:type="paragraph" w:customStyle="1" w:styleId="afffff3">
    <w:name w:val="Куда обратиться?"/>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4">
    <w:name w:val="Моноширинный"/>
    <w:basedOn w:val="a4"/>
    <w:next w:val="a4"/>
    <w:uiPriority w:val="99"/>
    <w:rsid w:val="001515AE"/>
    <w:pPr>
      <w:widowControl w:val="0"/>
      <w:autoSpaceDE w:val="0"/>
      <w:autoSpaceDN w:val="0"/>
      <w:adjustRightInd w:val="0"/>
      <w:spacing w:line="240" w:lineRule="auto"/>
    </w:pPr>
    <w:rPr>
      <w:rFonts w:ascii="Courier New" w:eastAsia="Times New Roman" w:hAnsi="Courier New" w:cs="Courier New"/>
      <w:sz w:val="24"/>
      <w:szCs w:val="24"/>
    </w:rPr>
  </w:style>
  <w:style w:type="character" w:customStyle="1" w:styleId="afffff5">
    <w:name w:val="Найденные слова"/>
    <w:uiPriority w:val="99"/>
    <w:rsid w:val="001515AE"/>
    <w:rPr>
      <w:b/>
      <w:bCs/>
      <w:color w:val="FFFFFF"/>
      <w:shd w:val="clear" w:color="auto" w:fill="FF0000"/>
    </w:rPr>
  </w:style>
  <w:style w:type="paragraph" w:customStyle="1" w:styleId="afffff6">
    <w:name w:val="Напишите нам"/>
    <w:basedOn w:val="a4"/>
    <w:next w:val="a4"/>
    <w:uiPriority w:val="99"/>
    <w:rsid w:val="001515AE"/>
    <w:pPr>
      <w:widowControl w:val="0"/>
      <w:autoSpaceDE w:val="0"/>
      <w:autoSpaceDN w:val="0"/>
      <w:adjustRightInd w:val="0"/>
      <w:spacing w:before="90" w:after="90" w:line="240" w:lineRule="auto"/>
      <w:ind w:left="180" w:right="180"/>
    </w:pPr>
    <w:rPr>
      <w:rFonts w:eastAsia="Times New Roman"/>
      <w:sz w:val="20"/>
      <w:szCs w:val="20"/>
      <w:shd w:val="clear" w:color="auto" w:fill="EFFFAD"/>
    </w:rPr>
  </w:style>
  <w:style w:type="character" w:customStyle="1" w:styleId="afffff7">
    <w:name w:val="Утратил силу"/>
    <w:uiPriority w:val="99"/>
    <w:rsid w:val="001515AE"/>
    <w:rPr>
      <w:color w:val="808000"/>
    </w:rPr>
  </w:style>
  <w:style w:type="character" w:customStyle="1" w:styleId="afffff8">
    <w:name w:val="Не вступил в силу"/>
    <w:uiPriority w:val="99"/>
    <w:rsid w:val="001515AE"/>
    <w:rPr>
      <w:color w:val="008080"/>
    </w:rPr>
  </w:style>
  <w:style w:type="paragraph" w:customStyle="1" w:styleId="afffff9">
    <w:name w:val="Необходимые документы"/>
    <w:basedOn w:val="a4"/>
    <w:next w:val="a4"/>
    <w:uiPriority w:val="99"/>
    <w:rsid w:val="001515AE"/>
    <w:pPr>
      <w:widowControl w:val="0"/>
      <w:autoSpaceDE w:val="0"/>
      <w:autoSpaceDN w:val="0"/>
      <w:adjustRightInd w:val="0"/>
      <w:spacing w:line="240" w:lineRule="auto"/>
      <w:ind w:left="118"/>
    </w:pPr>
    <w:rPr>
      <w:rFonts w:eastAsia="Times New Roman"/>
      <w:sz w:val="24"/>
      <w:szCs w:val="24"/>
    </w:rPr>
  </w:style>
  <w:style w:type="paragraph" w:customStyle="1" w:styleId="OEM">
    <w:name w:val="Нормальный (OEM)"/>
    <w:basedOn w:val="afffff4"/>
    <w:next w:val="a4"/>
    <w:uiPriority w:val="99"/>
    <w:rsid w:val="001515AE"/>
  </w:style>
  <w:style w:type="paragraph" w:customStyle="1" w:styleId="afffffa">
    <w:name w:val="Нормальный (аннотация)"/>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b">
    <w:name w:val="Объект"/>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c">
    <w:name w:val="Оглавление"/>
    <w:basedOn w:val="afffff4"/>
    <w:next w:val="a4"/>
    <w:uiPriority w:val="99"/>
    <w:rsid w:val="001515AE"/>
    <w:rPr>
      <w:vanish/>
      <w:shd w:val="clear" w:color="auto" w:fill="C0C0C0"/>
    </w:rPr>
  </w:style>
  <w:style w:type="character" w:customStyle="1" w:styleId="afffffd">
    <w:name w:val="Опечатки"/>
    <w:uiPriority w:val="99"/>
    <w:rsid w:val="001515AE"/>
    <w:rPr>
      <w:color w:val="FF0000"/>
    </w:rPr>
  </w:style>
  <w:style w:type="paragraph" w:customStyle="1" w:styleId="afffffe">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f">
    <w:name w:val="Подзаголовок для информации об изменениях"/>
    <w:basedOn w:val="affffb"/>
    <w:next w:val="a4"/>
    <w:uiPriority w:val="99"/>
    <w:rsid w:val="001515AE"/>
    <w:rPr>
      <w:b/>
      <w:bCs/>
      <w:color w:val="000080"/>
    </w:rPr>
  </w:style>
  <w:style w:type="paragraph" w:customStyle="1" w:styleId="affffff0">
    <w:name w:val="Подчёркнуный текст"/>
    <w:basedOn w:val="a4"/>
    <w:next w:val="a4"/>
    <w:uiPriority w:val="99"/>
    <w:rsid w:val="001515AE"/>
    <w:pPr>
      <w:widowControl w:val="0"/>
      <w:pBdr>
        <w:bottom w:val="single" w:sz="4" w:space="0" w:color="auto"/>
      </w:pBdr>
      <w:autoSpaceDE w:val="0"/>
      <w:autoSpaceDN w:val="0"/>
      <w:adjustRightInd w:val="0"/>
      <w:spacing w:line="240" w:lineRule="auto"/>
      <w:ind w:firstLine="720"/>
    </w:pPr>
    <w:rPr>
      <w:rFonts w:eastAsia="Times New Roman"/>
      <w:sz w:val="24"/>
      <w:szCs w:val="24"/>
    </w:rPr>
  </w:style>
  <w:style w:type="paragraph" w:customStyle="1" w:styleId="affffff1">
    <w:name w:val="Прижатый влево"/>
    <w:basedOn w:val="a4"/>
    <w:next w:val="a4"/>
    <w:uiPriority w:val="99"/>
    <w:rsid w:val="001515AE"/>
    <w:pPr>
      <w:widowControl w:val="0"/>
      <w:autoSpaceDE w:val="0"/>
      <w:autoSpaceDN w:val="0"/>
      <w:adjustRightInd w:val="0"/>
      <w:spacing w:line="240" w:lineRule="auto"/>
    </w:pPr>
    <w:rPr>
      <w:rFonts w:eastAsia="Times New Roman"/>
      <w:sz w:val="24"/>
      <w:szCs w:val="24"/>
    </w:rPr>
  </w:style>
  <w:style w:type="paragraph" w:customStyle="1" w:styleId="affffff2">
    <w:name w:val="Пример."/>
    <w:basedOn w:val="a4"/>
    <w:next w:val="a4"/>
    <w:uiPriority w:val="99"/>
    <w:rsid w:val="001515AE"/>
    <w:pPr>
      <w:widowControl w:val="0"/>
      <w:autoSpaceDE w:val="0"/>
      <w:autoSpaceDN w:val="0"/>
      <w:adjustRightInd w:val="0"/>
      <w:spacing w:line="240" w:lineRule="auto"/>
      <w:ind w:left="118" w:firstLine="602"/>
    </w:pPr>
    <w:rPr>
      <w:rFonts w:eastAsia="Times New Roman"/>
      <w:sz w:val="24"/>
      <w:szCs w:val="24"/>
    </w:rPr>
  </w:style>
  <w:style w:type="paragraph" w:customStyle="1" w:styleId="affffff3">
    <w:name w:val="Примечание."/>
    <w:basedOn w:val="affff9"/>
    <w:next w:val="a4"/>
    <w:uiPriority w:val="99"/>
    <w:rsid w:val="001515AE"/>
  </w:style>
  <w:style w:type="character" w:customStyle="1" w:styleId="affffff4">
    <w:name w:val="Продолжение ссылки"/>
    <w:basedOn w:val="affc"/>
    <w:uiPriority w:val="99"/>
    <w:rsid w:val="001515AE"/>
    <w:rPr>
      <w:color w:val="008000"/>
      <w:sz w:val="24"/>
    </w:rPr>
  </w:style>
  <w:style w:type="paragraph" w:customStyle="1" w:styleId="affffff5">
    <w:name w:val="Словарная статья"/>
    <w:basedOn w:val="a4"/>
    <w:next w:val="a4"/>
    <w:uiPriority w:val="99"/>
    <w:rsid w:val="001515AE"/>
    <w:pPr>
      <w:widowControl w:val="0"/>
      <w:autoSpaceDE w:val="0"/>
      <w:autoSpaceDN w:val="0"/>
      <w:adjustRightInd w:val="0"/>
      <w:spacing w:line="240" w:lineRule="auto"/>
      <w:ind w:right="118"/>
    </w:pPr>
    <w:rPr>
      <w:rFonts w:eastAsia="Times New Roman"/>
      <w:sz w:val="24"/>
      <w:szCs w:val="24"/>
    </w:rPr>
  </w:style>
  <w:style w:type="paragraph" w:customStyle="1" w:styleId="affffff6">
    <w:name w:val="Ссылка на официальную публикацию"/>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f7">
    <w:name w:val="Текст в таблице"/>
    <w:basedOn w:val="affffd"/>
    <w:next w:val="a4"/>
    <w:uiPriority w:val="99"/>
    <w:rsid w:val="001515AE"/>
    <w:pPr>
      <w:ind w:firstLine="720"/>
    </w:pPr>
  </w:style>
  <w:style w:type="paragraph" w:customStyle="1" w:styleId="affffff8">
    <w:name w:val="Текст ЭР (см. также)"/>
    <w:basedOn w:val="a4"/>
    <w:next w:val="a4"/>
    <w:uiPriority w:val="99"/>
    <w:rsid w:val="001515AE"/>
    <w:pPr>
      <w:widowControl w:val="0"/>
      <w:autoSpaceDE w:val="0"/>
      <w:autoSpaceDN w:val="0"/>
      <w:adjustRightInd w:val="0"/>
      <w:spacing w:before="200" w:line="240" w:lineRule="auto"/>
    </w:pPr>
    <w:rPr>
      <w:rFonts w:eastAsia="Times New Roman"/>
    </w:rPr>
  </w:style>
  <w:style w:type="paragraph" w:customStyle="1" w:styleId="affffff9">
    <w:name w:val="Технический комментарий"/>
    <w:basedOn w:val="a4"/>
    <w:next w:val="a4"/>
    <w:uiPriority w:val="99"/>
    <w:rsid w:val="001515AE"/>
    <w:pPr>
      <w:widowControl w:val="0"/>
      <w:autoSpaceDE w:val="0"/>
      <w:autoSpaceDN w:val="0"/>
      <w:adjustRightInd w:val="0"/>
      <w:spacing w:line="240" w:lineRule="auto"/>
    </w:pPr>
    <w:rPr>
      <w:rFonts w:eastAsia="Times New Roman"/>
      <w:sz w:val="24"/>
      <w:szCs w:val="24"/>
      <w:shd w:val="clear" w:color="auto" w:fill="FFFF00"/>
    </w:rPr>
  </w:style>
  <w:style w:type="paragraph" w:customStyle="1" w:styleId="affffffa">
    <w:name w:val="Формула"/>
    <w:basedOn w:val="a4"/>
    <w:next w:val="a4"/>
    <w:uiPriority w:val="99"/>
    <w:rsid w:val="001515AE"/>
    <w:pPr>
      <w:widowControl w:val="0"/>
      <w:autoSpaceDE w:val="0"/>
      <w:autoSpaceDN w:val="0"/>
      <w:adjustRightInd w:val="0"/>
      <w:spacing w:before="240" w:after="240" w:line="240" w:lineRule="auto"/>
      <w:ind w:left="420" w:right="420" w:firstLine="300"/>
    </w:pPr>
    <w:rPr>
      <w:rFonts w:eastAsia="Times New Roman"/>
      <w:sz w:val="24"/>
      <w:szCs w:val="24"/>
      <w:shd w:val="clear" w:color="auto" w:fill="F5F3DA"/>
    </w:rPr>
  </w:style>
  <w:style w:type="paragraph" w:customStyle="1" w:styleId="affffffb">
    <w:name w:val="Центрированный (таблица)"/>
    <w:basedOn w:val="affffd"/>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line="240" w:lineRule="auto"/>
    </w:pPr>
    <w:rPr>
      <w:rFonts w:eastAsia="Times New Roman"/>
      <w:sz w:val="26"/>
      <w:szCs w:val="26"/>
    </w:rPr>
  </w:style>
  <w:style w:type="character" w:customStyle="1" w:styleId="affffffc">
    <w:name w:val="Цветовое выделение для Нормальный"/>
    <w:uiPriority w:val="99"/>
    <w:rsid w:val="001515AE"/>
    <w:rPr>
      <w:rFonts w:ascii="Times New Roman" w:hAnsi="Times New Roman" w:cs="Times New Roman"/>
    </w:rPr>
  </w:style>
  <w:style w:type="paragraph" w:customStyle="1" w:styleId="1e">
    <w:name w:val="Заголовок1"/>
    <w:basedOn w:val="a4"/>
    <w:next w:val="ae"/>
    <w:rsid w:val="001515AE"/>
    <w:pPr>
      <w:suppressAutoHyphens/>
      <w:spacing w:line="240" w:lineRule="auto"/>
      <w:jc w:val="center"/>
    </w:pPr>
    <w:rPr>
      <w:rFonts w:ascii="Arial Narrow" w:eastAsia="Times New Roman" w:hAnsi="Arial Narrow" w:cs="Arial Narrow"/>
      <w:sz w:val="24"/>
      <w:szCs w:val="20"/>
      <w:lang w:eastAsia="zh-CN"/>
    </w:rPr>
  </w:style>
  <w:style w:type="paragraph" w:customStyle="1" w:styleId="1f">
    <w:name w:val="Без интервала1"/>
    <w:aliases w:val="No Spacing,с интервалом"/>
    <w:qFormat/>
    <w:rsid w:val="001515AE"/>
    <w:pPr>
      <w:spacing w:line="240" w:lineRule="auto"/>
    </w:pPr>
    <w:rPr>
      <w:rFonts w:ascii="Calibri" w:eastAsia="Times New Roman" w:hAnsi="Calibri"/>
      <w:lang w:val="uk-UA" w:eastAsia="en-US"/>
    </w:rPr>
  </w:style>
  <w:style w:type="paragraph" w:customStyle="1" w:styleId="s11">
    <w:name w:val="s11"/>
    <w:basedOn w:val="a4"/>
    <w:rsid w:val="001515AE"/>
    <w:pPr>
      <w:spacing w:before="100" w:beforeAutospacing="1" w:after="100" w:afterAutospacing="1" w:line="240" w:lineRule="auto"/>
    </w:pPr>
    <w:rPr>
      <w:rFonts w:eastAsia="Calibri"/>
      <w:sz w:val="24"/>
      <w:szCs w:val="24"/>
    </w:rPr>
  </w:style>
  <w:style w:type="paragraph" w:customStyle="1" w:styleId="s13">
    <w:name w:val="s13"/>
    <w:basedOn w:val="a4"/>
    <w:rsid w:val="001515AE"/>
    <w:pPr>
      <w:spacing w:before="100" w:beforeAutospacing="1" w:after="100" w:afterAutospacing="1" w:line="240" w:lineRule="auto"/>
    </w:pPr>
    <w:rPr>
      <w:rFonts w:eastAsia="Calibri"/>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0"/>
    <w:rsid w:val="001515AE"/>
    <w:rPr>
      <w:shd w:val="clear" w:color="auto" w:fill="FFFFFF"/>
    </w:rPr>
  </w:style>
  <w:style w:type="paragraph" w:customStyle="1" w:styleId="1f0">
    <w:name w:val="Основной текст1"/>
    <w:basedOn w:val="a4"/>
    <w:link w:val="affffffd"/>
    <w:rsid w:val="001515AE"/>
    <w:pPr>
      <w:widowControl w:val="0"/>
      <w:shd w:val="clear" w:color="auto" w:fill="FFFFFF"/>
      <w:spacing w:before="1056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line="240" w:lineRule="auto"/>
    </w:pPr>
    <w:rPr>
      <w:rFonts w:eastAsia="Times New Roman"/>
      <w:sz w:val="20"/>
      <w:szCs w:val="20"/>
      <w:lang w:val="en-US" w:eastAsia="en-US"/>
    </w:rPr>
  </w:style>
  <w:style w:type="paragraph" w:customStyle="1" w:styleId="220">
    <w:name w:val="Основной текст 22"/>
    <w:basedOn w:val="a4"/>
    <w:rsid w:val="001515AE"/>
    <w:pPr>
      <w:spacing w:line="240" w:lineRule="auto"/>
    </w:pPr>
    <w:rPr>
      <w:rFonts w:ascii="Arial" w:eastAsia="Times New Roman" w:hAnsi="Arial"/>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afffffff">
    <w:name w:val="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1f1">
    <w:name w:val="Знак Знак Знак Знак Знак Знак Знак Знак Знак Знак Знак1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1f2">
    <w:name w:val="1 Знак"/>
    <w:basedOn w:val="a4"/>
    <w:rsid w:val="001515AE"/>
    <w:pPr>
      <w:spacing w:line="240" w:lineRule="auto"/>
    </w:pPr>
    <w:rPr>
      <w:rFonts w:eastAsia="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line="240" w:lineRule="auto"/>
      <w:jc w:val="center"/>
    </w:pPr>
    <w:rPr>
      <w:rFonts w:ascii="AGGal" w:eastAsia="Times New Roman" w:hAnsi="AGGal"/>
      <w:szCs w:val="20"/>
    </w:rPr>
  </w:style>
  <w:style w:type="paragraph" w:customStyle="1" w:styleId="Label">
    <w:name w:val="Label"/>
    <w:basedOn w:val="a4"/>
    <w:rsid w:val="001515AE"/>
    <w:pPr>
      <w:spacing w:before="120" w:line="240" w:lineRule="auto"/>
    </w:pPr>
    <w:rPr>
      <w:rFonts w:ascii="Antiqua" w:eastAsia="Times New Roman" w:hAnsi="Antiqua"/>
      <w:sz w:val="17"/>
      <w:szCs w:val="20"/>
      <w:lang w:val="en-US"/>
    </w:rPr>
  </w:style>
  <w:style w:type="paragraph" w:customStyle="1" w:styleId="Aeiiai">
    <w:name w:val="Aei?iai?"/>
    <w:basedOn w:val="a4"/>
    <w:rsid w:val="001515AE"/>
    <w:pPr>
      <w:spacing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3">
    <w:name w:val="Основной шрифт абзаца1"/>
    <w:rsid w:val="001515AE"/>
  </w:style>
  <w:style w:type="character" w:styleId="afffffff2">
    <w:name w:val="FollowedHyperlink"/>
    <w:rsid w:val="001515AE"/>
    <w:rPr>
      <w:color w:val="800080"/>
      <w:u w:val="single"/>
    </w:rPr>
  </w:style>
  <w:style w:type="character" w:customStyle="1" w:styleId="1f4">
    <w:name w:val="Знак Знак1"/>
    <w:rsid w:val="001515AE"/>
    <w:rPr>
      <w:sz w:val="24"/>
      <w:lang w:val="ru-RU" w:eastAsia="ar-SA" w:bidi="ar-SA"/>
    </w:rPr>
  </w:style>
  <w:style w:type="character" w:customStyle="1" w:styleId="grame">
    <w:name w:val="grame"/>
    <w:basedOn w:val="1f3"/>
    <w:rsid w:val="001515AE"/>
  </w:style>
  <w:style w:type="character" w:customStyle="1" w:styleId="afffffff3">
    <w:name w:val="Маркеры списка"/>
    <w:rsid w:val="001515AE"/>
    <w:rPr>
      <w:rFonts w:ascii="OpenSymbol" w:eastAsia="OpenSymbol" w:hAnsi="OpenSymbol" w:cs="OpenSymbol"/>
    </w:rPr>
  </w:style>
  <w:style w:type="paragraph" w:customStyle="1" w:styleId="1f5">
    <w:name w:val="Название1"/>
    <w:basedOn w:val="a4"/>
    <w:rsid w:val="001515AE"/>
    <w:pPr>
      <w:suppressLineNumbers/>
      <w:suppressAutoHyphens/>
      <w:spacing w:before="120" w:after="120" w:line="240" w:lineRule="auto"/>
    </w:pPr>
    <w:rPr>
      <w:rFonts w:eastAsia="Times New Roman" w:cs="Lohit Hindi"/>
      <w:i/>
      <w:iCs/>
      <w:sz w:val="24"/>
      <w:szCs w:val="24"/>
      <w:lang w:eastAsia="ar-SA"/>
    </w:rPr>
  </w:style>
  <w:style w:type="paragraph" w:customStyle="1" w:styleId="1f6">
    <w:name w:val="Указатель1"/>
    <w:basedOn w:val="a4"/>
    <w:rsid w:val="001515AE"/>
    <w:pPr>
      <w:suppressLineNumbers/>
      <w:suppressAutoHyphens/>
      <w:spacing w:line="240" w:lineRule="auto"/>
    </w:pPr>
    <w:rPr>
      <w:rFonts w:eastAsia="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eastAsia="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eastAsia="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eastAsia="Times New Roman"/>
      <w:sz w:val="24"/>
      <w:szCs w:val="24"/>
      <w:lang w:eastAsia="ar-SA"/>
    </w:rPr>
  </w:style>
  <w:style w:type="paragraph" w:customStyle="1" w:styleId="1f7">
    <w:name w:val="Знак Знак1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1f8">
    <w:name w:val="Знак Знак1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3"/>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line="240" w:lineRule="auto"/>
    </w:pPr>
    <w:rPr>
      <w:rFonts w:eastAsia="Times New Roman"/>
      <w:sz w:val="20"/>
      <w:szCs w:val="20"/>
      <w:lang w:val="en-US" w:eastAsia="en-US"/>
    </w:rPr>
  </w:style>
  <w:style w:type="numbering" w:styleId="111111">
    <w:name w:val="Outline List 2"/>
    <w:basedOn w:val="a7"/>
    <w:rsid w:val="001515AE"/>
    <w:pPr>
      <w:numPr>
        <w:numId w:val="4"/>
      </w:numPr>
    </w:pPr>
  </w:style>
  <w:style w:type="paragraph" w:customStyle="1" w:styleId="1f9">
    <w:name w:val="Знак1"/>
    <w:basedOn w:val="a4"/>
    <w:rsid w:val="001515AE"/>
    <w:pPr>
      <w:spacing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e">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f">
    <w:name w:val="Название2"/>
    <w:basedOn w:val="a4"/>
    <w:rsid w:val="001515AE"/>
    <w:pPr>
      <w:suppressLineNumbers/>
      <w:suppressAutoHyphens/>
      <w:spacing w:before="120" w:after="120" w:line="240" w:lineRule="auto"/>
    </w:pPr>
    <w:rPr>
      <w:rFonts w:eastAsia="Times New Roman" w:cs="Mangal"/>
      <w:i/>
      <w:iCs/>
      <w:sz w:val="24"/>
      <w:szCs w:val="24"/>
      <w:lang w:eastAsia="ar-SA"/>
    </w:rPr>
  </w:style>
  <w:style w:type="paragraph" w:customStyle="1" w:styleId="2f0">
    <w:name w:val="Указатель2"/>
    <w:basedOn w:val="a4"/>
    <w:rsid w:val="001515AE"/>
    <w:pPr>
      <w:suppressLineNumbers/>
      <w:suppressAutoHyphens/>
      <w:spacing w:line="240" w:lineRule="auto"/>
    </w:pPr>
    <w:rPr>
      <w:rFonts w:eastAsia="Times New Roman" w:cs="Mangal"/>
      <w:sz w:val="24"/>
      <w:szCs w:val="24"/>
      <w:lang w:eastAsia="ar-SA"/>
    </w:rPr>
  </w:style>
  <w:style w:type="paragraph" w:customStyle="1" w:styleId="10">
    <w:name w:val="Заголовок 10"/>
    <w:basedOn w:val="1e"/>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3">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1">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2">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a">
    <w:name w:val="Знак Знак Знак1 Знак"/>
    <w:basedOn w:val="a4"/>
    <w:rsid w:val="00977742"/>
    <w:pPr>
      <w:spacing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textAlignment w:val="baseline"/>
    </w:pPr>
    <w:rPr>
      <w:rFonts w:eastAsia="Times New Roman"/>
      <w:color w:val="000000"/>
      <w:kern w:val="3"/>
      <w:lang w:val="en-US" w:eastAsia="en-US" w:bidi="en-US"/>
    </w:rPr>
  </w:style>
  <w:style w:type="paragraph" w:customStyle="1" w:styleId="Standard">
    <w:name w:val="Standard"/>
    <w:rsid w:val="004756A8"/>
    <w:pPr>
      <w:widowControl w:val="0"/>
      <w:suppressAutoHyphens/>
      <w:autoSpaceDN w:val="0"/>
      <w:spacing w:line="240" w:lineRule="auto"/>
      <w:textAlignment w:val="baseline"/>
    </w:pPr>
    <w:rPr>
      <w:rFonts w:eastAsia="Lucida Sans Unicode"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3">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3"/>
    <w:uiPriority w:val="99"/>
    <w:rsid w:val="00FE51CA"/>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4"/>
    <w:uiPriority w:val="99"/>
    <w:rsid w:val="00962D65"/>
    <w:pPr>
      <w:widowControl w:val="0"/>
      <w:shd w:val="clear" w:color="auto" w:fill="FFFFFF"/>
      <w:spacing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b"/>
    <w:rsid w:val="006C4AD8"/>
    <w:pPr>
      <w:spacing w:line="240" w:lineRule="auto"/>
      <w:ind w:firstLine="720"/>
    </w:pPr>
    <w:rPr>
      <w:rFonts w:ascii="Arial" w:eastAsia="Times New Roman" w:hAnsi="Arial"/>
      <w:sz w:val="24"/>
      <w:szCs w:val="20"/>
    </w:rPr>
  </w:style>
  <w:style w:type="character" w:customStyle="1" w:styleId="1fb">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eastAsia="Times New Roman"/>
      <w:sz w:val="16"/>
      <w:szCs w:val="20"/>
      <w:lang w:eastAsia="en-US"/>
    </w:rPr>
  </w:style>
  <w:style w:type="paragraph" w:customStyle="1" w:styleId="212">
    <w:name w:val="???????? ????? 21"/>
    <w:basedOn w:val="a4"/>
    <w:rsid w:val="00D47866"/>
    <w:pPr>
      <w:widowControl w:val="0"/>
      <w:suppressAutoHyphens/>
      <w:spacing w:after="120" w:line="480" w:lineRule="auto"/>
    </w:pPr>
    <w:rPr>
      <w:rFonts w:eastAsia="Times New Roman"/>
      <w:sz w:val="24"/>
      <w:szCs w:val="20"/>
      <w:lang w:eastAsia="en-US"/>
    </w:rPr>
  </w:style>
  <w:style w:type="paragraph" w:customStyle="1" w:styleId="WW-2">
    <w:name w:val="WW-???????? ????? 2"/>
    <w:basedOn w:val="a4"/>
    <w:rsid w:val="00D47866"/>
    <w:pPr>
      <w:widowControl w:val="0"/>
      <w:suppressAutoHyphens/>
      <w:spacing w:after="120" w:line="480" w:lineRule="auto"/>
    </w:pPr>
    <w:rPr>
      <w:rFonts w:eastAsia="Times New Roman"/>
      <w:sz w:val="24"/>
      <w:szCs w:val="20"/>
      <w:lang w:eastAsia="en-US"/>
    </w:rPr>
  </w:style>
  <w:style w:type="paragraph" w:customStyle="1" w:styleId="TableParagraph">
    <w:name w:val="Table Paragraph"/>
    <w:basedOn w:val="a4"/>
    <w:uiPriority w:val="1"/>
    <w:qFormat/>
    <w:rsid w:val="00D47866"/>
    <w:pPr>
      <w:widowControl w:val="0"/>
      <w:spacing w:line="240" w:lineRule="auto"/>
    </w:pPr>
    <w:rPr>
      <w:rFonts w:eastAsia="Times New Roman"/>
      <w:lang w:val="en-US" w:eastAsia="en-US"/>
    </w:rPr>
  </w:style>
  <w:style w:type="paragraph" w:customStyle="1" w:styleId="afffffffd">
    <w:name w:val="бычный"/>
    <w:rsid w:val="00D47866"/>
    <w:pPr>
      <w:widowControl w:val="0"/>
      <w:spacing w:line="240" w:lineRule="auto"/>
    </w:pPr>
    <w:rPr>
      <w:rFonts w:eastAsia="Times New Roman"/>
      <w:sz w:val="20"/>
      <w:szCs w:val="20"/>
    </w:rPr>
  </w:style>
  <w:style w:type="paragraph" w:customStyle="1" w:styleId="1fc">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d">
    <w:name w:val="Заголовок №1_"/>
    <w:link w:val="1fe"/>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e">
    <w:name w:val="Заголовок №1"/>
    <w:basedOn w:val="a4"/>
    <w:link w:val="1fd"/>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
    <w:name w:val="Нет списка1"/>
    <w:next w:val="a7"/>
    <w:uiPriority w:val="99"/>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line="240" w:lineRule="auto"/>
    </w:pPr>
    <w:rPr>
      <w:rFonts w:ascii="Verdana" w:eastAsia="Times New Roman" w:hAnsi="Verdana" w:cs="Verdana"/>
      <w:lang w:val="en-US" w:eastAsia="en-US"/>
    </w:rPr>
  </w:style>
  <w:style w:type="paragraph" w:styleId="HTML0">
    <w:name w:val="HTML Preformatted"/>
    <w:basedOn w:val="a4"/>
    <w:link w:val="HTML1"/>
    <w:uiPriority w:val="99"/>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eastAsia="en-US"/>
    </w:rPr>
  </w:style>
  <w:style w:type="character" w:customStyle="1" w:styleId="HTML1">
    <w:name w:val="Стандартный HTML Знак"/>
    <w:basedOn w:val="a5"/>
    <w:link w:val="HTML0"/>
    <w:uiPriority w:val="99"/>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eastAsia="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eastAsia="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eastAsia="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eastAsia="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font5">
    <w:name w:val="font5"/>
    <w:basedOn w:val="a4"/>
    <w:rsid w:val="00545BA7"/>
    <w:pPr>
      <w:spacing w:before="100" w:beforeAutospacing="1" w:after="100" w:afterAutospacing="1" w:line="240" w:lineRule="auto"/>
    </w:pPr>
    <w:rPr>
      <w:rFonts w:eastAsia="Times New Roman"/>
      <w:b/>
      <w:bCs/>
      <w:sz w:val="20"/>
      <w:szCs w:val="20"/>
    </w:rPr>
  </w:style>
  <w:style w:type="paragraph" w:customStyle="1" w:styleId="font6">
    <w:name w:val="font6"/>
    <w:basedOn w:val="a4"/>
    <w:rsid w:val="00545BA7"/>
    <w:pPr>
      <w:spacing w:before="100" w:beforeAutospacing="1" w:after="100" w:afterAutospacing="1" w:line="240" w:lineRule="auto"/>
    </w:pPr>
    <w:rPr>
      <w:rFonts w:eastAsia="Times New Roman"/>
      <w:sz w:val="20"/>
      <w:szCs w:val="20"/>
    </w:rPr>
  </w:style>
  <w:style w:type="paragraph" w:customStyle="1" w:styleId="font7">
    <w:name w:val="font7"/>
    <w:basedOn w:val="a4"/>
    <w:rsid w:val="00545BA7"/>
    <w:pPr>
      <w:spacing w:before="100" w:beforeAutospacing="1" w:after="100" w:afterAutospacing="1" w:line="240" w:lineRule="auto"/>
    </w:pPr>
    <w:rPr>
      <w:rFonts w:eastAsia="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eastAsia="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line="240" w:lineRule="auto"/>
    </w:pPr>
    <w:rPr>
      <w:rFonts w:ascii="Verdana" w:eastAsia="Times New Roman" w:hAnsi="Verdana" w:cs="Verdana"/>
      <w:lang w:val="en-US" w:eastAsia="en-US"/>
    </w:rPr>
  </w:style>
  <w:style w:type="paragraph" w:customStyle="1" w:styleId="ussrdoctitle">
    <w:name w:val="ussrdoctitle"/>
    <w:uiPriority w:val="99"/>
    <w:rsid w:val="00545BA7"/>
    <w:pPr>
      <w:widowControl w:val="0"/>
      <w:autoSpaceDE w:val="0"/>
      <w:autoSpaceDN w:val="0"/>
      <w:adjustRightInd w:val="0"/>
      <w:spacing w:line="240" w:lineRule="auto"/>
    </w:pPr>
    <w:rPr>
      <w:rFonts w:ascii="Calibri" w:eastAsia="Times New Roman" w:hAnsi="Calibri"/>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eastAsia="Times New Roman"/>
      <w:sz w:val="24"/>
      <w:szCs w:val="24"/>
    </w:rPr>
  </w:style>
  <w:style w:type="paragraph" w:customStyle="1" w:styleId="rvps6">
    <w:name w:val="rvps6"/>
    <w:basedOn w:val="a4"/>
    <w:rsid w:val="00545BA7"/>
    <w:pPr>
      <w:spacing w:before="100" w:beforeAutospacing="1" w:after="100" w:afterAutospacing="1" w:line="240" w:lineRule="auto"/>
    </w:pPr>
    <w:rPr>
      <w:rFonts w:eastAsia="Times New Roman"/>
      <w:sz w:val="24"/>
      <w:szCs w:val="24"/>
    </w:rPr>
  </w:style>
  <w:style w:type="paragraph" w:customStyle="1" w:styleId="rvps3">
    <w:name w:val="rvps3"/>
    <w:basedOn w:val="a4"/>
    <w:rsid w:val="00545BA7"/>
    <w:pPr>
      <w:spacing w:before="100" w:beforeAutospacing="1" w:after="100" w:afterAutospacing="1" w:line="240" w:lineRule="auto"/>
    </w:pPr>
    <w:rPr>
      <w:rFonts w:eastAsia="Times New Roman"/>
      <w:sz w:val="24"/>
      <w:szCs w:val="24"/>
    </w:rPr>
  </w:style>
  <w:style w:type="paragraph" w:customStyle="1" w:styleId="rvps4">
    <w:name w:val="rvps4"/>
    <w:basedOn w:val="a4"/>
    <w:rsid w:val="00545BA7"/>
    <w:pPr>
      <w:spacing w:before="100" w:beforeAutospacing="1" w:after="100" w:afterAutospacing="1" w:line="240" w:lineRule="auto"/>
    </w:pPr>
    <w:rPr>
      <w:rFonts w:eastAsia="Times New Roman"/>
      <w:sz w:val="24"/>
      <w:szCs w:val="24"/>
    </w:rPr>
  </w:style>
  <w:style w:type="paragraph" w:customStyle="1" w:styleId="formattext">
    <w:name w:val="formattext"/>
    <w:basedOn w:val="a4"/>
    <w:rsid w:val="00545BA7"/>
    <w:pPr>
      <w:spacing w:before="100" w:beforeAutospacing="1" w:after="100" w:afterAutospacing="1" w:line="240" w:lineRule="auto"/>
    </w:pPr>
    <w:rPr>
      <w:rFonts w:eastAsia="Times New Roman"/>
      <w:sz w:val="24"/>
      <w:szCs w:val="24"/>
    </w:rPr>
  </w:style>
  <w:style w:type="numbering" w:customStyle="1" w:styleId="2f4">
    <w:name w:val="Нет списка2"/>
    <w:next w:val="a7"/>
    <w:uiPriority w:val="99"/>
    <w:semiHidden/>
    <w:unhideWhenUsed/>
    <w:rsid w:val="00545BA7"/>
  </w:style>
  <w:style w:type="paragraph" w:customStyle="1" w:styleId="110">
    <w:name w:val="Заголовок 11"/>
    <w:basedOn w:val="a4"/>
    <w:qFormat/>
    <w:rsid w:val="00545BA7"/>
    <w:pPr>
      <w:widowControl w:val="0"/>
      <w:autoSpaceDE w:val="0"/>
      <w:autoSpaceDN w:val="0"/>
      <w:adjustRightInd w:val="0"/>
      <w:spacing w:line="240" w:lineRule="auto"/>
      <w:outlineLvl w:val="0"/>
    </w:pPr>
    <w:rPr>
      <w:rFonts w:eastAsia="Times New Roman"/>
      <w:b/>
      <w:bCs/>
    </w:rPr>
  </w:style>
  <w:style w:type="paragraph" w:customStyle="1" w:styleId="213">
    <w:name w:val="Заголовок 21"/>
    <w:basedOn w:val="a4"/>
    <w:uiPriority w:val="1"/>
    <w:qFormat/>
    <w:rsid w:val="00545BA7"/>
    <w:pPr>
      <w:widowControl w:val="0"/>
      <w:autoSpaceDE w:val="0"/>
      <w:autoSpaceDN w:val="0"/>
      <w:adjustRightInd w:val="0"/>
      <w:spacing w:line="240" w:lineRule="auto"/>
      <w:outlineLvl w:val="1"/>
    </w:pPr>
    <w:rPr>
      <w:rFonts w:eastAsia="Times New Roman"/>
      <w:b/>
      <w:bCs/>
      <w:i/>
      <w:iCs/>
    </w:rPr>
  </w:style>
  <w:style w:type="numbering" w:customStyle="1" w:styleId="3b">
    <w:name w:val="Нет списка3"/>
    <w:next w:val="a7"/>
    <w:uiPriority w:val="99"/>
    <w:semiHidden/>
    <w:unhideWhenUsed/>
    <w:rsid w:val="00545BA7"/>
  </w:style>
  <w:style w:type="numbering" w:customStyle="1" w:styleId="45">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eastAsia="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lang w:eastAsia="en-US"/>
    </w:rPr>
  </w:style>
  <w:style w:type="paragraph" w:styleId="affffffff1">
    <w:name w:val="envelope address"/>
    <w:basedOn w:val="a4"/>
    <w:rsid w:val="00545BA7"/>
    <w:pPr>
      <w:framePr w:w="7920" w:h="1980" w:hRule="exact" w:hSpace="180" w:wrap="auto" w:hAnchor="page" w:xAlign="center" w:yAlign="bottom"/>
      <w:spacing w:line="240" w:lineRule="auto"/>
      <w:ind w:left="2880"/>
    </w:pPr>
    <w:rPr>
      <w:rFonts w:ascii="Arial" w:eastAsia="Times New Roman" w:hAnsi="Arial"/>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line="240" w:lineRule="auto"/>
    </w:pPr>
    <w:rPr>
      <w:rFonts w:eastAsia="Times New Roman"/>
      <w:sz w:val="24"/>
      <w:szCs w:val="20"/>
      <w:lang w:val="en-US"/>
    </w:rPr>
  </w:style>
  <w:style w:type="character" w:styleId="affffffff2">
    <w:name w:val="endnote reference"/>
    <w:rsid w:val="00545BA7"/>
    <w:rPr>
      <w:vertAlign w:val="superscript"/>
    </w:rPr>
  </w:style>
  <w:style w:type="paragraph" w:customStyle="1" w:styleId="1ff0">
    <w:name w:val="Верхний колонтитул1"/>
    <w:basedOn w:val="16"/>
    <w:rsid w:val="00545BA7"/>
    <w:pPr>
      <w:tabs>
        <w:tab w:val="center" w:pos="4153"/>
        <w:tab w:val="right" w:pos="8306"/>
      </w:tabs>
    </w:pPr>
    <w:rPr>
      <w:snapToGrid/>
    </w:rPr>
  </w:style>
  <w:style w:type="paragraph" w:customStyle="1" w:styleId="1ff1">
    <w:name w:val="Текст1"/>
    <w:basedOn w:val="a4"/>
    <w:rsid w:val="00545BA7"/>
    <w:pPr>
      <w:overflowPunct w:val="0"/>
      <w:autoSpaceDE w:val="0"/>
      <w:autoSpaceDN w:val="0"/>
      <w:adjustRightInd w:val="0"/>
      <w:spacing w:line="240" w:lineRule="auto"/>
      <w:textAlignment w:val="baseline"/>
    </w:pPr>
    <w:rPr>
      <w:rFonts w:ascii="Courier New" w:eastAsia="Times New Roman" w:hAnsi="Courier New"/>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sz w:val="24"/>
      <w:szCs w:val="20"/>
    </w:rPr>
  </w:style>
  <w:style w:type="paragraph" w:customStyle="1" w:styleId="46">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eastAsia="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line="322" w:lineRule="exact"/>
    </w:pPr>
    <w:rPr>
      <w:rFonts w:eastAsia="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line="240" w:lineRule="auto"/>
      <w:ind w:left="1302"/>
      <w:outlineLvl w:val="2"/>
    </w:pPr>
    <w:rPr>
      <w:rFonts w:eastAsia="Times New Roman"/>
      <w:b/>
      <w:bCs/>
      <w:i/>
      <w:iCs/>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5">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color w:val="FFFFFF"/>
      <w:sz w:val="24"/>
      <w:szCs w:val="20"/>
    </w:rPr>
  </w:style>
  <w:style w:type="paragraph" w:customStyle="1" w:styleId="320">
    <w:name w:val="Основной текст 32"/>
    <w:basedOn w:val="a4"/>
    <w:rsid w:val="00545BA7"/>
    <w:pPr>
      <w:spacing w:line="240" w:lineRule="auto"/>
    </w:pPr>
    <w:rPr>
      <w:rFonts w:eastAsia="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line="240" w:lineRule="auto"/>
      <w:outlineLvl w:val="0"/>
    </w:pPr>
    <w:rPr>
      <w:rFonts w:eastAsia="Times New Roman"/>
      <w:b/>
      <w:bCs/>
    </w:rPr>
  </w:style>
  <w:style w:type="paragraph" w:customStyle="1" w:styleId="221">
    <w:name w:val="Заголовок 22"/>
    <w:basedOn w:val="a4"/>
    <w:uiPriority w:val="1"/>
    <w:qFormat/>
    <w:rsid w:val="00545BA7"/>
    <w:pPr>
      <w:widowControl w:val="0"/>
      <w:autoSpaceDE w:val="0"/>
      <w:autoSpaceDN w:val="0"/>
      <w:adjustRightInd w:val="0"/>
      <w:spacing w:line="240" w:lineRule="auto"/>
      <w:outlineLvl w:val="1"/>
    </w:pPr>
    <w:rPr>
      <w:rFonts w:eastAsia="Times New Roman"/>
      <w:b/>
      <w:bCs/>
      <w:i/>
      <w:iCs/>
    </w:rPr>
  </w:style>
  <w:style w:type="paragraph" w:customStyle="1" w:styleId="142">
    <w:name w:val="Заголовок 14"/>
    <w:basedOn w:val="2a"/>
    <w:next w:val="2a"/>
    <w:rsid w:val="00545BA7"/>
    <w:pPr>
      <w:keepNext/>
      <w:widowControl w:val="0"/>
      <w:spacing w:before="20" w:after="0"/>
      <w:jc w:val="center"/>
      <w:outlineLvl w:val="0"/>
    </w:pPr>
    <w:rPr>
      <w:b/>
      <w:snapToGrid/>
      <w:sz w:val="16"/>
    </w:rPr>
  </w:style>
  <w:style w:type="paragraph" w:customStyle="1" w:styleId="2f6">
    <w:name w:val="Основной текст2"/>
    <w:basedOn w:val="2a"/>
    <w:rsid w:val="00545BA7"/>
    <w:pPr>
      <w:spacing w:before="0" w:after="0"/>
    </w:pPr>
    <w:rPr>
      <w:snapToGrid/>
      <w:sz w:val="28"/>
    </w:rPr>
  </w:style>
  <w:style w:type="paragraph" w:customStyle="1" w:styleId="2f7">
    <w:name w:val="Верхний колонтитул2"/>
    <w:basedOn w:val="2a"/>
    <w:rsid w:val="00545BA7"/>
    <w:pPr>
      <w:tabs>
        <w:tab w:val="center" w:pos="4153"/>
        <w:tab w:val="right" w:pos="8306"/>
      </w:tabs>
      <w:spacing w:before="0" w:after="0"/>
    </w:pPr>
    <w:rPr>
      <w:snapToGrid/>
      <w:sz w:val="20"/>
    </w:rPr>
  </w:style>
  <w:style w:type="paragraph" w:customStyle="1" w:styleId="2f8">
    <w:name w:val="Текст2"/>
    <w:basedOn w:val="a4"/>
    <w:rsid w:val="00545BA7"/>
    <w:pPr>
      <w:overflowPunct w:val="0"/>
      <w:autoSpaceDE w:val="0"/>
      <w:autoSpaceDN w:val="0"/>
      <w:adjustRightInd w:val="0"/>
      <w:spacing w:line="240" w:lineRule="auto"/>
      <w:textAlignment w:val="baseline"/>
    </w:pPr>
    <w:rPr>
      <w:rFonts w:ascii="Courier New" w:eastAsia="Times New Roman" w:hAnsi="Courier New"/>
      <w:sz w:val="20"/>
      <w:szCs w:val="20"/>
    </w:rPr>
  </w:style>
  <w:style w:type="paragraph" w:customStyle="1" w:styleId="321">
    <w:name w:val="Заголовок 32"/>
    <w:basedOn w:val="a4"/>
    <w:uiPriority w:val="1"/>
    <w:qFormat/>
    <w:rsid w:val="00545BA7"/>
    <w:pPr>
      <w:widowControl w:val="0"/>
      <w:autoSpaceDE w:val="0"/>
      <w:autoSpaceDN w:val="0"/>
      <w:adjustRightInd w:val="0"/>
      <w:spacing w:line="240" w:lineRule="auto"/>
      <w:ind w:left="1302"/>
      <w:outlineLvl w:val="2"/>
    </w:pPr>
    <w:rPr>
      <w:rFonts w:eastAsia="Times New Roman"/>
      <w:b/>
      <w:bCs/>
      <w:i/>
      <w:iCs/>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line="278" w:lineRule="exact"/>
    </w:pPr>
    <w:rPr>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line="240" w:lineRule="atLeast"/>
    </w:pPr>
    <w:rPr>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line="240" w:lineRule="atLeast"/>
    </w:pPr>
    <w:rPr>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2"/>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2">
    <w:name w:val="Подпись к картинке1"/>
    <w:basedOn w:val="a4"/>
    <w:link w:val="affffffff3"/>
    <w:uiPriority w:val="99"/>
    <w:rsid w:val="00545BA7"/>
    <w:pPr>
      <w:widowControl w:val="0"/>
      <w:shd w:val="clear" w:color="auto" w:fill="FFFFFF"/>
      <w:spacing w:line="269" w:lineRule="exact"/>
      <w:ind w:hanging="1120"/>
      <w:jc w:val="center"/>
    </w:pPr>
    <w:rPr>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3">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line="485" w:lineRule="exact"/>
      <w:outlineLvl w:val="2"/>
    </w:pPr>
  </w:style>
  <w:style w:type="paragraph" w:customStyle="1" w:styleId="66">
    <w:name w:val="Основной текст (6)"/>
    <w:basedOn w:val="a4"/>
    <w:link w:val="65"/>
    <w:uiPriority w:val="99"/>
    <w:rsid w:val="00545BA7"/>
    <w:pPr>
      <w:widowControl w:val="0"/>
      <w:shd w:val="clear" w:color="auto" w:fill="FFFFFF"/>
      <w:spacing w:after="660" w:line="485" w:lineRule="exact"/>
    </w:pPr>
    <w:rPr>
      <w:i/>
      <w:iCs/>
    </w:rPr>
  </w:style>
  <w:style w:type="paragraph" w:customStyle="1" w:styleId="84">
    <w:name w:val="Основной текст (8)"/>
    <w:basedOn w:val="a4"/>
    <w:link w:val="83"/>
    <w:uiPriority w:val="99"/>
    <w:rsid w:val="00545BA7"/>
    <w:pPr>
      <w:widowControl w:val="0"/>
      <w:shd w:val="clear" w:color="auto" w:fill="FFFFFF"/>
      <w:spacing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3"/>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3"/>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3"/>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4"/>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4">
    <w:name w:val="Подпись к таблице1"/>
    <w:basedOn w:val="a4"/>
    <w:link w:val="affffffff5"/>
    <w:uiPriority w:val="99"/>
    <w:rsid w:val="00545BA7"/>
    <w:pPr>
      <w:widowControl w:val="0"/>
      <w:shd w:val="clear" w:color="auto" w:fill="FFFFFF"/>
      <w:spacing w:line="240" w:lineRule="atLeast"/>
    </w:pPr>
  </w:style>
  <w:style w:type="character" w:customStyle="1" w:styleId="10pt1">
    <w:name w:val="Основной текст + 10 pt1"/>
    <w:aliases w:val="Курсив8"/>
    <w:basedOn w:val="1ff3"/>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line="240" w:lineRule="auto"/>
      <w:ind w:right="141"/>
    </w:pPr>
    <w:rPr>
      <w:rFonts w:ascii="Arial" w:hAnsi="Arial" w:cs="Arial"/>
    </w:rPr>
  </w:style>
  <w:style w:type="character" w:customStyle="1" w:styleId="11pt11">
    <w:name w:val="Основной текст + 11 pt11"/>
    <w:aliases w:val="Полужирный17,Курсив34"/>
    <w:basedOn w:val="1ff3"/>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3"/>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line="240" w:lineRule="auto"/>
    </w:pPr>
    <w:rPr>
      <w:rFonts w:ascii="Arial" w:hAnsi="Arial" w:cs="Arial"/>
    </w:rPr>
  </w:style>
  <w:style w:type="character" w:customStyle="1" w:styleId="2f9">
    <w:name w:val="Заголовок №2_"/>
    <w:link w:val="2fa"/>
    <w:uiPriority w:val="99"/>
    <w:rsid w:val="00D94A1E"/>
    <w:rPr>
      <w:b/>
      <w:bCs/>
      <w:shd w:val="clear" w:color="auto" w:fill="FFFFFF"/>
    </w:rPr>
  </w:style>
  <w:style w:type="paragraph" w:customStyle="1" w:styleId="2fa">
    <w:name w:val="Заголовок №2"/>
    <w:basedOn w:val="a4"/>
    <w:link w:val="2f9"/>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b"/>
    <w:qFormat/>
    <w:rsid w:val="00335EE9"/>
    <w:pPr>
      <w:spacing w:after="120" w:line="240" w:lineRule="auto"/>
      <w:ind w:firstLine="567"/>
    </w:pPr>
    <w:rPr>
      <w:rFonts w:ascii="Arial" w:eastAsia="Times New Roman" w:hAnsi="Arial"/>
      <w:sz w:val="24"/>
      <w:szCs w:val="20"/>
    </w:rPr>
  </w:style>
  <w:style w:type="paragraph" w:customStyle="1" w:styleId="-">
    <w:name w:val="Список [-] (ПЗ)"/>
    <w:basedOn w:val="a4"/>
    <w:rsid w:val="00335EE9"/>
    <w:pPr>
      <w:numPr>
        <w:numId w:val="5"/>
      </w:numPr>
      <w:spacing w:line="240" w:lineRule="auto"/>
    </w:pPr>
    <w:rPr>
      <w:rFonts w:ascii="Arial" w:eastAsia="Times New Roman" w:hAnsi="Arial"/>
      <w:sz w:val="24"/>
      <w:szCs w:val="20"/>
    </w:rPr>
  </w:style>
  <w:style w:type="paragraph" w:customStyle="1" w:styleId="IG0">
    <w:name w:val="Обычный_IG Знак Знак Знак Знак"/>
    <w:basedOn w:val="a4"/>
    <w:link w:val="IG1"/>
    <w:rsid w:val="00335EE9"/>
    <w:pPr>
      <w:spacing w:line="360" w:lineRule="auto"/>
    </w:pPr>
    <w:rPr>
      <w:rFonts w:ascii="Arial" w:eastAsia="Times New Roman" w:hAnsi="Arial"/>
    </w:rPr>
  </w:style>
  <w:style w:type="character" w:customStyle="1" w:styleId="IG1">
    <w:name w:val="Обычный_IG Знак Знак Знак Знак Знак"/>
    <w:basedOn w:val="a5"/>
    <w:link w:val="IG0"/>
    <w:rsid w:val="00335EE9"/>
    <w:rPr>
      <w:rFonts w:ascii="Arial" w:eastAsia="Times New Roman" w:hAnsi="Arial" w:cs="Times New Roman"/>
      <w:sz w:val="28"/>
      <w:szCs w:val="28"/>
    </w:rPr>
  </w:style>
  <w:style w:type="paragraph" w:customStyle="1" w:styleId="IG2">
    <w:name w:val="Обычный_IG Знак Знак Знак"/>
    <w:basedOn w:val="a4"/>
    <w:rsid w:val="00335EE9"/>
    <w:pPr>
      <w:spacing w:line="360" w:lineRule="auto"/>
    </w:pPr>
    <w:rPr>
      <w:rFonts w:eastAsia="Times New Roman"/>
    </w:rPr>
  </w:style>
  <w:style w:type="paragraph" w:customStyle="1" w:styleId="IG3">
    <w:name w:val="Обычный_IG"/>
    <w:basedOn w:val="a4"/>
    <w:link w:val="IG30"/>
    <w:rsid w:val="00335EE9"/>
    <w:pPr>
      <w:spacing w:line="360" w:lineRule="auto"/>
    </w:pPr>
    <w:rPr>
      <w:rFonts w:eastAsia="Times New Roman"/>
    </w:rPr>
  </w:style>
  <w:style w:type="character" w:customStyle="1" w:styleId="2fb">
    <w:name w:val="Новый абзац Знак2"/>
    <w:basedOn w:val="a5"/>
    <w:link w:val="affffffffb"/>
    <w:rsid w:val="00335EE9"/>
    <w:rPr>
      <w:rFonts w:ascii="Arial" w:eastAsia="Times New Roman" w:hAnsi="Arial" w:cs="Times New Roman"/>
      <w:sz w:val="24"/>
      <w:szCs w:val="20"/>
    </w:rPr>
  </w:style>
  <w:style w:type="character" w:customStyle="1" w:styleId="IG30">
    <w:name w:val="Обычный_IG Знак3"/>
    <w:basedOn w:val="a5"/>
    <w:link w:val="IG3"/>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eastAsia="Arial Unicode MS"/>
      <w:sz w:val="16"/>
      <w:szCs w:val="16"/>
    </w:rPr>
  </w:style>
  <w:style w:type="character" w:customStyle="1" w:styleId="affffffffd">
    <w:name w:val="Символы концевой сноски"/>
    <w:basedOn w:val="1f3"/>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line="240" w:lineRule="auto"/>
      <w:ind w:left="1276" w:hanging="142"/>
    </w:pPr>
    <w:rPr>
      <w:rFonts w:eastAsia="Arial Unicode MS"/>
      <w:szCs w:val="24"/>
    </w:rPr>
  </w:style>
  <w:style w:type="paragraph" w:customStyle="1" w:styleId="WW-20">
    <w:name w:val="WW-Основной текст 2"/>
    <w:basedOn w:val="a4"/>
    <w:rsid w:val="004315D9"/>
    <w:pPr>
      <w:widowControl w:val="0"/>
      <w:suppressAutoHyphens/>
      <w:spacing w:after="120" w:line="480" w:lineRule="auto"/>
    </w:pPr>
    <w:rPr>
      <w:rFonts w:eastAsia="Arial Unicode MS"/>
      <w:sz w:val="24"/>
      <w:szCs w:val="24"/>
    </w:rPr>
  </w:style>
  <w:style w:type="paragraph" w:customStyle="1" w:styleId="ConsNormal">
    <w:name w:val="ConsNormal"/>
    <w:link w:val="ConsNormal0"/>
    <w:rsid w:val="004315D9"/>
    <w:pPr>
      <w:widowControl w:val="0"/>
      <w:suppressAutoHyphens/>
      <w:autoSpaceDE w:val="0"/>
      <w:spacing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eastAsia="Arial Unicode MS"/>
      <w:sz w:val="16"/>
      <w:szCs w:val="16"/>
    </w:rPr>
  </w:style>
  <w:style w:type="paragraph" w:customStyle="1" w:styleId="230">
    <w:name w:val="Основной текст 23"/>
    <w:basedOn w:val="a4"/>
    <w:rsid w:val="004315D9"/>
    <w:pPr>
      <w:overflowPunct w:val="0"/>
      <w:autoSpaceDE w:val="0"/>
      <w:autoSpaceDN w:val="0"/>
      <w:adjustRightInd w:val="0"/>
      <w:spacing w:line="240" w:lineRule="auto"/>
      <w:textAlignment w:val="baseline"/>
    </w:pPr>
    <w:rPr>
      <w:rFonts w:eastAsia="Times New Roman"/>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pPr>
    <w:rPr>
      <w:rFonts w:eastAsia="Times New Roman"/>
      <w:sz w:val="26"/>
      <w:szCs w:val="26"/>
    </w:rPr>
  </w:style>
  <w:style w:type="character" w:customStyle="1" w:styleId="affffffffe">
    <w:name w:val="СПИСОК Знак"/>
    <w:basedOn w:val="a5"/>
    <w:link w:val="a0"/>
    <w:rsid w:val="004315D9"/>
    <w:rPr>
      <w:rFonts w:eastAsia="Times New Roman"/>
      <w:sz w:val="26"/>
      <w:szCs w:val="26"/>
    </w:rPr>
  </w:style>
  <w:style w:type="paragraph" w:customStyle="1" w:styleId="afffffffff">
    <w:name w:val="Пояснительная"/>
    <w:basedOn w:val="a4"/>
    <w:link w:val="afffffffff0"/>
    <w:rsid w:val="004315D9"/>
    <w:pPr>
      <w:spacing w:line="240" w:lineRule="auto"/>
      <w:ind w:firstLine="720"/>
    </w:pPr>
    <w:rPr>
      <w:rFonts w:eastAsia="Times New Roman"/>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line="240" w:lineRule="auto"/>
    </w:pPr>
    <w:rPr>
      <w:rFonts w:eastAsia="Times New Roman"/>
      <w:szCs w:val="20"/>
    </w:rPr>
  </w:style>
  <w:style w:type="paragraph" w:customStyle="1" w:styleId="a3">
    <w:name w:val="список"/>
    <w:basedOn w:val="a4"/>
    <w:link w:val="afffffffff2"/>
    <w:rsid w:val="004315D9"/>
    <w:pPr>
      <w:widowControl w:val="0"/>
      <w:numPr>
        <w:numId w:val="8"/>
      </w:numPr>
      <w:spacing w:line="360" w:lineRule="auto"/>
      <w:ind w:right="567"/>
    </w:pPr>
    <w:rPr>
      <w:rFonts w:eastAsia="Times New Roman"/>
      <w:snapToGrid w:val="0"/>
      <w:sz w:val="26"/>
      <w:szCs w:val="20"/>
    </w:rPr>
  </w:style>
  <w:style w:type="character" w:customStyle="1" w:styleId="afffffffff2">
    <w:name w:val="список Знак"/>
    <w:basedOn w:val="a5"/>
    <w:link w:val="a3"/>
    <w:rsid w:val="004315D9"/>
    <w:rPr>
      <w:rFonts w:eastAsia="Times New Roman"/>
      <w:snapToGrid w:val="0"/>
      <w:sz w:val="26"/>
      <w:szCs w:val="20"/>
    </w:rPr>
  </w:style>
  <w:style w:type="paragraph" w:customStyle="1" w:styleId="1">
    <w:name w:val="Маркированный список1"/>
    <w:basedOn w:val="a4"/>
    <w:rsid w:val="004315D9"/>
    <w:pPr>
      <w:numPr>
        <w:numId w:val="9"/>
      </w:numPr>
      <w:spacing w:line="240" w:lineRule="auto"/>
    </w:pPr>
    <w:rPr>
      <w:rFonts w:eastAsia="Times New Roman"/>
      <w:sz w:val="24"/>
      <w:szCs w:val="24"/>
    </w:rPr>
  </w:style>
  <w:style w:type="paragraph" w:customStyle="1" w:styleId="143">
    <w:name w:val="Стиль 14 пт По ширине"/>
    <w:basedOn w:val="a4"/>
    <w:rsid w:val="004315D9"/>
    <w:pPr>
      <w:spacing w:line="240" w:lineRule="auto"/>
    </w:pPr>
    <w:rPr>
      <w:rFonts w:eastAsia="Times New Roman"/>
      <w:szCs w:val="20"/>
    </w:rPr>
  </w:style>
  <w:style w:type="paragraph" w:customStyle="1" w:styleId="1400">
    <w:name w:val="Стиль Обычный (веб) + 14 пт По ширине Слева:  0 см Первая строка..."/>
    <w:basedOn w:val="a4"/>
    <w:next w:val="afb"/>
    <w:rsid w:val="004315D9"/>
    <w:pPr>
      <w:spacing w:line="240" w:lineRule="auto"/>
      <w:ind w:firstLine="900"/>
    </w:pPr>
    <w:rPr>
      <w:rFonts w:eastAsia="Times New Roman"/>
      <w:szCs w:val="20"/>
    </w:rPr>
  </w:style>
  <w:style w:type="paragraph" w:customStyle="1" w:styleId="111">
    <w:name w:val="Стиль_11"/>
    <w:basedOn w:val="a4"/>
    <w:rsid w:val="004315D9"/>
    <w:pPr>
      <w:spacing w:line="240" w:lineRule="auto"/>
      <w:ind w:firstLine="720"/>
    </w:pPr>
    <w:rPr>
      <w:rFonts w:ascii="Arial" w:eastAsia="Times New Roman" w:hAnsi="Arial"/>
      <w:sz w:val="24"/>
      <w:szCs w:val="20"/>
    </w:rPr>
  </w:style>
  <w:style w:type="paragraph" w:customStyle="1" w:styleId="top">
    <w:name w:val="top"/>
    <w:basedOn w:val="a4"/>
    <w:rsid w:val="004315D9"/>
    <w:pPr>
      <w:spacing w:before="100" w:beforeAutospacing="1" w:after="100" w:afterAutospacing="1" w:line="240" w:lineRule="auto"/>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rPr>
  </w:style>
  <w:style w:type="paragraph" w:styleId="afffffffff3">
    <w:name w:val="Body Text First Indent"/>
    <w:aliases w:val=" Знак7"/>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aliases w:val=" Знак7 Знак"/>
    <w:basedOn w:val="af"/>
    <w:link w:val="afffffffff3"/>
    <w:rsid w:val="004315D9"/>
    <w:rPr>
      <w:rFonts w:ascii="Times New Roman" w:eastAsia="Times New Roman" w:hAnsi="Times New Roman" w:cs="Times New Roman"/>
      <w:sz w:val="20"/>
      <w:szCs w:val="20"/>
    </w:rPr>
  </w:style>
  <w:style w:type="paragraph" w:styleId="2fc">
    <w:name w:val="List 2"/>
    <w:basedOn w:val="a4"/>
    <w:rsid w:val="004315D9"/>
    <w:pPr>
      <w:spacing w:line="240" w:lineRule="auto"/>
      <w:ind w:left="566" w:hanging="283"/>
    </w:pPr>
    <w:rPr>
      <w:rFonts w:eastAsia="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line="240" w:lineRule="auto"/>
    </w:pPr>
    <w:rPr>
      <w:rFonts w:ascii="Arial" w:eastAsia="Arial Unicode MS" w:hAnsi="Arial"/>
      <w:sz w:val="24"/>
      <w:szCs w:val="24"/>
    </w:rPr>
  </w:style>
  <w:style w:type="paragraph" w:styleId="1ff5">
    <w:name w:val="index 1"/>
    <w:basedOn w:val="a4"/>
    <w:next w:val="a4"/>
    <w:autoRedefine/>
    <w:rsid w:val="004315D9"/>
    <w:pPr>
      <w:spacing w:line="240" w:lineRule="auto"/>
      <w:ind w:left="200" w:hanging="200"/>
    </w:pPr>
    <w:rPr>
      <w:rFonts w:eastAsia="Times New Roman"/>
      <w:sz w:val="20"/>
      <w:szCs w:val="20"/>
    </w:rPr>
  </w:style>
  <w:style w:type="paragraph" w:styleId="afffffffff6">
    <w:name w:val="index heading"/>
    <w:basedOn w:val="a4"/>
    <w:next w:val="1ff5"/>
    <w:rsid w:val="004315D9"/>
    <w:pPr>
      <w:widowControl w:val="0"/>
      <w:suppressAutoHyphens/>
      <w:spacing w:line="240" w:lineRule="auto"/>
    </w:pPr>
    <w:rPr>
      <w:rFonts w:ascii="Arial" w:eastAsia="Arial Unicode MS" w:hAnsi="Arial"/>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sz w:val="12"/>
      <w:szCs w:val="12"/>
    </w:rPr>
  </w:style>
  <w:style w:type="paragraph" w:customStyle="1" w:styleId="1ff6">
    <w:name w:val="Цитата1"/>
    <w:basedOn w:val="a4"/>
    <w:rsid w:val="004315D9"/>
    <w:pPr>
      <w:widowControl w:val="0"/>
      <w:suppressAutoHyphens/>
      <w:spacing w:line="240" w:lineRule="auto"/>
      <w:ind w:left="180" w:right="75"/>
    </w:pPr>
    <w:rPr>
      <w:rFonts w:ascii="Arial" w:eastAsia="Arial Unicode MS" w:hAnsi="Arial"/>
      <w:sz w:val="24"/>
      <w:szCs w:val="24"/>
    </w:rPr>
  </w:style>
  <w:style w:type="paragraph" w:customStyle="1" w:styleId="BodyText21">
    <w:name w:val="Body Text 21"/>
    <w:basedOn w:val="a4"/>
    <w:rsid w:val="004315D9"/>
    <w:pPr>
      <w:widowControl w:val="0"/>
      <w:suppressAutoHyphens/>
      <w:autoSpaceDE w:val="0"/>
      <w:spacing w:line="240" w:lineRule="auto"/>
    </w:pPr>
    <w:rPr>
      <w:rFonts w:ascii="Arial" w:eastAsia="Arial Unicode MS" w:hAnsi="Arial"/>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3"/>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line="240" w:lineRule="auto"/>
      <w:ind w:left="-70"/>
    </w:pPr>
    <w:rPr>
      <w:rFonts w:ascii="Arial" w:eastAsia="Lucida Sans Unicode" w:hAnsi="Arial"/>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line="240" w:lineRule="auto"/>
    </w:pPr>
    <w:rPr>
      <w:rFonts w:eastAsia="Times New Roman"/>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rsid w:val="004315D9"/>
    <w:pPr>
      <w:widowControl w:val="0"/>
      <w:autoSpaceDE w:val="0"/>
      <w:autoSpaceDN w:val="0"/>
      <w:adjustRightInd w:val="0"/>
      <w:spacing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line="360" w:lineRule="auto"/>
      <w:jc w:val="center"/>
    </w:pPr>
    <w:rPr>
      <w:rFonts w:eastAsia="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line="240" w:lineRule="auto"/>
      <w:ind w:left="284" w:hanging="284"/>
    </w:pPr>
    <w:rPr>
      <w:rFonts w:eastAsia="Times New Roman"/>
      <w:sz w:val="20"/>
      <w:szCs w:val="20"/>
    </w:rPr>
  </w:style>
  <w:style w:type="paragraph" w:customStyle="1" w:styleId="sdfootnote-western">
    <w:name w:val="sdfootnote-western"/>
    <w:basedOn w:val="a4"/>
    <w:rsid w:val="004315D9"/>
    <w:pPr>
      <w:spacing w:before="100" w:beforeAutospacing="1" w:line="240" w:lineRule="auto"/>
    </w:pPr>
    <w:rPr>
      <w:rFonts w:eastAsia="Times New Roman"/>
      <w:sz w:val="20"/>
      <w:szCs w:val="20"/>
    </w:rPr>
  </w:style>
  <w:style w:type="paragraph" w:customStyle="1" w:styleId="sdfootnote-cjk">
    <w:name w:val="sdfootnote-cjk"/>
    <w:basedOn w:val="a4"/>
    <w:rsid w:val="004315D9"/>
    <w:pPr>
      <w:spacing w:before="100" w:beforeAutospacing="1" w:line="240" w:lineRule="auto"/>
    </w:pPr>
    <w:rPr>
      <w:rFonts w:eastAsia="Times New Roman"/>
      <w:sz w:val="20"/>
      <w:szCs w:val="20"/>
    </w:rPr>
  </w:style>
  <w:style w:type="paragraph" w:customStyle="1" w:styleId="sdfootnote-ctl">
    <w:name w:val="sdfootnote-ctl"/>
    <w:basedOn w:val="a4"/>
    <w:rsid w:val="004315D9"/>
    <w:pPr>
      <w:spacing w:before="100" w:beforeAutospacing="1" w:line="240" w:lineRule="auto"/>
    </w:pPr>
    <w:rPr>
      <w:rFonts w:eastAsia="Times New Roman"/>
      <w:sz w:val="24"/>
      <w:szCs w:val="24"/>
    </w:rPr>
  </w:style>
  <w:style w:type="paragraph" w:customStyle="1" w:styleId="clstext">
    <w:name w:val="clstext"/>
    <w:basedOn w:val="a4"/>
    <w:rsid w:val="004315D9"/>
    <w:pPr>
      <w:spacing w:before="45" w:after="45" w:line="240" w:lineRule="auto"/>
      <w:ind w:left="45" w:right="45" w:firstLine="225"/>
    </w:pPr>
    <w:rPr>
      <w:rFonts w:ascii="Arial CYR" w:eastAsia="Times New Roman" w:hAnsi="Arial CYR" w:cs="Arial CYR"/>
      <w:color w:val="000000"/>
      <w:sz w:val="18"/>
      <w:szCs w:val="18"/>
    </w:rPr>
  </w:style>
  <w:style w:type="paragraph" w:customStyle="1" w:styleId="1ff7">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qFormat/>
    <w:rsid w:val="004315D9"/>
    <w:pPr>
      <w:tabs>
        <w:tab w:val="left" w:pos="1260"/>
      </w:tabs>
      <w:spacing w:line="360" w:lineRule="auto"/>
      <w:contextualSpacing w:val="0"/>
    </w:pPr>
    <w:rPr>
      <w:sz w:val="24"/>
      <w:szCs w:val="24"/>
    </w:rPr>
  </w:style>
  <w:style w:type="character" w:customStyle="1" w:styleId="S2">
    <w:name w:val="S_Маркированный Знак Знак"/>
    <w:basedOn w:val="a5"/>
    <w:link w:val="S1"/>
    <w:rsid w:val="004315D9"/>
    <w:rPr>
      <w:rFonts w:eastAsia="Times New Roman"/>
      <w:sz w:val="24"/>
      <w:szCs w:val="24"/>
    </w:rPr>
  </w:style>
  <w:style w:type="paragraph" w:customStyle="1" w:styleId="S31">
    <w:name w:val="S_Нумерованный_3.1"/>
    <w:basedOn w:val="a4"/>
    <w:link w:val="S310"/>
    <w:autoRedefine/>
    <w:rsid w:val="004315D9"/>
    <w:pPr>
      <w:spacing w:line="240" w:lineRule="auto"/>
      <w:ind w:firstLine="624"/>
    </w:pPr>
    <w:rPr>
      <w:rFonts w:eastAsia="Times New Roman"/>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line="240" w:lineRule="auto"/>
      <w:contextualSpacing/>
    </w:pPr>
    <w:rPr>
      <w:rFonts w:eastAsia="Times New Roman"/>
      <w:sz w:val="20"/>
      <w:szCs w:val="20"/>
    </w:rPr>
  </w:style>
  <w:style w:type="paragraph" w:customStyle="1" w:styleId="214">
    <w:name w:val="Красная строка 21"/>
    <w:basedOn w:val="af8"/>
    <w:rsid w:val="004315D9"/>
    <w:pPr>
      <w:suppressAutoHyphens/>
      <w:spacing w:line="240" w:lineRule="auto"/>
      <w:ind w:firstLine="210"/>
    </w:pPr>
    <w:rPr>
      <w:rFonts w:eastAsia="Times New Roman"/>
      <w:sz w:val="20"/>
      <w:szCs w:val="20"/>
      <w:lang w:eastAsia="ar-SA"/>
    </w:rPr>
  </w:style>
  <w:style w:type="paragraph" w:customStyle="1" w:styleId="1ff8">
    <w:name w:val="Обычный отступ1"/>
    <w:basedOn w:val="a4"/>
    <w:rsid w:val="004315D9"/>
    <w:pPr>
      <w:suppressAutoHyphens/>
      <w:spacing w:line="240" w:lineRule="auto"/>
      <w:ind w:left="708"/>
    </w:pPr>
    <w:rPr>
      <w:rFonts w:eastAsia="Times New Roman"/>
      <w:sz w:val="20"/>
      <w:szCs w:val="20"/>
      <w:lang w:eastAsia="ar-SA"/>
    </w:rPr>
  </w:style>
  <w:style w:type="paragraph" w:customStyle="1" w:styleId="afffffffff9">
    <w:name w:val="пояснилка"/>
    <w:basedOn w:val="a4"/>
    <w:link w:val="afffffffffa"/>
    <w:rsid w:val="004315D9"/>
    <w:pPr>
      <w:tabs>
        <w:tab w:val="num" w:pos="-142"/>
      </w:tabs>
      <w:spacing w:line="240" w:lineRule="auto"/>
      <w:ind w:right="284"/>
    </w:pPr>
    <w:rPr>
      <w:rFonts w:eastAsia="Times New Roman"/>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line="240" w:lineRule="auto"/>
      <w:textAlignment w:val="baseline"/>
    </w:pPr>
    <w:rPr>
      <w:rFonts w:eastAsia="Times New Roman"/>
      <w:szCs w:val="20"/>
    </w:rPr>
  </w:style>
  <w:style w:type="paragraph" w:customStyle="1" w:styleId="112">
    <w:name w:val="Обычный11"/>
    <w:rsid w:val="004315D9"/>
    <w:pPr>
      <w:widowControl w:val="0"/>
      <w:spacing w:line="240" w:lineRule="auto"/>
    </w:pPr>
    <w:rPr>
      <w:rFonts w:ascii="Arial" w:eastAsia="Times New Roman" w:hAnsi="Arial"/>
      <w:snapToGrid w:val="0"/>
      <w:sz w:val="20"/>
      <w:szCs w:val="20"/>
    </w:rPr>
  </w:style>
  <w:style w:type="paragraph" w:customStyle="1" w:styleId="331">
    <w:name w:val="Основной текст 331"/>
    <w:basedOn w:val="a4"/>
    <w:rsid w:val="004315D9"/>
    <w:pPr>
      <w:spacing w:line="240" w:lineRule="auto"/>
    </w:pPr>
    <w:rPr>
      <w:rFonts w:eastAsia="Times New Roman"/>
      <w:szCs w:val="20"/>
      <w:lang w:val="en-US"/>
    </w:rPr>
  </w:style>
  <w:style w:type="paragraph" w:customStyle="1" w:styleId="BodyTextIndent21">
    <w:name w:val="Body Text Indent 21"/>
    <w:basedOn w:val="a4"/>
    <w:rsid w:val="004315D9"/>
    <w:pPr>
      <w:overflowPunct w:val="0"/>
      <w:autoSpaceDE w:val="0"/>
      <w:autoSpaceDN w:val="0"/>
      <w:adjustRightInd w:val="0"/>
      <w:spacing w:line="240" w:lineRule="auto"/>
      <w:ind w:firstLine="851"/>
    </w:pPr>
    <w:rPr>
      <w:rFonts w:eastAsia="Times New Roman"/>
      <w:szCs w:val="20"/>
    </w:rPr>
  </w:style>
  <w:style w:type="paragraph" w:customStyle="1" w:styleId="Normal">
    <w:name w:val="Normal Знак Знак Знак"/>
    <w:rsid w:val="004315D9"/>
    <w:pPr>
      <w:suppressAutoHyphens/>
      <w:spacing w:before="100" w:after="100" w:line="240" w:lineRule="auto"/>
    </w:pPr>
    <w:rPr>
      <w:rFonts w:eastAsia="Times New Roman"/>
      <w:sz w:val="24"/>
      <w:szCs w:val="24"/>
      <w:lang w:eastAsia="ar-SA"/>
    </w:rPr>
  </w:style>
  <w:style w:type="paragraph" w:customStyle="1" w:styleId="Style33">
    <w:name w:val="Style33"/>
    <w:basedOn w:val="a4"/>
    <w:rsid w:val="004315D9"/>
    <w:pPr>
      <w:widowControl w:val="0"/>
      <w:autoSpaceDE w:val="0"/>
      <w:autoSpaceDN w:val="0"/>
      <w:adjustRightInd w:val="0"/>
      <w:spacing w:line="240" w:lineRule="auto"/>
    </w:pPr>
    <w:rPr>
      <w:rFonts w:eastAsia="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9">
    <w:name w:val="Название объекта1"/>
    <w:basedOn w:val="a4"/>
    <w:next w:val="a4"/>
    <w:rsid w:val="004315D9"/>
    <w:pPr>
      <w:suppressAutoHyphens/>
      <w:spacing w:line="240" w:lineRule="auto"/>
    </w:pPr>
    <w:rPr>
      <w:rFonts w:eastAsia="Times New Roman"/>
      <w:b/>
      <w:bCs/>
      <w:sz w:val="20"/>
      <w:szCs w:val="20"/>
      <w:lang w:eastAsia="ar-SA"/>
    </w:rPr>
  </w:style>
  <w:style w:type="paragraph" w:customStyle="1" w:styleId="ConsTitle">
    <w:name w:val="ConsTitle"/>
    <w:rsid w:val="004315D9"/>
    <w:pPr>
      <w:widowControl w:val="0"/>
      <w:autoSpaceDE w:val="0"/>
      <w:autoSpaceDN w:val="0"/>
      <w:adjustRightInd w:val="0"/>
      <w:spacing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pPr>
    <w:rPr>
      <w:rFonts w:eastAsia="Times New Roman"/>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8"/>
    <w:rsid w:val="004315D9"/>
    <w:pPr>
      <w:suppressAutoHyphens/>
      <w:spacing w:after="0" w:line="240" w:lineRule="auto"/>
      <w:ind w:left="0"/>
    </w:pPr>
    <w:rPr>
      <w:rFonts w:eastAsia="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line="240" w:lineRule="auto"/>
    </w:pPr>
    <w:rPr>
      <w:rFonts w:ascii="Arial" w:eastAsia="Times New Roman" w:hAnsi="Arial" w:cs="Tahoma"/>
      <w:sz w:val="20"/>
      <w:szCs w:val="20"/>
      <w:lang w:eastAsia="ar-SA"/>
    </w:rPr>
  </w:style>
  <w:style w:type="table" w:styleId="afffffffffb">
    <w:name w:val="Table Professional"/>
    <w:basedOn w:val="a6"/>
    <w:rsid w:val="004315D9"/>
    <w:pPr>
      <w:spacing w:line="240" w:lineRule="auto"/>
    </w:pPr>
    <w:rPr>
      <w:rFonts w:eastAsia="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a">
    <w:name w:val="Знак концевой сноски1"/>
    <w:basedOn w:val="1f3"/>
    <w:rsid w:val="004315D9"/>
    <w:rPr>
      <w:vertAlign w:val="superscript"/>
    </w:rPr>
  </w:style>
  <w:style w:type="character" w:customStyle="1" w:styleId="FontStyle53">
    <w:name w:val="Font Style53"/>
    <w:basedOn w:val="1f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eastAsia="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eastAsia="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eastAsia="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eastAsia="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ConsNonformat">
    <w:name w:val="ConsNonformat"/>
    <w:rsid w:val="004315D9"/>
    <w:pPr>
      <w:autoSpaceDE w:val="0"/>
      <w:autoSpaceDN w:val="0"/>
      <w:adjustRightInd w:val="0"/>
      <w:spacing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b">
    <w:name w:val="???????? ????? ??????1"/>
    <w:rsid w:val="004315D9"/>
  </w:style>
  <w:style w:type="character" w:customStyle="1" w:styleId="afffffffffe">
    <w:name w:val="??????? ???????? ??????"/>
    <w:basedOn w:val="1ffb"/>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b"/>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szCs w:val="20"/>
    </w:rPr>
  </w:style>
  <w:style w:type="paragraph" w:customStyle="1" w:styleId="affffffffff2">
    <w:name w:val="?????????? ???????"/>
    <w:basedOn w:val="a4"/>
    <w:rsid w:val="004315D9"/>
    <w:pPr>
      <w:widowControl w:val="0"/>
      <w:suppressLineNumbers/>
      <w:suppressAutoHyphens/>
      <w:spacing w:line="240" w:lineRule="auto"/>
    </w:pPr>
    <w:rPr>
      <w:rFonts w:eastAsia="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eastAsia="Times New Roman"/>
      <w:i/>
      <w:sz w:val="20"/>
      <w:szCs w:val="20"/>
    </w:rPr>
  </w:style>
  <w:style w:type="paragraph" w:customStyle="1" w:styleId="WW-0">
    <w:name w:val="WW-?????????"/>
    <w:basedOn w:val="a4"/>
    <w:rsid w:val="004315D9"/>
    <w:pPr>
      <w:widowControl w:val="0"/>
      <w:suppressLineNumbers/>
      <w:suppressAutoHyphens/>
      <w:spacing w:line="240" w:lineRule="auto"/>
    </w:pPr>
    <w:rPr>
      <w:rFonts w:eastAsia="Times New Roman"/>
      <w:sz w:val="24"/>
      <w:szCs w:val="20"/>
    </w:rPr>
  </w:style>
  <w:style w:type="paragraph" w:customStyle="1" w:styleId="1ffc">
    <w:name w:val="????????1"/>
    <w:basedOn w:val="a4"/>
    <w:rsid w:val="004315D9"/>
    <w:pPr>
      <w:widowControl w:val="0"/>
      <w:suppressLineNumbers/>
      <w:suppressAutoHyphens/>
      <w:spacing w:before="120" w:after="120" w:line="240" w:lineRule="auto"/>
    </w:pPr>
    <w:rPr>
      <w:rFonts w:eastAsia="Times New Roman"/>
      <w:i/>
      <w:sz w:val="20"/>
      <w:szCs w:val="20"/>
    </w:rPr>
  </w:style>
  <w:style w:type="paragraph" w:customStyle="1" w:styleId="1ffd">
    <w:name w:val="?????????1"/>
    <w:basedOn w:val="a4"/>
    <w:rsid w:val="004315D9"/>
    <w:pPr>
      <w:widowControl w:val="0"/>
      <w:suppressLineNumbers/>
      <w:suppressAutoHyphens/>
      <w:spacing w:line="240" w:lineRule="auto"/>
    </w:pPr>
    <w:rPr>
      <w:rFonts w:eastAsia="Times New Roman"/>
      <w:sz w:val="24"/>
      <w:szCs w:val="20"/>
    </w:rPr>
  </w:style>
  <w:style w:type="paragraph" w:customStyle="1" w:styleId="316">
    <w:name w:val="???????? ????? ? ???????? 31"/>
    <w:basedOn w:val="a4"/>
    <w:rsid w:val="004315D9"/>
    <w:pPr>
      <w:widowControl w:val="0"/>
      <w:suppressAutoHyphens/>
      <w:spacing w:line="240" w:lineRule="auto"/>
      <w:ind w:left="1276" w:hanging="142"/>
    </w:pPr>
    <w:rPr>
      <w:rFonts w:eastAsia="Times New Roman"/>
      <w:szCs w:val="20"/>
    </w:rPr>
  </w:style>
  <w:style w:type="paragraph" w:customStyle="1" w:styleId="317">
    <w:name w:val="???????? ????? 31"/>
    <w:basedOn w:val="a4"/>
    <w:rsid w:val="004315D9"/>
    <w:pPr>
      <w:widowControl w:val="0"/>
      <w:suppressAutoHyphens/>
      <w:spacing w:after="120" w:line="240" w:lineRule="auto"/>
    </w:pPr>
    <w:rPr>
      <w:rFonts w:eastAsia="Times New Roman"/>
      <w:sz w:val="16"/>
      <w:szCs w:val="20"/>
    </w:rPr>
  </w:style>
  <w:style w:type="paragraph" w:customStyle="1" w:styleId="223">
    <w:name w:val="???????? ????? 22"/>
    <w:basedOn w:val="a4"/>
    <w:rsid w:val="004315D9"/>
    <w:pPr>
      <w:widowControl w:val="0"/>
      <w:spacing w:after="120" w:line="480" w:lineRule="auto"/>
    </w:pPr>
    <w:rPr>
      <w:rFonts w:eastAsia="Times New Roman"/>
      <w:sz w:val="24"/>
      <w:szCs w:val="20"/>
    </w:rPr>
  </w:style>
  <w:style w:type="paragraph" w:customStyle="1" w:styleId="affffffffff5">
    <w:name w:val="??????? (???)"/>
    <w:basedOn w:val="a4"/>
    <w:rsid w:val="004315D9"/>
    <w:pPr>
      <w:widowControl w:val="0"/>
      <w:spacing w:before="100" w:after="119" w:line="240" w:lineRule="auto"/>
    </w:pPr>
    <w:rPr>
      <w:rFonts w:eastAsia="Times New Roman"/>
      <w:sz w:val="24"/>
      <w:szCs w:val="20"/>
    </w:rPr>
  </w:style>
  <w:style w:type="paragraph" w:customStyle="1" w:styleId="323">
    <w:name w:val="???????? ????? ? ???????? 32"/>
    <w:basedOn w:val="a4"/>
    <w:rsid w:val="004315D9"/>
    <w:pPr>
      <w:widowControl w:val="0"/>
      <w:spacing w:after="120" w:line="240" w:lineRule="auto"/>
      <w:ind w:left="283"/>
    </w:pPr>
    <w:rPr>
      <w:rFonts w:eastAsia="Times New Roman"/>
      <w:sz w:val="16"/>
      <w:szCs w:val="20"/>
    </w:rPr>
  </w:style>
  <w:style w:type="paragraph" w:customStyle="1" w:styleId="215">
    <w:name w:val="???????? ????? ? ???????? 21"/>
    <w:basedOn w:val="a4"/>
    <w:rsid w:val="004315D9"/>
    <w:pPr>
      <w:widowControl w:val="0"/>
      <w:spacing w:after="120" w:line="480" w:lineRule="auto"/>
      <w:ind w:left="283"/>
    </w:pPr>
    <w:rPr>
      <w:rFonts w:eastAsia="Times New Roman"/>
      <w:sz w:val="24"/>
      <w:szCs w:val="20"/>
    </w:rPr>
  </w:style>
  <w:style w:type="paragraph" w:customStyle="1" w:styleId="2fd">
    <w:name w:val="???????? ????? 2"/>
    <w:basedOn w:val="a4"/>
    <w:rsid w:val="004315D9"/>
    <w:pPr>
      <w:spacing w:line="240" w:lineRule="auto"/>
    </w:pPr>
    <w:rPr>
      <w:rFonts w:ascii="SchoolBook" w:eastAsia="Times New Roman" w:hAnsi="SchoolBook"/>
      <w:sz w:val="24"/>
      <w:szCs w:val="20"/>
    </w:rPr>
  </w:style>
  <w:style w:type="paragraph" w:customStyle="1" w:styleId="3f3">
    <w:name w:val="???????? ????? 3"/>
    <w:basedOn w:val="a4"/>
    <w:rsid w:val="004315D9"/>
    <w:pPr>
      <w:spacing w:line="240" w:lineRule="auto"/>
      <w:jc w:val="center"/>
    </w:pPr>
    <w:rPr>
      <w:rFonts w:ascii="SchoolBook" w:eastAsia="Times New Roman" w:hAnsi="SchoolBook"/>
      <w:sz w:val="24"/>
      <w:szCs w:val="20"/>
    </w:rPr>
  </w:style>
  <w:style w:type="paragraph" w:customStyle="1" w:styleId="2fe">
    <w:name w:val="???????? ????? ? ???????? 2"/>
    <w:basedOn w:val="a4"/>
    <w:rsid w:val="004315D9"/>
    <w:pPr>
      <w:spacing w:line="240" w:lineRule="auto"/>
      <w:ind w:left="214"/>
    </w:pPr>
    <w:rPr>
      <w:rFonts w:ascii="SchoolBook" w:eastAsia="Times New Roman" w:hAnsi="SchoolBook"/>
      <w:sz w:val="24"/>
      <w:szCs w:val="20"/>
    </w:rPr>
  </w:style>
  <w:style w:type="paragraph" w:customStyle="1" w:styleId="3f4">
    <w:name w:val="???????? ????? ? ???????? 3"/>
    <w:basedOn w:val="a4"/>
    <w:rsid w:val="004315D9"/>
    <w:pPr>
      <w:tabs>
        <w:tab w:val="left" w:pos="851"/>
      </w:tabs>
      <w:spacing w:line="240" w:lineRule="auto"/>
      <w:ind w:left="3119" w:hanging="3119"/>
    </w:pPr>
    <w:rPr>
      <w:rFonts w:ascii="SchoolBook" w:eastAsia="Times New Roman" w:hAnsi="SchoolBook"/>
      <w:sz w:val="26"/>
      <w:szCs w:val="20"/>
    </w:rPr>
  </w:style>
  <w:style w:type="paragraph" w:customStyle="1" w:styleId="WW-4">
    <w:name w:val="WW-?????????? ???????"/>
    <w:basedOn w:val="a4"/>
    <w:rsid w:val="004315D9"/>
    <w:pPr>
      <w:widowControl w:val="0"/>
      <w:suppressLineNumbers/>
      <w:suppressAutoHyphens/>
      <w:spacing w:line="240" w:lineRule="auto"/>
    </w:pPr>
    <w:rPr>
      <w:rFonts w:eastAsia="Times New Roman"/>
      <w:sz w:val="24"/>
      <w:szCs w:val="20"/>
    </w:rPr>
  </w:style>
  <w:style w:type="paragraph" w:customStyle="1" w:styleId="1ffe">
    <w:name w:val="Знак Знак Знак Знак Знак Знак Знак Знак Знак Знак Знак Знак Знак Знак Знак1"/>
    <w:basedOn w:val="a4"/>
    <w:rsid w:val="004315D9"/>
    <w:pPr>
      <w:spacing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line="240" w:lineRule="auto"/>
    </w:pPr>
    <w:rPr>
      <w:rFonts w:ascii="Verdana" w:eastAsia="Times New Roman" w:hAnsi="Verdana" w:cs="Verdana"/>
      <w:sz w:val="20"/>
      <w:szCs w:val="20"/>
      <w:lang w:val="en-US" w:eastAsia="ar-SA"/>
    </w:rPr>
  </w:style>
  <w:style w:type="paragraph" w:customStyle="1" w:styleId="2ff">
    <w:name w:val="Знак2"/>
    <w:basedOn w:val="a4"/>
    <w:rsid w:val="004315D9"/>
    <w:pPr>
      <w:spacing w:line="240" w:lineRule="auto"/>
    </w:pPr>
    <w:rPr>
      <w:rFonts w:eastAsia="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0">
    <w:name w:val="Сетка таблицы2"/>
    <w:basedOn w:val="a6"/>
    <w:next w:val="aff"/>
    <w:uiPriority w:val="59"/>
    <w:rsid w:val="00CB2407"/>
    <w:pPr>
      <w:spacing w:line="240"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6"/>
    <w:next w:val="aff"/>
    <w:uiPriority w:val="59"/>
    <w:rsid w:val="002F6A83"/>
    <w:pPr>
      <w:spacing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eastAsia="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eastAsia="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numbering" w:customStyle="1" w:styleId="67">
    <w:name w:val="Нет списка6"/>
    <w:next w:val="a7"/>
    <w:semiHidden/>
    <w:unhideWhenUsed/>
    <w:rsid w:val="00416FD4"/>
  </w:style>
  <w:style w:type="paragraph" w:customStyle="1" w:styleId="47">
    <w:name w:val="Основной текст4"/>
    <w:basedOn w:val="a4"/>
    <w:rsid w:val="00A2771F"/>
    <w:pPr>
      <w:widowControl w:val="0"/>
      <w:shd w:val="clear" w:color="auto" w:fill="FFFFFF"/>
      <w:spacing w:after="60" w:line="0" w:lineRule="atLeast"/>
      <w:ind w:hanging="360"/>
    </w:pPr>
    <w:rPr>
      <w:rFonts w:eastAsia="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line="240" w:lineRule="auto"/>
      <w:ind w:left="566" w:hanging="283"/>
    </w:pPr>
    <w:rPr>
      <w:rFonts w:eastAsia="Times New Roman"/>
      <w:sz w:val="20"/>
      <w:szCs w:val="20"/>
      <w:lang w:eastAsia="ar-SA"/>
    </w:rPr>
  </w:style>
  <w:style w:type="paragraph" w:styleId="2ff1">
    <w:name w:val="Body Text First Indent 2"/>
    <w:basedOn w:val="af8"/>
    <w:link w:val="2ff2"/>
    <w:rsid w:val="00890562"/>
    <w:pPr>
      <w:spacing w:line="240" w:lineRule="auto"/>
      <w:ind w:firstLine="210"/>
    </w:pPr>
    <w:rPr>
      <w:rFonts w:eastAsia="Times New Roman"/>
      <w:sz w:val="20"/>
      <w:szCs w:val="20"/>
    </w:rPr>
  </w:style>
  <w:style w:type="character" w:customStyle="1" w:styleId="2ff2">
    <w:name w:val="Красная строка 2 Знак"/>
    <w:basedOn w:val="af9"/>
    <w:link w:val="2ff1"/>
    <w:rsid w:val="00890562"/>
    <w:rPr>
      <w:rFonts w:ascii="Times New Roman" w:eastAsia="Times New Roman" w:hAnsi="Times New Roman" w:cs="Times New Roman"/>
      <w:sz w:val="20"/>
      <w:szCs w:val="20"/>
    </w:rPr>
  </w:style>
  <w:style w:type="paragraph" w:styleId="affffffffff6">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7"/>
    <w:rsid w:val="00890562"/>
    <w:pPr>
      <w:spacing w:line="240" w:lineRule="auto"/>
      <w:ind w:left="708"/>
    </w:pPr>
    <w:rPr>
      <w:rFonts w:eastAsia="Times New Roman"/>
      <w:sz w:val="20"/>
      <w:szCs w:val="20"/>
    </w:rPr>
  </w:style>
  <w:style w:type="character" w:customStyle="1" w:styleId="48">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line="240" w:lineRule="auto"/>
      <w:textAlignment w:val="baseline"/>
    </w:pPr>
    <w:rPr>
      <w:rFonts w:eastAsia="Times New Roman"/>
      <w:szCs w:val="20"/>
    </w:rPr>
  </w:style>
  <w:style w:type="paragraph" w:customStyle="1" w:styleId="56">
    <w:name w:val="Обычный5"/>
    <w:rsid w:val="00890562"/>
    <w:pPr>
      <w:widowControl w:val="0"/>
      <w:spacing w:line="240" w:lineRule="auto"/>
    </w:pPr>
    <w:rPr>
      <w:rFonts w:ascii="Arial" w:eastAsia="Times New Roman" w:hAnsi="Arial"/>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f">
    <w:name w:val="Схема документа1"/>
    <w:basedOn w:val="a4"/>
    <w:rsid w:val="00890562"/>
    <w:pPr>
      <w:shd w:val="clear" w:color="auto" w:fill="000080"/>
      <w:suppressAutoHyphens/>
      <w:spacing w:line="240" w:lineRule="auto"/>
    </w:pPr>
    <w:rPr>
      <w:rFonts w:ascii="Tahoma" w:eastAsia="Times New Roman" w:hAnsi="Tahoma" w:cs="Tahoma"/>
      <w:sz w:val="20"/>
      <w:szCs w:val="20"/>
      <w:lang w:eastAsia="ar-SA"/>
    </w:rPr>
  </w:style>
  <w:style w:type="character" w:customStyle="1" w:styleId="115">
    <w:name w:val="Знак Знак11"/>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line="240" w:lineRule="auto"/>
      <w:ind w:firstLine="720"/>
      <w:textAlignment w:val="baseline"/>
    </w:pPr>
    <w:rPr>
      <w:rFonts w:eastAsia="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line="240" w:lineRule="auto"/>
    </w:pPr>
    <w:rPr>
      <w:rFonts w:eastAsia="Times New Roman"/>
      <w:szCs w:val="20"/>
      <w:lang w:val="en-US"/>
    </w:rPr>
  </w:style>
  <w:style w:type="paragraph" w:customStyle="1" w:styleId="ConsPlusTitle">
    <w:name w:val="ConsPlusTitle"/>
    <w:uiPriority w:val="99"/>
    <w:rsid w:val="00890562"/>
    <w:pPr>
      <w:widowControl w:val="0"/>
      <w:autoSpaceDE w:val="0"/>
      <w:autoSpaceDN w:val="0"/>
      <w:adjustRightInd w:val="0"/>
      <w:spacing w:line="240" w:lineRule="auto"/>
    </w:pPr>
    <w:rPr>
      <w:rFonts w:eastAsia="Times New Roman"/>
      <w:b/>
      <w:bCs/>
      <w:sz w:val="24"/>
      <w:szCs w:val="24"/>
    </w:rPr>
  </w:style>
  <w:style w:type="paragraph" w:customStyle="1" w:styleId="341">
    <w:name w:val="Основной текст с отступом 34"/>
    <w:basedOn w:val="a4"/>
    <w:rsid w:val="001C5AAA"/>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50">
    <w:name w:val="Основной текст 25"/>
    <w:basedOn w:val="a4"/>
    <w:rsid w:val="001C5AAA"/>
    <w:pPr>
      <w:overflowPunct w:val="0"/>
      <w:autoSpaceDE w:val="0"/>
      <w:autoSpaceDN w:val="0"/>
      <w:adjustRightInd w:val="0"/>
      <w:spacing w:line="240" w:lineRule="auto"/>
      <w:textAlignment w:val="baseline"/>
    </w:pPr>
    <w:rPr>
      <w:rFonts w:eastAsia="Times New Roman"/>
      <w:szCs w:val="20"/>
    </w:rPr>
  </w:style>
  <w:style w:type="paragraph" w:customStyle="1" w:styleId="68">
    <w:name w:val="Обычный6"/>
    <w:rsid w:val="001C5AAA"/>
    <w:pPr>
      <w:widowControl w:val="0"/>
      <w:spacing w:line="240" w:lineRule="auto"/>
    </w:pPr>
    <w:rPr>
      <w:rFonts w:ascii="Arial" w:eastAsia="Times New Roman" w:hAnsi="Arial"/>
      <w:snapToGrid w:val="0"/>
      <w:sz w:val="20"/>
      <w:szCs w:val="20"/>
    </w:rPr>
  </w:style>
  <w:style w:type="paragraph" w:customStyle="1" w:styleId="350">
    <w:name w:val="Основной текст 35"/>
    <w:basedOn w:val="a4"/>
    <w:rsid w:val="001C5AAA"/>
    <w:pPr>
      <w:spacing w:line="240" w:lineRule="auto"/>
    </w:pPr>
    <w:rPr>
      <w:rFonts w:eastAsia="Times New Roman"/>
      <w:szCs w:val="20"/>
      <w:lang w:val="en-US"/>
    </w:rPr>
  </w:style>
  <w:style w:type="character" w:customStyle="1" w:styleId="122">
    <w:name w:val="Заголовок_12"/>
    <w:semiHidden/>
    <w:rsid w:val="001C5AAA"/>
    <w:rPr>
      <w:b/>
    </w:rPr>
  </w:style>
  <w:style w:type="paragraph" w:customStyle="1" w:styleId="affffffffff8">
    <w:name w:val="Обычный в таблице"/>
    <w:basedOn w:val="a4"/>
    <w:link w:val="affffffffff9"/>
    <w:semiHidden/>
    <w:rsid w:val="001C5AAA"/>
    <w:pPr>
      <w:spacing w:line="360" w:lineRule="auto"/>
      <w:ind w:hanging="6"/>
      <w:jc w:val="center"/>
    </w:pPr>
    <w:rPr>
      <w:rFonts w:eastAsia="Times New Roman"/>
      <w:sz w:val="24"/>
      <w:szCs w:val="24"/>
    </w:rPr>
  </w:style>
  <w:style w:type="character" w:customStyle="1" w:styleId="affffffffff9">
    <w:name w:val="Обычный в таблице Знак"/>
    <w:link w:val="affffffffff8"/>
    <w:semiHidden/>
    <w:rsid w:val="001C5AAA"/>
    <w:rPr>
      <w:rFonts w:ascii="Times New Roman" w:eastAsia="Times New Roman" w:hAnsi="Times New Roman" w:cs="Times New Roman"/>
      <w:sz w:val="24"/>
      <w:szCs w:val="24"/>
    </w:rPr>
  </w:style>
  <w:style w:type="character" w:customStyle="1" w:styleId="671">
    <w:name w:val="стиль671"/>
    <w:rsid w:val="001C5AAA"/>
    <w:rPr>
      <w:rFonts w:ascii="Verdana" w:hAnsi="Verdana" w:hint="default"/>
    </w:rPr>
  </w:style>
  <w:style w:type="character" w:customStyle="1" w:styleId="blue">
    <w:name w:val="blue"/>
    <w:basedOn w:val="a5"/>
    <w:rsid w:val="001C5AAA"/>
  </w:style>
  <w:style w:type="character" w:customStyle="1" w:styleId="shtext3">
    <w:name w:val="shtext3"/>
    <w:rsid w:val="001C5AAA"/>
    <w:rPr>
      <w:rFonts w:ascii="Arial" w:hAnsi="Arial" w:cs="Arial" w:hint="default"/>
      <w:color w:val="4B2700"/>
      <w:sz w:val="18"/>
      <w:szCs w:val="18"/>
    </w:rPr>
  </w:style>
  <w:style w:type="character" w:customStyle="1" w:styleId="ntext1">
    <w:name w:val="ntext1"/>
    <w:rsid w:val="001C5AAA"/>
    <w:rPr>
      <w:rFonts w:ascii="Verdana" w:hAnsi="Verdana" w:hint="default"/>
      <w:strike w:val="0"/>
      <w:dstrike w:val="0"/>
      <w:color w:val="000000"/>
      <w:sz w:val="18"/>
      <w:szCs w:val="18"/>
      <w:u w:val="none"/>
      <w:effect w:val="none"/>
    </w:rPr>
  </w:style>
  <w:style w:type="paragraph" w:customStyle="1" w:styleId="textstend">
    <w:name w:val="textstend"/>
    <w:basedOn w:val="a4"/>
    <w:rsid w:val="001C5AAA"/>
    <w:pPr>
      <w:spacing w:before="100" w:beforeAutospacing="1" w:after="100" w:afterAutospacing="1" w:line="240" w:lineRule="auto"/>
    </w:pPr>
    <w:rPr>
      <w:rFonts w:eastAsia="Times New Roman"/>
      <w:sz w:val="24"/>
      <w:szCs w:val="24"/>
    </w:rPr>
  </w:style>
  <w:style w:type="paragraph" w:customStyle="1" w:styleId="main">
    <w:name w:val="main"/>
    <w:basedOn w:val="a4"/>
    <w:rsid w:val="001C5AAA"/>
    <w:pPr>
      <w:spacing w:before="100" w:beforeAutospacing="1" w:after="100" w:afterAutospacing="1" w:line="240" w:lineRule="auto"/>
      <w:ind w:firstLine="300"/>
    </w:pPr>
    <w:rPr>
      <w:rFonts w:eastAsia="Times New Roman"/>
      <w:color w:val="624435"/>
      <w:sz w:val="24"/>
      <w:szCs w:val="24"/>
    </w:rPr>
  </w:style>
  <w:style w:type="paragraph" w:customStyle="1" w:styleId="artsubcap">
    <w:name w:val="artsubcap"/>
    <w:basedOn w:val="a4"/>
    <w:rsid w:val="001C5AAA"/>
    <w:pPr>
      <w:spacing w:before="105" w:after="100" w:afterAutospacing="1" w:line="240" w:lineRule="auto"/>
    </w:pPr>
    <w:rPr>
      <w:rFonts w:eastAsia="Times New Roman"/>
      <w:color w:val="821515"/>
      <w:sz w:val="23"/>
      <w:szCs w:val="23"/>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1C5AAA"/>
    <w:rPr>
      <w:b/>
      <w:bCs/>
      <w:color w:val="4F81BD" w:themeColor="accent1"/>
      <w:sz w:val="18"/>
      <w:szCs w:val="18"/>
    </w:rPr>
  </w:style>
  <w:style w:type="paragraph" w:customStyle="1" w:styleId="FR2">
    <w:name w:val="FR2"/>
    <w:rsid w:val="001C5AAA"/>
    <w:pPr>
      <w:widowControl w:val="0"/>
      <w:autoSpaceDE w:val="0"/>
      <w:autoSpaceDN w:val="0"/>
      <w:adjustRightInd w:val="0"/>
      <w:spacing w:line="420" w:lineRule="auto"/>
      <w:ind w:left="1200" w:firstLine="700"/>
    </w:pPr>
    <w:rPr>
      <w:rFonts w:ascii="Arial" w:eastAsia="Times New Roman" w:hAnsi="Arial" w:cs="Arial"/>
    </w:rPr>
  </w:style>
  <w:style w:type="paragraph" w:customStyle="1" w:styleId="Textbodyindent">
    <w:name w:val="Text body indent"/>
    <w:basedOn w:val="Standard"/>
    <w:rsid w:val="001C5AAA"/>
    <w:pPr>
      <w:ind w:left="-40"/>
    </w:pPr>
    <w:rPr>
      <w:rFonts w:ascii="SchoolBook, 'Times New Roman'" w:eastAsia="Arial Unicode MS" w:hAnsi="SchoolBook, 'Times New Roman'"/>
      <w:lang w:val="ru-RU" w:eastAsia="ru-RU" w:bidi="ar-SA"/>
    </w:rPr>
  </w:style>
  <w:style w:type="paragraph" w:customStyle="1" w:styleId="2ff3">
    <w:name w:val="Знак Знак Знак Знак Знак Знак Знак Знак Знак Знак Знак Знак Знак Знак Знак2"/>
    <w:basedOn w:val="a4"/>
    <w:rsid w:val="00775E60"/>
    <w:pPr>
      <w:spacing w:line="240" w:lineRule="auto"/>
    </w:pPr>
    <w:rPr>
      <w:rFonts w:ascii="Verdana" w:eastAsia="Times New Roman" w:hAnsi="Verdana" w:cs="Verdana"/>
      <w:sz w:val="20"/>
      <w:szCs w:val="20"/>
      <w:lang w:val="en-US" w:eastAsia="en-US"/>
    </w:rPr>
  </w:style>
  <w:style w:type="character" w:customStyle="1" w:styleId="123">
    <w:name w:val="Знак Знак12"/>
    <w:rsid w:val="00775E60"/>
    <w:rPr>
      <w:sz w:val="24"/>
      <w:lang w:val="ru-RU" w:eastAsia="ar-SA" w:bidi="ar-SA"/>
    </w:rPr>
  </w:style>
  <w:style w:type="paragraph" w:customStyle="1" w:styleId="124">
    <w:name w:val="Знак Знак1 Знак Знак Знак Знак Знак Знак Знак Знак2"/>
    <w:basedOn w:val="a4"/>
    <w:rsid w:val="00775E60"/>
    <w:pPr>
      <w:suppressAutoHyphens/>
      <w:spacing w:line="240" w:lineRule="auto"/>
    </w:pPr>
    <w:rPr>
      <w:rFonts w:ascii="Verdana" w:eastAsia="Times New Roman" w:hAnsi="Verdana" w:cs="Verdana"/>
      <w:sz w:val="20"/>
      <w:szCs w:val="20"/>
      <w:lang w:val="en-US" w:eastAsia="ar-SA"/>
    </w:rPr>
  </w:style>
  <w:style w:type="paragraph" w:customStyle="1" w:styleId="3f6">
    <w:name w:val="Знак3"/>
    <w:basedOn w:val="a4"/>
    <w:rsid w:val="00775E60"/>
    <w:pPr>
      <w:spacing w:line="240" w:lineRule="auto"/>
    </w:pPr>
    <w:rPr>
      <w:rFonts w:eastAsia="Times New Roman"/>
      <w:sz w:val="20"/>
      <w:szCs w:val="20"/>
      <w:lang w:val="en-US" w:eastAsia="en-US"/>
    </w:rPr>
  </w:style>
  <w:style w:type="paragraph" w:customStyle="1" w:styleId="116">
    <w:name w:val="Знак11"/>
    <w:basedOn w:val="a4"/>
    <w:next w:val="a4"/>
    <w:rsid w:val="00775E60"/>
    <w:pPr>
      <w:spacing w:after="160" w:line="240" w:lineRule="exact"/>
    </w:pPr>
    <w:rPr>
      <w:rFonts w:ascii="Arial" w:eastAsia="Times New Roman" w:hAnsi="Arial" w:cs="Arial"/>
      <w:sz w:val="20"/>
      <w:szCs w:val="20"/>
      <w:lang w:val="en-US" w:eastAsia="en-US"/>
    </w:rPr>
  </w:style>
  <w:style w:type="character" w:customStyle="1" w:styleId="1120">
    <w:name w:val="Знак Знак112"/>
    <w:basedOn w:val="a5"/>
    <w:rsid w:val="00775E60"/>
  </w:style>
  <w:style w:type="character" w:customStyle="1" w:styleId="WW8Num37z0">
    <w:name w:val="WW8Num37z0"/>
    <w:rsid w:val="00775E60"/>
    <w:rPr>
      <w:rFonts w:ascii="StarSymbol" w:hAnsi="StarSymbol" w:cs="StarSymbol"/>
      <w:sz w:val="18"/>
      <w:szCs w:val="18"/>
    </w:rPr>
  </w:style>
  <w:style w:type="character" w:customStyle="1" w:styleId="WW8Num37z1">
    <w:name w:val="WW8Num37z1"/>
    <w:rsid w:val="00775E60"/>
    <w:rPr>
      <w:rFonts w:ascii="Wingdings 2" w:hAnsi="Wingdings 2" w:cs="StarSymbol"/>
      <w:sz w:val="18"/>
      <w:szCs w:val="18"/>
    </w:rPr>
  </w:style>
  <w:style w:type="character" w:customStyle="1" w:styleId="WW8Num35z0">
    <w:name w:val="WW8Num35z0"/>
    <w:rsid w:val="00775E60"/>
    <w:rPr>
      <w:rFonts w:ascii="Courier New" w:hAnsi="Courier New" w:cs="Courier New"/>
    </w:rPr>
  </w:style>
  <w:style w:type="character" w:customStyle="1" w:styleId="WW8NumSt1z0">
    <w:name w:val="WW8NumSt1z0"/>
    <w:rsid w:val="00775E60"/>
    <w:rPr>
      <w:rFonts w:ascii="Times New Roman" w:hAnsi="Times New Roman" w:cs="Times New Roman"/>
    </w:rPr>
  </w:style>
  <w:style w:type="character" w:customStyle="1" w:styleId="WW8NumSt2z0">
    <w:name w:val="WW8NumSt2z0"/>
    <w:rsid w:val="00775E60"/>
    <w:rPr>
      <w:rFonts w:ascii="Courier New" w:hAnsi="Courier New" w:cs="Courier New"/>
    </w:rPr>
  </w:style>
  <w:style w:type="character" w:customStyle="1" w:styleId="WW8NumSt3z0">
    <w:name w:val="WW8NumSt3z0"/>
    <w:rsid w:val="00775E60"/>
    <w:rPr>
      <w:rFonts w:ascii="Courier New" w:hAnsi="Courier New" w:cs="Courier New"/>
    </w:rPr>
  </w:style>
  <w:style w:type="character" w:customStyle="1" w:styleId="WW8NumSt4z0">
    <w:name w:val="WW8NumSt4z0"/>
    <w:rsid w:val="00775E60"/>
    <w:rPr>
      <w:rFonts w:ascii="Courier New" w:hAnsi="Courier New" w:cs="Courier New"/>
    </w:rPr>
  </w:style>
  <w:style w:type="character" w:customStyle="1" w:styleId="WW8NumSt5z0">
    <w:name w:val="WW8NumSt5z0"/>
    <w:rsid w:val="00775E60"/>
    <w:rPr>
      <w:rFonts w:ascii="Courier New" w:hAnsi="Courier New" w:cs="Courier New"/>
    </w:rPr>
  </w:style>
  <w:style w:type="character" w:customStyle="1" w:styleId="WW8NumSt6z0">
    <w:name w:val="WW8NumSt6z0"/>
    <w:rsid w:val="00775E60"/>
    <w:rPr>
      <w:rFonts w:ascii="Times New Roman" w:hAnsi="Times New Roman" w:cs="Times New Roman"/>
    </w:rPr>
  </w:style>
  <w:style w:type="character" w:customStyle="1" w:styleId="WW8NumSt7z0">
    <w:name w:val="WW8NumSt7z0"/>
    <w:rsid w:val="00775E60"/>
    <w:rPr>
      <w:rFonts w:ascii="Courier New" w:hAnsi="Courier New" w:cs="Courier New"/>
    </w:rPr>
  </w:style>
  <w:style w:type="character" w:customStyle="1" w:styleId="WW8NumSt8z0">
    <w:name w:val="WW8NumSt8z0"/>
    <w:rsid w:val="00775E60"/>
    <w:rPr>
      <w:rFonts w:ascii="Courier New" w:hAnsi="Courier New" w:cs="Courier New"/>
    </w:rPr>
  </w:style>
  <w:style w:type="character" w:customStyle="1" w:styleId="WW8NumSt9z0">
    <w:name w:val="WW8NumSt9z0"/>
    <w:rsid w:val="00775E60"/>
    <w:rPr>
      <w:rFonts w:ascii="Courier New" w:hAnsi="Courier New" w:cs="Courier New"/>
    </w:rPr>
  </w:style>
  <w:style w:type="character" w:customStyle="1" w:styleId="WW8NumSt11z0">
    <w:name w:val="WW8NumSt11z0"/>
    <w:rsid w:val="00775E60"/>
    <w:rPr>
      <w:rFonts w:ascii="Courier New" w:hAnsi="Courier New" w:cs="Courier New"/>
    </w:rPr>
  </w:style>
  <w:style w:type="character" w:customStyle="1" w:styleId="WW8NumSt12z0">
    <w:name w:val="WW8NumSt12z0"/>
    <w:rsid w:val="00775E60"/>
    <w:rPr>
      <w:rFonts w:ascii="Courier New" w:hAnsi="Courier New" w:cs="Courier New"/>
    </w:rPr>
  </w:style>
  <w:style w:type="character" w:customStyle="1" w:styleId="WW8NumSt13z0">
    <w:name w:val="WW8NumSt13z0"/>
    <w:rsid w:val="00775E60"/>
    <w:rPr>
      <w:rFonts w:ascii="Courier New" w:hAnsi="Courier New" w:cs="Courier New"/>
    </w:rPr>
  </w:style>
  <w:style w:type="character" w:customStyle="1" w:styleId="WW8NumSt16z0">
    <w:name w:val="WW8NumSt16z0"/>
    <w:rsid w:val="00775E60"/>
    <w:rPr>
      <w:rFonts w:ascii="Courier New" w:hAnsi="Courier New" w:cs="Courier New"/>
    </w:rPr>
  </w:style>
  <w:style w:type="character" w:customStyle="1" w:styleId="WW8NumSt19z0">
    <w:name w:val="WW8NumSt19z0"/>
    <w:rsid w:val="00775E60"/>
    <w:rPr>
      <w:rFonts w:ascii="Courier New" w:hAnsi="Courier New" w:cs="Courier New"/>
    </w:rPr>
  </w:style>
  <w:style w:type="character" w:customStyle="1" w:styleId="WW8NumSt20z0">
    <w:name w:val="WW8NumSt20z0"/>
    <w:rsid w:val="00775E60"/>
    <w:rPr>
      <w:rFonts w:ascii="Times New Roman" w:hAnsi="Times New Roman" w:cs="Times New Roman"/>
    </w:rPr>
  </w:style>
  <w:style w:type="character" w:customStyle="1" w:styleId="WW8NumSt21z0">
    <w:name w:val="WW8NumSt21z0"/>
    <w:rsid w:val="00775E60"/>
    <w:rPr>
      <w:rFonts w:ascii="Courier New" w:hAnsi="Courier New" w:cs="Courier New"/>
    </w:rPr>
  </w:style>
  <w:style w:type="character" w:customStyle="1" w:styleId="WW8NumSt22z0">
    <w:name w:val="WW8NumSt22z0"/>
    <w:rsid w:val="00775E60"/>
    <w:rPr>
      <w:rFonts w:ascii="Courier New" w:hAnsi="Courier New" w:cs="Courier New"/>
    </w:rPr>
  </w:style>
  <w:style w:type="character" w:customStyle="1" w:styleId="WW8NumSt23z0">
    <w:name w:val="WW8NumSt23z0"/>
    <w:rsid w:val="00775E60"/>
    <w:rPr>
      <w:rFonts w:ascii="Times New Roman" w:hAnsi="Times New Roman" w:cs="Times New Roman"/>
    </w:rPr>
  </w:style>
  <w:style w:type="character" w:customStyle="1" w:styleId="WW8NumSt24z0">
    <w:name w:val="WW8NumSt24z0"/>
    <w:rsid w:val="00775E60"/>
    <w:rPr>
      <w:rFonts w:ascii="Courier New" w:hAnsi="Courier New" w:cs="Courier New"/>
    </w:rPr>
  </w:style>
  <w:style w:type="character" w:customStyle="1" w:styleId="WW8NumSt25z0">
    <w:name w:val="WW8NumSt25z0"/>
    <w:rsid w:val="00775E60"/>
    <w:rPr>
      <w:rFonts w:ascii="Courier New" w:hAnsi="Courier New" w:cs="Courier New"/>
    </w:rPr>
  </w:style>
  <w:style w:type="character" w:customStyle="1" w:styleId="WW8NumSt26z0">
    <w:name w:val="WW8NumSt26z0"/>
    <w:rsid w:val="00775E60"/>
    <w:rPr>
      <w:rFonts w:ascii="Courier New" w:hAnsi="Courier New" w:cs="Courier New"/>
    </w:rPr>
  </w:style>
  <w:style w:type="character" w:customStyle="1" w:styleId="WW8NumSt27z0">
    <w:name w:val="WW8NumSt27z0"/>
    <w:rsid w:val="00775E60"/>
    <w:rPr>
      <w:rFonts w:ascii="Courier New" w:hAnsi="Courier New" w:cs="Courier New"/>
    </w:rPr>
  </w:style>
  <w:style w:type="character" w:customStyle="1" w:styleId="WW8NumSt33z0">
    <w:name w:val="WW8NumSt33z0"/>
    <w:rsid w:val="00775E60"/>
    <w:rPr>
      <w:rFonts w:ascii="Courier New" w:hAnsi="Courier New" w:cs="Courier New"/>
    </w:rPr>
  </w:style>
  <w:style w:type="paragraph" w:customStyle="1" w:styleId="1fff0">
    <w:name w:val="Список 1"/>
    <w:basedOn w:val="aff8"/>
    <w:rsid w:val="00775E60"/>
  </w:style>
  <w:style w:type="paragraph" w:customStyle="1" w:styleId="p2">
    <w:name w:val="p2"/>
    <w:basedOn w:val="a4"/>
    <w:rsid w:val="00775E60"/>
    <w:pPr>
      <w:spacing w:before="100" w:beforeAutospacing="1" w:after="100" w:afterAutospacing="1" w:line="240" w:lineRule="auto"/>
    </w:pPr>
    <w:rPr>
      <w:rFonts w:eastAsia="Times New Roman"/>
      <w:sz w:val="24"/>
      <w:szCs w:val="24"/>
    </w:rPr>
  </w:style>
  <w:style w:type="paragraph" w:customStyle="1" w:styleId="z1">
    <w:name w:val="z1"/>
    <w:basedOn w:val="a4"/>
    <w:rsid w:val="00775E60"/>
    <w:pPr>
      <w:spacing w:before="100" w:beforeAutospacing="1" w:after="100" w:afterAutospacing="1" w:line="240" w:lineRule="auto"/>
    </w:pPr>
    <w:rPr>
      <w:rFonts w:eastAsia="Times New Roman"/>
      <w:sz w:val="24"/>
      <w:szCs w:val="24"/>
    </w:rPr>
  </w:style>
  <w:style w:type="paragraph" w:customStyle="1" w:styleId="300">
    <w:name w:val="основной30"/>
    <w:basedOn w:val="a4"/>
    <w:rsid w:val="00775E60"/>
    <w:pPr>
      <w:spacing w:line="240" w:lineRule="auto"/>
      <w:ind w:firstLine="282"/>
    </w:pPr>
    <w:rPr>
      <w:rFonts w:eastAsia="Times New Roman"/>
      <w:b/>
      <w:bCs/>
      <w:i/>
      <w:iCs/>
      <w:color w:val="000000"/>
      <w:sz w:val="21"/>
      <w:szCs w:val="21"/>
    </w:rPr>
  </w:style>
  <w:style w:type="paragraph" w:customStyle="1" w:styleId="CharChar">
    <w:name w:val="Char Char"/>
    <w:basedOn w:val="a4"/>
    <w:rsid w:val="00775E60"/>
    <w:pPr>
      <w:spacing w:before="100" w:beforeAutospacing="1" w:after="100" w:afterAutospacing="1" w:line="240" w:lineRule="auto"/>
    </w:pPr>
    <w:rPr>
      <w:rFonts w:ascii="Tahoma" w:eastAsia="Times New Roman" w:hAnsi="Tahoma"/>
      <w:sz w:val="20"/>
      <w:szCs w:val="20"/>
      <w:lang w:val="en-US" w:eastAsia="en-US"/>
    </w:rPr>
  </w:style>
  <w:style w:type="paragraph" w:customStyle="1" w:styleId="imia">
    <w:name w:val="imia"/>
    <w:basedOn w:val="a4"/>
    <w:rsid w:val="00775E60"/>
    <w:pPr>
      <w:spacing w:before="100" w:beforeAutospacing="1" w:after="100" w:afterAutospacing="1" w:line="240" w:lineRule="auto"/>
    </w:pPr>
    <w:rPr>
      <w:rFonts w:eastAsia="Times New Roman"/>
      <w:sz w:val="24"/>
      <w:szCs w:val="24"/>
    </w:rPr>
  </w:style>
  <w:style w:type="paragraph" w:customStyle="1" w:styleId="3f7">
    <w:name w:val="Обычный (веб)3"/>
    <w:basedOn w:val="a4"/>
    <w:rsid w:val="00775E60"/>
    <w:pPr>
      <w:spacing w:before="100" w:after="100" w:line="240" w:lineRule="auto"/>
    </w:pPr>
    <w:rPr>
      <w:rFonts w:eastAsia="Times New Roman"/>
      <w:sz w:val="24"/>
      <w:szCs w:val="20"/>
    </w:rPr>
  </w:style>
  <w:style w:type="character" w:customStyle="1" w:styleId="text">
    <w:name w:val="text"/>
    <w:basedOn w:val="a5"/>
    <w:rsid w:val="00775E60"/>
  </w:style>
  <w:style w:type="character" w:customStyle="1" w:styleId="1fff1">
    <w:name w:val="Нижний колонтитул1"/>
    <w:basedOn w:val="a5"/>
    <w:rsid w:val="00775E60"/>
  </w:style>
  <w:style w:type="character" w:customStyle="1" w:styleId="link">
    <w:name w:val="link"/>
    <w:basedOn w:val="a5"/>
    <w:rsid w:val="00775E60"/>
  </w:style>
  <w:style w:type="paragraph" w:styleId="z-">
    <w:name w:val="HTML Top of Form"/>
    <w:basedOn w:val="a4"/>
    <w:next w:val="a4"/>
    <w:link w:val="z-0"/>
    <w:hidden/>
    <w:uiPriority w:val="99"/>
    <w:unhideWhenUsed/>
    <w:rsid w:val="00775E60"/>
    <w:pPr>
      <w:pBdr>
        <w:bottom w:val="single" w:sz="6" w:space="1" w:color="auto"/>
      </w:pBdr>
      <w:spacing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775E60"/>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775E60"/>
    <w:pPr>
      <w:pBdr>
        <w:top w:val="single" w:sz="6" w:space="1" w:color="auto"/>
      </w:pBdr>
      <w:spacing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775E60"/>
    <w:rPr>
      <w:rFonts w:ascii="Arial" w:eastAsia="Times New Roman" w:hAnsi="Arial" w:cs="Arial"/>
      <w:vanish/>
      <w:color w:val="000000"/>
      <w:sz w:val="16"/>
      <w:szCs w:val="16"/>
    </w:rPr>
  </w:style>
  <w:style w:type="paragraph" w:customStyle="1" w:styleId="FR3">
    <w:name w:val="FR3"/>
    <w:rsid w:val="00775E60"/>
    <w:pPr>
      <w:widowControl w:val="0"/>
      <w:autoSpaceDE w:val="0"/>
      <w:autoSpaceDN w:val="0"/>
      <w:adjustRightInd w:val="0"/>
      <w:spacing w:before="20" w:line="300" w:lineRule="auto"/>
      <w:ind w:hanging="20"/>
    </w:pPr>
    <w:rPr>
      <w:rFonts w:eastAsia="Times New Roman"/>
      <w:sz w:val="24"/>
      <w:szCs w:val="24"/>
    </w:rPr>
  </w:style>
  <w:style w:type="character" w:customStyle="1" w:styleId="WW-5">
    <w:name w:val="WW-Основной шрифт абзаца"/>
    <w:rsid w:val="00775E60"/>
  </w:style>
  <w:style w:type="character" w:customStyle="1" w:styleId="WW-6">
    <w:name w:val="WW-Символ нумерации"/>
    <w:rsid w:val="00775E60"/>
    <w:rPr>
      <w:b/>
      <w:bCs/>
    </w:rPr>
  </w:style>
  <w:style w:type="character" w:customStyle="1" w:styleId="WW-7">
    <w:name w:val="WW-Маркеры списка"/>
    <w:rsid w:val="00775E60"/>
    <w:rPr>
      <w:rFonts w:ascii="StarSymbol" w:eastAsia="StarSymbol" w:hAnsi="StarSymbol" w:cs="StarSymbol"/>
      <w:sz w:val="18"/>
      <w:szCs w:val="18"/>
    </w:rPr>
  </w:style>
  <w:style w:type="character" w:customStyle="1" w:styleId="WW-WW8Num8z0">
    <w:name w:val="WW-WW8Num8z0"/>
    <w:rsid w:val="00775E60"/>
    <w:rPr>
      <w:rFonts w:ascii="Symbol" w:hAnsi="Symbol" w:cs="StarSymbol"/>
      <w:sz w:val="18"/>
      <w:szCs w:val="18"/>
    </w:rPr>
  </w:style>
  <w:style w:type="character" w:customStyle="1" w:styleId="style2721">
    <w:name w:val="style2721"/>
    <w:rsid w:val="00775E60"/>
    <w:rPr>
      <w:rFonts w:ascii="Tahoma" w:hAnsi="Tahoma" w:cs="Tahoma"/>
      <w:color w:val="333333"/>
      <w:sz w:val="18"/>
      <w:szCs w:val="18"/>
    </w:rPr>
  </w:style>
  <w:style w:type="paragraph" w:customStyle="1" w:styleId="WW-8">
    <w:name w:val="WW-Заголовок"/>
    <w:basedOn w:val="a4"/>
    <w:next w:val="ae"/>
    <w:rsid w:val="00775E60"/>
    <w:pPr>
      <w:keepNext/>
      <w:widowControl w:val="0"/>
      <w:suppressAutoHyphens/>
      <w:spacing w:before="240" w:after="120" w:line="240" w:lineRule="auto"/>
    </w:pPr>
    <w:rPr>
      <w:rFonts w:ascii="Arial" w:eastAsia="Lucida Sans Unicode" w:hAnsi="Arial" w:cs="Tahoma"/>
      <w:lang w:eastAsia="ar-SA"/>
    </w:rPr>
  </w:style>
  <w:style w:type="paragraph" w:customStyle="1" w:styleId="WW-9">
    <w:name w:val="WW-Содержимое таблицы"/>
    <w:basedOn w:val="a4"/>
    <w:rsid w:val="00775E60"/>
    <w:pPr>
      <w:widowControl w:val="0"/>
      <w:suppressLineNumbers/>
      <w:suppressAutoHyphens/>
      <w:spacing w:line="240" w:lineRule="auto"/>
    </w:pPr>
    <w:rPr>
      <w:rFonts w:eastAsia="Arial Unicode MS"/>
      <w:sz w:val="24"/>
      <w:szCs w:val="24"/>
      <w:lang w:eastAsia="ar-SA"/>
    </w:rPr>
  </w:style>
  <w:style w:type="paragraph" w:customStyle="1" w:styleId="WW-a">
    <w:name w:val="WW-Заголовок таблицы"/>
    <w:basedOn w:val="WW-9"/>
    <w:rsid w:val="00775E60"/>
    <w:pPr>
      <w:jc w:val="center"/>
    </w:pPr>
    <w:rPr>
      <w:b/>
      <w:bCs/>
      <w:i/>
      <w:iCs/>
    </w:rPr>
  </w:style>
  <w:style w:type="paragraph" w:customStyle="1" w:styleId="WW-b">
    <w:name w:val="WW-Обычный (веб)"/>
    <w:basedOn w:val="a4"/>
    <w:rsid w:val="00775E60"/>
    <w:pPr>
      <w:widowControl w:val="0"/>
      <w:spacing w:before="100" w:after="119" w:line="240" w:lineRule="auto"/>
    </w:pPr>
    <w:rPr>
      <w:rFonts w:eastAsia="Arial Unicode MS"/>
      <w:sz w:val="24"/>
      <w:szCs w:val="24"/>
      <w:lang w:eastAsia="ar-SA"/>
    </w:rPr>
  </w:style>
  <w:style w:type="paragraph" w:customStyle="1" w:styleId="WW-21">
    <w:name w:val="WW-Основной текст 21"/>
    <w:basedOn w:val="a4"/>
    <w:rsid w:val="00775E60"/>
    <w:pPr>
      <w:spacing w:line="240" w:lineRule="auto"/>
    </w:pPr>
    <w:rPr>
      <w:rFonts w:ascii="SchoolBook" w:eastAsia="Times New Roman" w:hAnsi="SchoolBook"/>
      <w:sz w:val="24"/>
      <w:szCs w:val="20"/>
      <w:lang w:eastAsia="ar-SA"/>
    </w:rPr>
  </w:style>
  <w:style w:type="paragraph" w:customStyle="1" w:styleId="WW-31">
    <w:name w:val="WW-Основной текст 31"/>
    <w:basedOn w:val="a4"/>
    <w:rsid w:val="00775E60"/>
    <w:pPr>
      <w:spacing w:line="240" w:lineRule="auto"/>
    </w:pPr>
    <w:rPr>
      <w:rFonts w:ascii="SchoolBook" w:eastAsia="Times New Roman" w:hAnsi="SchoolBook"/>
      <w:color w:val="000000"/>
      <w:sz w:val="24"/>
      <w:szCs w:val="20"/>
      <w:lang w:eastAsia="ar-SA"/>
    </w:rPr>
  </w:style>
  <w:style w:type="paragraph" w:customStyle="1" w:styleId="style272">
    <w:name w:val="style272"/>
    <w:basedOn w:val="a4"/>
    <w:rsid w:val="00775E60"/>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775E60"/>
    <w:pPr>
      <w:keepNext/>
      <w:spacing w:line="240" w:lineRule="auto"/>
      <w:jc w:val="center"/>
    </w:pPr>
    <w:rPr>
      <w:rFonts w:eastAsia="Times New Roman"/>
      <w:b/>
      <w:sz w:val="24"/>
      <w:szCs w:val="20"/>
      <w:lang w:eastAsia="ar-SA"/>
    </w:rPr>
  </w:style>
  <w:style w:type="paragraph" w:customStyle="1" w:styleId="WW-c">
    <w:name w:val="WW-Название объекта"/>
    <w:basedOn w:val="a4"/>
    <w:next w:val="a4"/>
    <w:rsid w:val="00775E60"/>
    <w:pPr>
      <w:spacing w:line="240" w:lineRule="auto"/>
    </w:pPr>
    <w:rPr>
      <w:rFonts w:eastAsia="Times New Roman"/>
      <w:b/>
      <w:sz w:val="24"/>
      <w:szCs w:val="20"/>
      <w:lang w:eastAsia="ar-SA"/>
    </w:rPr>
  </w:style>
  <w:style w:type="character" w:customStyle="1" w:styleId="2210">
    <w:name w:val="Знак Знак221"/>
    <w:rsid w:val="00775E60"/>
    <w:rPr>
      <w:rFonts w:ascii="Arial" w:hAnsi="Arial"/>
      <w:b/>
      <w:sz w:val="28"/>
    </w:rPr>
  </w:style>
  <w:style w:type="character" w:customStyle="1" w:styleId="217">
    <w:name w:val="Знак Знак21"/>
    <w:rsid w:val="00775E60"/>
    <w:rPr>
      <w:rFonts w:ascii="Arial" w:hAnsi="Arial" w:cs="Arial"/>
      <w:b/>
      <w:bCs/>
      <w:i/>
      <w:iCs/>
      <w:sz w:val="28"/>
      <w:szCs w:val="28"/>
    </w:rPr>
  </w:style>
  <w:style w:type="character" w:customStyle="1" w:styleId="1110">
    <w:name w:val="Знак Знак111"/>
    <w:rsid w:val="00775E60"/>
    <w:rPr>
      <w:sz w:val="24"/>
    </w:rPr>
  </w:style>
  <w:style w:type="character" w:customStyle="1" w:styleId="117">
    <w:name w:val="Знак1 Знак Знак Знак1"/>
    <w:basedOn w:val="a5"/>
    <w:rsid w:val="00775E60"/>
  </w:style>
  <w:style w:type="character" w:customStyle="1" w:styleId="1310">
    <w:name w:val="Знак Знак131"/>
    <w:rsid w:val="00775E60"/>
    <w:rPr>
      <w:rFonts w:ascii="Arial" w:hAnsi="Arial"/>
      <w:sz w:val="28"/>
    </w:rPr>
  </w:style>
  <w:style w:type="character" w:customStyle="1" w:styleId="affffffffffa">
    <w:name w:val="ВерхКолонтитул Знак Знак"/>
    <w:basedOn w:val="a5"/>
    <w:rsid w:val="00775E60"/>
  </w:style>
  <w:style w:type="character" w:customStyle="1" w:styleId="710">
    <w:name w:val="Заголовок 7 Знак1"/>
    <w:rsid w:val="00775E60"/>
    <w:rPr>
      <w:b/>
      <w:sz w:val="23"/>
      <w:u w:val="single"/>
      <w:lang w:val="ru-RU" w:eastAsia="ru-RU" w:bidi="ar-SA"/>
    </w:rPr>
  </w:style>
  <w:style w:type="character" w:styleId="affffffffffb">
    <w:name w:val="Placeholder Text"/>
    <w:semiHidden/>
    <w:rsid w:val="00775E60"/>
    <w:rPr>
      <w:color w:val="808080"/>
    </w:rPr>
  </w:style>
  <w:style w:type="character" w:customStyle="1" w:styleId="1fff2">
    <w:name w:val="Знак1 Знак Знак Знак"/>
    <w:basedOn w:val="a5"/>
    <w:rsid w:val="00775E60"/>
  </w:style>
  <w:style w:type="paragraph" w:customStyle="1" w:styleId="232">
    <w:name w:val="Основной текст с отступом 23"/>
    <w:basedOn w:val="a4"/>
    <w:rsid w:val="00775E60"/>
    <w:pPr>
      <w:spacing w:line="240" w:lineRule="auto"/>
      <w:ind w:firstLine="720"/>
      <w:jc w:val="center"/>
    </w:pPr>
    <w:rPr>
      <w:rFonts w:eastAsia="Times New Roman"/>
      <w:sz w:val="36"/>
      <w:szCs w:val="20"/>
      <w:lang w:eastAsia="ar-SA"/>
    </w:rPr>
  </w:style>
  <w:style w:type="paragraph" w:customStyle="1" w:styleId="Style10">
    <w:name w:val="Style10"/>
    <w:basedOn w:val="a4"/>
    <w:semiHidden/>
    <w:rsid w:val="00775E60"/>
    <w:pPr>
      <w:widowControl w:val="0"/>
      <w:autoSpaceDE w:val="0"/>
      <w:autoSpaceDN w:val="0"/>
      <w:adjustRightInd w:val="0"/>
      <w:spacing w:line="322" w:lineRule="exact"/>
      <w:ind w:firstLine="1133"/>
    </w:pPr>
    <w:rPr>
      <w:rFonts w:eastAsia="Times New Roman"/>
      <w:sz w:val="24"/>
      <w:szCs w:val="24"/>
    </w:rPr>
  </w:style>
  <w:style w:type="character" w:customStyle="1" w:styleId="241">
    <w:name w:val="Знак Знак24"/>
    <w:rsid w:val="00775E60"/>
    <w:rPr>
      <w:rFonts w:ascii="Cambria" w:eastAsia="Times New Roman" w:hAnsi="Cambria" w:cs="Times New Roman"/>
      <w:b/>
      <w:bCs/>
      <w:kern w:val="32"/>
      <w:sz w:val="32"/>
      <w:szCs w:val="32"/>
    </w:rPr>
  </w:style>
  <w:style w:type="character" w:customStyle="1" w:styleId="233">
    <w:name w:val="Знак Знак23"/>
    <w:semiHidden/>
    <w:rsid w:val="00775E60"/>
    <w:rPr>
      <w:rFonts w:ascii="Cambria" w:hAnsi="Cambria"/>
      <w:b/>
      <w:bCs/>
      <w:i/>
      <w:iCs/>
      <w:sz w:val="28"/>
      <w:szCs w:val="28"/>
    </w:rPr>
  </w:style>
  <w:style w:type="table" w:styleId="-1">
    <w:name w:val="Table Web 1"/>
    <w:basedOn w:val="a6"/>
    <w:rsid w:val="00775E60"/>
    <w:pPr>
      <w:spacing w:line="240" w:lineRule="auto"/>
    </w:pPr>
    <w:rPr>
      <w:rFonts w:eastAsia="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c">
    <w:name w:val="Table Elegant"/>
    <w:basedOn w:val="a6"/>
    <w:rsid w:val="00775E60"/>
    <w:pPr>
      <w:spacing w:line="240" w:lineRule="auto"/>
    </w:pPr>
    <w:rPr>
      <w:rFonts w:eastAsia="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rsid w:val="00775E60"/>
    <w:pPr>
      <w:spacing w:line="360" w:lineRule="auto"/>
    </w:pPr>
    <w:rPr>
      <w:rFonts w:eastAsia="Times New Roman"/>
      <w:sz w:val="24"/>
      <w:szCs w:val="24"/>
    </w:rPr>
  </w:style>
  <w:style w:type="character" w:customStyle="1" w:styleId="S4">
    <w:name w:val="S_Обычный Знак"/>
    <w:link w:val="S3"/>
    <w:rsid w:val="00775E60"/>
    <w:rPr>
      <w:rFonts w:ascii="Times New Roman" w:eastAsia="Times New Roman" w:hAnsi="Times New Roman" w:cs="Times New Roman"/>
      <w:sz w:val="24"/>
      <w:szCs w:val="24"/>
    </w:rPr>
  </w:style>
  <w:style w:type="character" w:customStyle="1" w:styleId="affffffffff7">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6"/>
    <w:rsid w:val="00775E60"/>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775E60"/>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775E60"/>
  </w:style>
  <w:style w:type="character" w:customStyle="1" w:styleId="blk">
    <w:name w:val="blk"/>
    <w:basedOn w:val="a5"/>
    <w:rsid w:val="00775E60"/>
  </w:style>
  <w:style w:type="character" w:customStyle="1" w:styleId="hl">
    <w:name w:val="hl"/>
    <w:basedOn w:val="a5"/>
    <w:rsid w:val="00775E60"/>
  </w:style>
  <w:style w:type="character" w:customStyle="1" w:styleId="WW-d">
    <w:name w:val="WW-Символ сноски"/>
    <w:rsid w:val="00775E60"/>
  </w:style>
  <w:style w:type="paragraph" w:customStyle="1" w:styleId="affffffffffd">
    <w:name w:val="Îáû÷íûé"/>
    <w:rsid w:val="00775E60"/>
    <w:pPr>
      <w:widowControl w:val="0"/>
      <w:autoSpaceDE w:val="0"/>
      <w:autoSpaceDN w:val="0"/>
      <w:spacing w:line="240" w:lineRule="auto"/>
    </w:pPr>
    <w:rPr>
      <w:rFonts w:eastAsia="Times New Roman"/>
      <w:sz w:val="20"/>
      <w:szCs w:val="20"/>
    </w:rPr>
  </w:style>
  <w:style w:type="paragraph" w:customStyle="1" w:styleId="351">
    <w:name w:val="Основной текст с отступом 35"/>
    <w:basedOn w:val="a4"/>
    <w:rsid w:val="00775E60"/>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60">
    <w:name w:val="Основной текст 26"/>
    <w:basedOn w:val="a4"/>
    <w:rsid w:val="00775E60"/>
    <w:pPr>
      <w:overflowPunct w:val="0"/>
      <w:autoSpaceDE w:val="0"/>
      <w:autoSpaceDN w:val="0"/>
      <w:adjustRightInd w:val="0"/>
      <w:spacing w:line="240" w:lineRule="auto"/>
      <w:textAlignment w:val="baseline"/>
    </w:pPr>
    <w:rPr>
      <w:rFonts w:eastAsia="Times New Roman"/>
      <w:szCs w:val="20"/>
    </w:rPr>
  </w:style>
  <w:style w:type="paragraph" w:customStyle="1" w:styleId="74">
    <w:name w:val="Обычный7"/>
    <w:rsid w:val="00775E60"/>
    <w:pPr>
      <w:widowControl w:val="0"/>
      <w:spacing w:line="240" w:lineRule="auto"/>
    </w:pPr>
    <w:rPr>
      <w:rFonts w:ascii="Arial" w:eastAsia="Times New Roman" w:hAnsi="Arial"/>
      <w:snapToGrid w:val="0"/>
      <w:sz w:val="20"/>
      <w:szCs w:val="20"/>
    </w:rPr>
  </w:style>
  <w:style w:type="paragraph" w:customStyle="1" w:styleId="360">
    <w:name w:val="Основной текст 36"/>
    <w:basedOn w:val="a4"/>
    <w:rsid w:val="00775E60"/>
    <w:pPr>
      <w:spacing w:line="240" w:lineRule="auto"/>
    </w:pPr>
    <w:rPr>
      <w:rFonts w:eastAsia="Times New Roman"/>
      <w:szCs w:val="20"/>
      <w:lang w:val="en-US"/>
    </w:rPr>
  </w:style>
  <w:style w:type="paragraph" w:customStyle="1" w:styleId="361">
    <w:name w:val="Основной текст с отступом 36"/>
    <w:basedOn w:val="a4"/>
    <w:rsid w:val="00775E60"/>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70">
    <w:name w:val="Основной текст 27"/>
    <w:basedOn w:val="a4"/>
    <w:rsid w:val="00775E60"/>
    <w:pPr>
      <w:overflowPunct w:val="0"/>
      <w:autoSpaceDE w:val="0"/>
      <w:autoSpaceDN w:val="0"/>
      <w:adjustRightInd w:val="0"/>
      <w:spacing w:line="240" w:lineRule="auto"/>
      <w:textAlignment w:val="baseline"/>
    </w:pPr>
    <w:rPr>
      <w:rFonts w:eastAsia="Times New Roman"/>
      <w:szCs w:val="20"/>
    </w:rPr>
  </w:style>
  <w:style w:type="paragraph" w:customStyle="1" w:styleId="85">
    <w:name w:val="Обычный8"/>
    <w:rsid w:val="00775E60"/>
    <w:pPr>
      <w:widowControl w:val="0"/>
      <w:spacing w:line="240" w:lineRule="auto"/>
    </w:pPr>
    <w:rPr>
      <w:rFonts w:ascii="Arial" w:eastAsia="Times New Roman" w:hAnsi="Arial"/>
      <w:snapToGrid w:val="0"/>
      <w:sz w:val="20"/>
      <w:szCs w:val="20"/>
    </w:rPr>
  </w:style>
  <w:style w:type="paragraph" w:customStyle="1" w:styleId="370">
    <w:name w:val="Основной текст 37"/>
    <w:basedOn w:val="a4"/>
    <w:rsid w:val="00775E60"/>
    <w:pPr>
      <w:spacing w:line="240" w:lineRule="auto"/>
    </w:pPr>
    <w:rPr>
      <w:rFonts w:eastAsia="Times New Roman"/>
      <w:szCs w:val="20"/>
      <w:lang w:val="en-US"/>
    </w:rPr>
  </w:style>
  <w:style w:type="character" w:customStyle="1" w:styleId="ConsPlusNormal0">
    <w:name w:val="ConsPlusNormal Знак"/>
    <w:link w:val="ConsPlusNormal"/>
    <w:locked/>
    <w:rsid w:val="00C822D4"/>
    <w:rPr>
      <w:rFonts w:ascii="Arial" w:eastAsia="Times New Roman" w:hAnsi="Arial" w:cs="Arial"/>
      <w:sz w:val="20"/>
      <w:szCs w:val="20"/>
    </w:rPr>
  </w:style>
  <w:style w:type="table" w:customStyle="1" w:styleId="242">
    <w:name w:val="Сетка таблицы24"/>
    <w:basedOn w:val="a6"/>
    <w:next w:val="aff"/>
    <w:uiPriority w:val="59"/>
    <w:rsid w:val="00C822D4"/>
    <w:pPr>
      <w:spacing w:line="240" w:lineRule="auto"/>
    </w:pPr>
    <w:rPr>
      <w:rFonts w:eastAsiaTheme="minorHAnsi"/>
      <w:szCs w:val="2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
    <w:basedOn w:val="a6"/>
    <w:next w:val="aff"/>
    <w:uiPriority w:val="59"/>
    <w:rsid w:val="00C822D4"/>
    <w:pPr>
      <w:spacing w:line="240" w:lineRule="auto"/>
    </w:pPr>
    <w:rPr>
      <w:rFonts w:eastAsiaTheme="minorHAnsi"/>
      <w:szCs w:val="2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
    <w:basedOn w:val="a6"/>
    <w:next w:val="aff"/>
    <w:uiPriority w:val="59"/>
    <w:rsid w:val="00C822D4"/>
    <w:pPr>
      <w:spacing w:line="240" w:lineRule="auto"/>
    </w:pPr>
    <w:rPr>
      <w:rFonts w:eastAsiaTheme="minorHAnsi"/>
      <w:szCs w:val="2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22">
    <w:name w:val="WW-Основной текст с отступом 2"/>
    <w:basedOn w:val="a4"/>
    <w:rsid w:val="00A046C9"/>
    <w:pPr>
      <w:widowControl w:val="0"/>
      <w:suppressAutoHyphens/>
      <w:spacing w:after="120" w:line="480" w:lineRule="auto"/>
      <w:ind w:left="283"/>
    </w:pPr>
    <w:rPr>
      <w:rFonts w:eastAsia="Arial Unicode MS"/>
      <w:sz w:val="24"/>
      <w:szCs w:val="24"/>
    </w:rPr>
  </w:style>
  <w:style w:type="paragraph" w:customStyle="1" w:styleId="IG">
    <w:name w:val="Маркированный_список_IG"/>
    <w:basedOn w:val="a4"/>
    <w:rsid w:val="00A046C9"/>
    <w:pPr>
      <w:numPr>
        <w:numId w:val="14"/>
      </w:numPr>
      <w:tabs>
        <w:tab w:val="left" w:pos="1134"/>
      </w:tabs>
      <w:snapToGrid w:val="0"/>
      <w:spacing w:line="360" w:lineRule="auto"/>
    </w:pPr>
    <w:rPr>
      <w:rFonts w:eastAsia="Times New Roman"/>
    </w:rPr>
  </w:style>
  <w:style w:type="paragraph" w:customStyle="1" w:styleId="95">
    <w:name w:val="Обычный9"/>
    <w:rsid w:val="00A046C9"/>
    <w:pPr>
      <w:widowControl w:val="0"/>
      <w:spacing w:line="240" w:lineRule="auto"/>
    </w:pPr>
    <w:rPr>
      <w:rFonts w:ascii="Arial" w:eastAsia="Times New Roman" w:hAnsi="Arial"/>
      <w:snapToGrid w:val="0"/>
      <w:sz w:val="20"/>
      <w:szCs w:val="20"/>
    </w:rPr>
  </w:style>
  <w:style w:type="paragraph" w:customStyle="1" w:styleId="280">
    <w:name w:val="Основной текст 28"/>
    <w:basedOn w:val="a4"/>
    <w:rsid w:val="00A046C9"/>
    <w:pPr>
      <w:spacing w:line="240" w:lineRule="auto"/>
    </w:pPr>
    <w:rPr>
      <w:rFonts w:ascii="Monotype Corsiva" w:eastAsia="Times New Roman" w:hAnsi="Monotype Corsiva"/>
      <w:szCs w:val="20"/>
    </w:rPr>
  </w:style>
  <w:style w:type="character" w:customStyle="1" w:styleId="IG10">
    <w:name w:val="Обычный_IG Знак1"/>
    <w:basedOn w:val="a5"/>
    <w:rsid w:val="00A046C9"/>
    <w:rPr>
      <w:sz w:val="28"/>
      <w:szCs w:val="28"/>
    </w:rPr>
  </w:style>
  <w:style w:type="paragraph" w:customStyle="1" w:styleId="02553">
    <w:name w:val="Стиль Справа:  025 см Перед:  53 пт Междустр.интервал:  одинарн..."/>
    <w:basedOn w:val="a4"/>
    <w:rsid w:val="00A046C9"/>
    <w:pPr>
      <w:shd w:val="clear" w:color="auto" w:fill="FFFFFF"/>
      <w:spacing w:line="240" w:lineRule="auto"/>
      <w:ind w:right="142"/>
    </w:pPr>
    <w:rPr>
      <w:rFonts w:eastAsia="Times New Roman"/>
      <w:spacing w:val="4"/>
      <w:szCs w:val="20"/>
    </w:rPr>
  </w:style>
  <w:style w:type="paragraph" w:customStyle="1" w:styleId="affffffffffe">
    <w:name w:val="Стандартный"/>
    <w:basedOn w:val="a4"/>
    <w:link w:val="afffffffffff"/>
    <w:qFormat/>
    <w:rsid w:val="00A046C9"/>
    <w:pPr>
      <w:spacing w:line="360" w:lineRule="auto"/>
      <w:ind w:firstLine="851"/>
    </w:pPr>
    <w:rPr>
      <w:rFonts w:ascii="Arial" w:eastAsia="Times New Roman" w:hAnsi="Arial"/>
      <w:sz w:val="24"/>
      <w:szCs w:val="20"/>
    </w:rPr>
  </w:style>
  <w:style w:type="character" w:customStyle="1" w:styleId="afffffffffff">
    <w:name w:val="Стандартный Знак"/>
    <w:basedOn w:val="a5"/>
    <w:link w:val="affffffffffe"/>
    <w:rsid w:val="00A046C9"/>
    <w:rPr>
      <w:rFonts w:ascii="Arial" w:eastAsia="Times New Roman" w:hAnsi="Arial" w:cs="Times New Roman"/>
      <w:sz w:val="24"/>
      <w:szCs w:val="20"/>
    </w:rPr>
  </w:style>
  <w:style w:type="paragraph" w:customStyle="1" w:styleId="160">
    <w:name w:val="Заголовок 16"/>
    <w:basedOn w:val="95"/>
    <w:next w:val="95"/>
    <w:rsid w:val="00A046C9"/>
    <w:pPr>
      <w:keepNext/>
      <w:widowControl/>
      <w:jc w:val="center"/>
    </w:pPr>
    <w:rPr>
      <w:rFonts w:ascii="Times New Roman" w:hAnsi="Times New Roman"/>
      <w:b/>
      <w:snapToGrid/>
      <w:sz w:val="24"/>
    </w:rPr>
  </w:style>
  <w:style w:type="paragraph" w:customStyle="1" w:styleId="2ff4">
    <w:name w:val="Абзац списка2"/>
    <w:basedOn w:val="a4"/>
    <w:rsid w:val="00A046C9"/>
    <w:pPr>
      <w:spacing w:line="240" w:lineRule="auto"/>
      <w:ind w:left="720"/>
      <w:contextualSpacing/>
    </w:pPr>
    <w:rPr>
      <w:rFonts w:ascii="Arial" w:eastAsia="Times New Roman" w:hAnsi="Arial"/>
      <w:sz w:val="24"/>
      <w:szCs w:val="20"/>
    </w:rPr>
  </w:style>
  <w:style w:type="paragraph" w:customStyle="1" w:styleId="118">
    <w:name w:val="Табличный_боковик_11"/>
    <w:link w:val="119"/>
    <w:qFormat/>
    <w:rsid w:val="004C3406"/>
    <w:pPr>
      <w:spacing w:line="240" w:lineRule="auto"/>
    </w:pPr>
    <w:rPr>
      <w:rFonts w:eastAsia="Times New Roman"/>
      <w:sz w:val="22"/>
      <w:szCs w:val="24"/>
    </w:rPr>
  </w:style>
  <w:style w:type="character" w:customStyle="1" w:styleId="119">
    <w:name w:val="Табличный_боковик_11 Знак"/>
    <w:link w:val="118"/>
    <w:rsid w:val="004C3406"/>
    <w:rPr>
      <w:rFonts w:eastAsia="Times New Roman"/>
      <w:sz w:val="22"/>
      <w:szCs w:val="24"/>
    </w:rPr>
  </w:style>
  <w:style w:type="paragraph" w:customStyle="1" w:styleId="101">
    <w:name w:val="Обычный10"/>
    <w:rsid w:val="00436A9A"/>
    <w:pPr>
      <w:widowControl w:val="0"/>
      <w:suppressAutoHyphens/>
      <w:spacing w:line="240" w:lineRule="auto"/>
    </w:pPr>
    <w:rPr>
      <w:rFonts w:eastAsia="Arial"/>
      <w:sz w:val="24"/>
      <w:szCs w:val="20"/>
      <w:lang w:eastAsia="ar-SA"/>
    </w:rPr>
  </w:style>
  <w:style w:type="paragraph" w:customStyle="1" w:styleId="290">
    <w:name w:val="Основной текст 29"/>
    <w:basedOn w:val="a4"/>
    <w:rsid w:val="00A97680"/>
    <w:pPr>
      <w:spacing w:line="240" w:lineRule="auto"/>
    </w:pPr>
    <w:rPr>
      <w:rFonts w:ascii="Monotype Corsiva" w:eastAsia="Times New Roman" w:hAnsi="Monotype Corsiva"/>
      <w:szCs w:val="20"/>
    </w:rPr>
  </w:style>
  <w:style w:type="paragraph" w:customStyle="1" w:styleId="170">
    <w:name w:val="Заголовок 17"/>
    <w:basedOn w:val="101"/>
    <w:next w:val="101"/>
    <w:rsid w:val="00A97680"/>
    <w:pPr>
      <w:keepNext/>
      <w:widowControl/>
      <w:suppressAutoHyphens w:val="0"/>
      <w:jc w:val="center"/>
    </w:pPr>
    <w:rPr>
      <w:rFonts w:eastAsia="Times New Roman"/>
      <w:b/>
      <w:lang w:eastAsia="ru-RU"/>
    </w:rPr>
  </w:style>
  <w:style w:type="paragraph" w:customStyle="1" w:styleId="3f8">
    <w:name w:val="Абзац списка3"/>
    <w:basedOn w:val="a4"/>
    <w:rsid w:val="00A97680"/>
    <w:pPr>
      <w:spacing w:line="240" w:lineRule="auto"/>
      <w:ind w:left="720"/>
      <w:contextualSpacing/>
    </w:pPr>
    <w:rPr>
      <w:rFonts w:ascii="Arial" w:eastAsia="Times New Roman" w:hAnsi="Arial"/>
      <w:sz w:val="24"/>
      <w:szCs w:val="20"/>
    </w:rPr>
  </w:style>
  <w:style w:type="paragraph" w:customStyle="1" w:styleId="125">
    <w:name w:val="Обычный12"/>
    <w:rsid w:val="006048A1"/>
    <w:pPr>
      <w:widowControl w:val="0"/>
      <w:spacing w:line="240" w:lineRule="auto"/>
    </w:pPr>
    <w:rPr>
      <w:rFonts w:ascii="Arial" w:eastAsia="Times New Roman" w:hAnsi="Arial"/>
      <w:snapToGrid w:val="0"/>
      <w:sz w:val="20"/>
      <w:szCs w:val="20"/>
    </w:rPr>
  </w:style>
  <w:style w:type="paragraph" w:customStyle="1" w:styleId="2101">
    <w:name w:val="Основной текст 210"/>
    <w:basedOn w:val="a4"/>
    <w:rsid w:val="006048A1"/>
    <w:pPr>
      <w:spacing w:line="240" w:lineRule="auto"/>
    </w:pPr>
    <w:rPr>
      <w:rFonts w:ascii="Monotype Corsiva" w:eastAsia="Times New Roman" w:hAnsi="Monotype Corsiva"/>
      <w:szCs w:val="20"/>
    </w:rPr>
  </w:style>
  <w:style w:type="paragraph" w:customStyle="1" w:styleId="180">
    <w:name w:val="Заголовок 18"/>
    <w:basedOn w:val="125"/>
    <w:next w:val="125"/>
    <w:rsid w:val="006048A1"/>
    <w:pPr>
      <w:keepNext/>
      <w:widowControl/>
      <w:jc w:val="center"/>
    </w:pPr>
    <w:rPr>
      <w:rFonts w:ascii="Times New Roman" w:hAnsi="Times New Roman"/>
      <w:b/>
      <w:snapToGrid/>
      <w:sz w:val="24"/>
    </w:rPr>
  </w:style>
  <w:style w:type="paragraph" w:customStyle="1" w:styleId="49">
    <w:name w:val="Абзац списка4"/>
    <w:basedOn w:val="a4"/>
    <w:rsid w:val="006048A1"/>
    <w:pPr>
      <w:spacing w:line="240" w:lineRule="auto"/>
      <w:ind w:left="720"/>
      <w:contextualSpacing/>
    </w:pPr>
    <w:rPr>
      <w:rFonts w:ascii="Arial" w:eastAsia="Times New Roman" w:hAnsi="Arial"/>
      <w:sz w:val="24"/>
      <w:szCs w:val="20"/>
    </w:rPr>
  </w:style>
  <w:style w:type="paragraph" w:customStyle="1" w:styleId="133">
    <w:name w:val="Обычный13"/>
    <w:rsid w:val="00DE368C"/>
    <w:pPr>
      <w:widowControl w:val="0"/>
      <w:spacing w:line="240" w:lineRule="auto"/>
      <w:ind w:firstLine="0"/>
      <w:jc w:val="left"/>
    </w:pPr>
    <w:rPr>
      <w:rFonts w:ascii="Arial" w:eastAsia="Times New Roman" w:hAnsi="Arial"/>
      <w:snapToGrid w:val="0"/>
      <w:sz w:val="20"/>
      <w:szCs w:val="20"/>
    </w:rPr>
  </w:style>
  <w:style w:type="paragraph" w:customStyle="1" w:styleId="2110">
    <w:name w:val="Основной текст 211"/>
    <w:basedOn w:val="a4"/>
    <w:rsid w:val="00DE368C"/>
    <w:pPr>
      <w:spacing w:line="240" w:lineRule="auto"/>
      <w:ind w:firstLine="0"/>
      <w:jc w:val="left"/>
    </w:pPr>
    <w:rPr>
      <w:rFonts w:ascii="Monotype Corsiva" w:eastAsia="Times New Roman" w:hAnsi="Monotype Corsiva"/>
      <w:szCs w:val="20"/>
    </w:rPr>
  </w:style>
  <w:style w:type="paragraph" w:customStyle="1" w:styleId="192">
    <w:name w:val="Заголовок 19"/>
    <w:basedOn w:val="133"/>
    <w:next w:val="133"/>
    <w:rsid w:val="00DE368C"/>
    <w:pPr>
      <w:keepNext/>
      <w:widowControl/>
      <w:jc w:val="center"/>
    </w:pPr>
    <w:rPr>
      <w:rFonts w:ascii="Times New Roman" w:hAnsi="Times New Roman"/>
      <w:b/>
      <w:snapToGrid/>
      <w:sz w:val="24"/>
    </w:rPr>
  </w:style>
  <w:style w:type="paragraph" w:customStyle="1" w:styleId="57">
    <w:name w:val="Абзац списка5"/>
    <w:basedOn w:val="a4"/>
    <w:rsid w:val="00DE368C"/>
    <w:pPr>
      <w:spacing w:line="240" w:lineRule="auto"/>
      <w:ind w:left="720" w:firstLine="0"/>
      <w:contextualSpacing/>
      <w:jc w:val="left"/>
    </w:pPr>
    <w:rPr>
      <w:rFonts w:ascii="Arial" w:eastAsia="Times New Roman" w:hAnsi="Arial"/>
      <w:sz w:val="24"/>
      <w:szCs w:val="20"/>
    </w:rPr>
  </w:style>
  <w:style w:type="paragraph" w:customStyle="1" w:styleId="144">
    <w:name w:val="Обычный14"/>
    <w:rsid w:val="00696C41"/>
    <w:pPr>
      <w:widowControl w:val="0"/>
      <w:spacing w:line="240" w:lineRule="auto"/>
      <w:ind w:firstLine="0"/>
      <w:jc w:val="left"/>
    </w:pPr>
    <w:rPr>
      <w:rFonts w:ascii="Arial" w:eastAsia="Times New Roman" w:hAnsi="Arial"/>
      <w:snapToGrid w:val="0"/>
      <w:sz w:val="20"/>
      <w:szCs w:val="20"/>
    </w:rPr>
  </w:style>
  <w:style w:type="paragraph" w:customStyle="1" w:styleId="2120">
    <w:name w:val="Основной текст 212"/>
    <w:basedOn w:val="a4"/>
    <w:rsid w:val="00696C41"/>
    <w:pPr>
      <w:spacing w:line="240" w:lineRule="auto"/>
      <w:ind w:firstLine="0"/>
    </w:pPr>
    <w:rPr>
      <w:rFonts w:eastAsia="Times New Roman"/>
      <w:sz w:val="24"/>
      <w:szCs w:val="20"/>
    </w:rPr>
  </w:style>
  <w:style w:type="paragraph" w:customStyle="1" w:styleId="371">
    <w:name w:val="Основной текст с отступом 37"/>
    <w:basedOn w:val="a4"/>
    <w:rsid w:val="00696C41"/>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380">
    <w:name w:val="Основной текст 38"/>
    <w:basedOn w:val="a4"/>
    <w:rsid w:val="00696C41"/>
    <w:pPr>
      <w:spacing w:line="240" w:lineRule="auto"/>
      <w:ind w:firstLine="0"/>
      <w:jc w:val="left"/>
    </w:pPr>
    <w:rPr>
      <w:rFonts w:eastAsia="Times New Roman"/>
      <w:szCs w:val="20"/>
      <w:lang w:val="en-US"/>
    </w:rPr>
  </w:style>
  <w:style w:type="paragraph" w:customStyle="1" w:styleId="151">
    <w:name w:val="Обычный15"/>
    <w:rsid w:val="00444122"/>
    <w:pPr>
      <w:widowControl w:val="0"/>
      <w:spacing w:line="240" w:lineRule="auto"/>
      <w:ind w:firstLine="0"/>
      <w:jc w:val="left"/>
    </w:pPr>
    <w:rPr>
      <w:rFonts w:ascii="Arial" w:eastAsia="Times New Roman" w:hAnsi="Arial"/>
      <w:snapToGrid w:val="0"/>
      <w:sz w:val="20"/>
      <w:szCs w:val="20"/>
    </w:rPr>
  </w:style>
  <w:style w:type="paragraph" w:customStyle="1" w:styleId="2130">
    <w:name w:val="Основной текст 213"/>
    <w:basedOn w:val="a4"/>
    <w:rsid w:val="00444122"/>
    <w:pPr>
      <w:spacing w:line="240" w:lineRule="auto"/>
      <w:ind w:firstLine="0"/>
    </w:pPr>
    <w:rPr>
      <w:rFonts w:eastAsia="Times New Roman"/>
      <w:sz w:val="24"/>
      <w:szCs w:val="20"/>
    </w:rPr>
  </w:style>
  <w:style w:type="paragraph" w:customStyle="1" w:styleId="381">
    <w:name w:val="Основной текст с отступом 38"/>
    <w:basedOn w:val="a4"/>
    <w:rsid w:val="00444122"/>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390">
    <w:name w:val="Основной текст 39"/>
    <w:basedOn w:val="a4"/>
    <w:rsid w:val="00444122"/>
    <w:pPr>
      <w:spacing w:line="240" w:lineRule="auto"/>
      <w:ind w:firstLine="0"/>
      <w:jc w:val="left"/>
    </w:pPr>
    <w:rPr>
      <w:rFonts w:eastAsia="Times New Roman"/>
      <w:szCs w:val="20"/>
      <w:lang w:val="en-US"/>
    </w:rPr>
  </w:style>
  <w:style w:type="paragraph" w:customStyle="1" w:styleId="69">
    <w:name w:val="Абзац списка6"/>
    <w:basedOn w:val="a4"/>
    <w:rsid w:val="0026325F"/>
    <w:pPr>
      <w:widowControl w:val="0"/>
      <w:suppressAutoHyphens/>
      <w:spacing w:line="100" w:lineRule="atLeast"/>
      <w:ind w:left="720" w:firstLine="0"/>
    </w:pPr>
    <w:rPr>
      <w:rFonts w:eastAsia="Times New Roman"/>
      <w:sz w:val="20"/>
      <w:szCs w:val="20"/>
      <w:lang w:eastAsia="ar-SA"/>
    </w:rPr>
  </w:style>
  <w:style w:type="character" w:customStyle="1" w:styleId="FontStyle138">
    <w:name w:val="Font Style138"/>
    <w:rsid w:val="007B2802"/>
    <w:rPr>
      <w:rFonts w:ascii="Times New Roman" w:hAnsi="Times New Roman" w:cs="Times New Roman"/>
      <w:sz w:val="24"/>
      <w:szCs w:val="24"/>
    </w:rPr>
  </w:style>
  <w:style w:type="paragraph" w:customStyle="1" w:styleId="Style43">
    <w:name w:val="Style43"/>
    <w:basedOn w:val="a4"/>
    <w:rsid w:val="007B2802"/>
    <w:pPr>
      <w:widowControl w:val="0"/>
      <w:suppressAutoHyphens/>
      <w:spacing w:line="455" w:lineRule="exact"/>
      <w:ind w:firstLine="739"/>
    </w:pPr>
    <w:rPr>
      <w:rFonts w:eastAsia="Times New Roman"/>
      <w:sz w:val="24"/>
      <w:szCs w:val="24"/>
      <w:lang w:eastAsia="ar-SA"/>
    </w:rPr>
  </w:style>
  <w:style w:type="paragraph" w:customStyle="1" w:styleId="4a">
    <w:name w:val="Обычный (веб)4"/>
    <w:basedOn w:val="a4"/>
    <w:rsid w:val="00DB17B3"/>
    <w:pPr>
      <w:suppressAutoHyphens/>
      <w:spacing w:before="75" w:after="75" w:line="100" w:lineRule="atLeast"/>
      <w:ind w:firstLine="0"/>
      <w:jc w:val="left"/>
    </w:pPr>
    <w:rPr>
      <w:rFonts w:eastAsia="Times New Roman"/>
      <w:sz w:val="24"/>
      <w:szCs w:val="24"/>
      <w:lang w:eastAsia="ar-SA"/>
    </w:rPr>
  </w:style>
  <w:style w:type="paragraph" w:customStyle="1" w:styleId="3f9">
    <w:name w:val="Основной текст3"/>
    <w:basedOn w:val="a4"/>
    <w:rsid w:val="001B5771"/>
    <w:pPr>
      <w:shd w:val="clear" w:color="auto" w:fill="FFFFFF"/>
      <w:spacing w:before="60" w:line="216" w:lineRule="exact"/>
      <w:ind w:firstLine="440"/>
    </w:pPr>
    <w:rPr>
      <w:rFonts w:eastAsia="Times New Roman"/>
      <w:sz w:val="18"/>
      <w:szCs w:val="18"/>
    </w:rPr>
  </w:style>
  <w:style w:type="paragraph" w:customStyle="1" w:styleId="Style3">
    <w:name w:val="Style3"/>
    <w:basedOn w:val="a4"/>
    <w:rsid w:val="0062118C"/>
    <w:pPr>
      <w:widowControl w:val="0"/>
      <w:autoSpaceDE w:val="0"/>
      <w:autoSpaceDN w:val="0"/>
      <w:adjustRightInd w:val="0"/>
      <w:spacing w:line="269" w:lineRule="exact"/>
      <w:ind w:firstLine="0"/>
      <w:jc w:val="center"/>
    </w:pPr>
    <w:rPr>
      <w:rFonts w:eastAsia="Times New Roman"/>
      <w:sz w:val="24"/>
      <w:szCs w:val="24"/>
    </w:rPr>
  </w:style>
  <w:style w:type="character" w:customStyle="1" w:styleId="FontStyle12">
    <w:name w:val="Font Style12"/>
    <w:rsid w:val="0062118C"/>
    <w:rPr>
      <w:rFonts w:ascii="Times New Roman" w:hAnsi="Times New Roman" w:cs="Times New Roman"/>
      <w:sz w:val="22"/>
      <w:szCs w:val="22"/>
    </w:rPr>
  </w:style>
  <w:style w:type="paragraph" w:customStyle="1" w:styleId="CharCharCarCarCharCharCarCarCharCharCarCarCharChar">
    <w:name w:val="Char Char Car Car Char Char Car Car Char Char Car Car Char Char"/>
    <w:basedOn w:val="a4"/>
    <w:rsid w:val="000E57EB"/>
    <w:pPr>
      <w:spacing w:after="160" w:line="240" w:lineRule="exact"/>
      <w:ind w:firstLine="0"/>
      <w:jc w:val="left"/>
    </w:pPr>
    <w:rPr>
      <w:rFonts w:eastAsia="Times New Roman"/>
      <w:sz w:val="20"/>
      <w:szCs w:val="20"/>
    </w:rPr>
  </w:style>
  <w:style w:type="paragraph" w:customStyle="1" w:styleId="161">
    <w:name w:val="Обычный16"/>
    <w:rsid w:val="000E57EB"/>
    <w:pPr>
      <w:suppressAutoHyphens/>
      <w:spacing w:line="240" w:lineRule="auto"/>
      <w:ind w:firstLine="0"/>
      <w:jc w:val="left"/>
    </w:pPr>
    <w:rPr>
      <w:rFonts w:eastAsia="Times New Roman"/>
      <w:sz w:val="24"/>
      <w:szCs w:val="20"/>
      <w:lang w:eastAsia="ar-SA"/>
    </w:rPr>
  </w:style>
  <w:style w:type="paragraph" w:customStyle="1" w:styleId="1100">
    <w:name w:val="Заголовок 110"/>
    <w:basedOn w:val="a4"/>
    <w:next w:val="a4"/>
    <w:rsid w:val="000E57EB"/>
    <w:pPr>
      <w:keepNext/>
      <w:spacing w:line="240" w:lineRule="auto"/>
      <w:ind w:firstLine="0"/>
      <w:jc w:val="center"/>
    </w:pPr>
    <w:rPr>
      <w:rFonts w:eastAsia="Times New Roman"/>
      <w:b/>
      <w:sz w:val="24"/>
      <w:szCs w:val="20"/>
    </w:rPr>
  </w:style>
  <w:style w:type="paragraph" w:customStyle="1" w:styleId="--">
    <w:name w:val="АВП-стиль-подзаголовок"/>
    <w:basedOn w:val="a4"/>
    <w:link w:val="--0"/>
    <w:autoRedefine/>
    <w:rsid w:val="000E57EB"/>
    <w:pPr>
      <w:keepNext/>
      <w:spacing w:line="312" w:lineRule="auto"/>
      <w:ind w:firstLine="0"/>
      <w:jc w:val="left"/>
      <w:outlineLvl w:val="0"/>
    </w:pPr>
    <w:rPr>
      <w:rFonts w:eastAsia="Times New Roman" w:cs="Arial"/>
      <w:bCs/>
      <w:caps/>
      <w:kern w:val="32"/>
      <w:lang w:eastAsia="ar-SA"/>
    </w:rPr>
  </w:style>
  <w:style w:type="character" w:customStyle="1" w:styleId="--0">
    <w:name w:val="АВП-стиль-подзаголовок Знак"/>
    <w:link w:val="--"/>
    <w:rsid w:val="000E57EB"/>
    <w:rPr>
      <w:rFonts w:eastAsia="Times New Roman" w:cs="Arial"/>
      <w:bCs/>
      <w:caps/>
      <w:kern w:val="32"/>
      <w:lang w:eastAsia="ar-SA"/>
    </w:rPr>
  </w:style>
  <w:style w:type="character" w:customStyle="1" w:styleId="FontStyle11">
    <w:name w:val="Font Style11"/>
    <w:rsid w:val="000E57EB"/>
    <w:rPr>
      <w:rFonts w:ascii="Times New Roman" w:hAnsi="Times New Roman" w:cs="Times New Roman"/>
      <w:sz w:val="26"/>
      <w:szCs w:val="26"/>
    </w:rPr>
  </w:style>
  <w:style w:type="character" w:customStyle="1" w:styleId="FontStyle33">
    <w:name w:val="Font Style33"/>
    <w:semiHidden/>
    <w:rsid w:val="000E57EB"/>
    <w:rPr>
      <w:rFonts w:ascii="Times New Roman" w:hAnsi="Times New Roman" w:cs="Times New Roman"/>
      <w:sz w:val="24"/>
      <w:szCs w:val="24"/>
    </w:rPr>
  </w:style>
  <w:style w:type="character" w:customStyle="1" w:styleId="2ff5">
    <w:name w:val="Знак Знак2"/>
    <w:rsid w:val="000E57EB"/>
    <w:rPr>
      <w:rFonts w:ascii="Courier New" w:hAnsi="Courier New"/>
      <w:lang w:val="ru-RU" w:eastAsia="ru-RU" w:bidi="ar-SA"/>
    </w:rPr>
  </w:style>
  <w:style w:type="paragraph" w:customStyle="1" w:styleId="afffffffffff0">
    <w:name w:val="Знак Знак Знак Знак"/>
    <w:basedOn w:val="a4"/>
    <w:rsid w:val="000E57EB"/>
    <w:pPr>
      <w:spacing w:after="160" w:line="240" w:lineRule="exact"/>
      <w:ind w:firstLine="0"/>
      <w:jc w:val="left"/>
    </w:pPr>
    <w:rPr>
      <w:rFonts w:eastAsia="Times New Roman"/>
      <w:sz w:val="20"/>
      <w:szCs w:val="20"/>
    </w:rPr>
  </w:style>
  <w:style w:type="paragraph" w:customStyle="1" w:styleId="Quotations">
    <w:name w:val="Quotations"/>
    <w:basedOn w:val="Standard"/>
    <w:rsid w:val="000E57EB"/>
    <w:pPr>
      <w:ind w:left="-567" w:right="-766" w:firstLine="567"/>
    </w:pPr>
    <w:rPr>
      <w:color w:val="auto"/>
      <w:sz w:val="28"/>
      <w:szCs w:val="20"/>
      <w:lang w:val="ru-RU" w:eastAsia="ru-RU" w:bidi="ar-SA"/>
    </w:rPr>
  </w:style>
  <w:style w:type="paragraph" w:styleId="afffffffffff1">
    <w:name w:val="Closing"/>
    <w:basedOn w:val="a4"/>
    <w:link w:val="afffffffffff2"/>
    <w:rsid w:val="000E57EB"/>
    <w:pPr>
      <w:spacing w:line="220" w:lineRule="atLeast"/>
      <w:ind w:left="835" w:firstLine="0"/>
      <w:jc w:val="left"/>
    </w:pPr>
    <w:rPr>
      <w:rFonts w:eastAsia="Times New Roman"/>
      <w:sz w:val="20"/>
      <w:szCs w:val="20"/>
      <w:lang w:eastAsia="en-US"/>
    </w:rPr>
  </w:style>
  <w:style w:type="character" w:customStyle="1" w:styleId="afffffffffff2">
    <w:name w:val="Прощание Знак"/>
    <w:basedOn w:val="a5"/>
    <w:link w:val="afffffffffff1"/>
    <w:rsid w:val="000E57EB"/>
    <w:rPr>
      <w:rFonts w:eastAsia="Times New Roman"/>
      <w:sz w:val="20"/>
      <w:szCs w:val="20"/>
      <w:lang w:eastAsia="en-US"/>
    </w:rPr>
  </w:style>
  <w:style w:type="paragraph" w:customStyle="1" w:styleId="2ff6">
    <w:name w:val="у2"/>
    <w:basedOn w:val="20"/>
    <w:link w:val="2ff7"/>
    <w:qFormat/>
    <w:rsid w:val="000E57EB"/>
    <w:pPr>
      <w:overflowPunct/>
      <w:autoSpaceDE/>
      <w:autoSpaceDN/>
      <w:adjustRightInd/>
      <w:spacing w:before="240" w:after="60"/>
      <w:ind w:firstLine="0"/>
      <w:jc w:val="left"/>
      <w:textAlignment w:val="auto"/>
    </w:pPr>
    <w:rPr>
      <w:rFonts w:ascii="Cambria" w:hAnsi="Cambria"/>
      <w:b/>
      <w:bCs/>
      <w:i/>
      <w:iCs/>
      <w:caps/>
      <w:szCs w:val="28"/>
      <w:u w:val="none"/>
    </w:rPr>
  </w:style>
  <w:style w:type="character" w:customStyle="1" w:styleId="2ff7">
    <w:name w:val="у2 Знак"/>
    <w:link w:val="2ff6"/>
    <w:rsid w:val="000E57EB"/>
    <w:rPr>
      <w:rFonts w:ascii="Cambria" w:eastAsia="Times New Roman" w:hAnsi="Cambria"/>
      <w:b/>
      <w:bCs/>
      <w:i/>
      <w:iCs/>
      <w:caps/>
    </w:rPr>
  </w:style>
  <w:style w:type="paragraph" w:customStyle="1" w:styleId="3fa">
    <w:name w:val="У3"/>
    <w:basedOn w:val="30"/>
    <w:link w:val="3fb"/>
    <w:qFormat/>
    <w:rsid w:val="000E57EB"/>
    <w:pPr>
      <w:overflowPunct/>
      <w:autoSpaceDE/>
      <w:autoSpaceDN/>
      <w:adjustRightInd/>
      <w:spacing w:before="120" w:after="120"/>
      <w:ind w:left="709" w:firstLine="0"/>
      <w:jc w:val="left"/>
      <w:textAlignment w:val="auto"/>
    </w:pPr>
    <w:rPr>
      <w:rFonts w:ascii="Cambria" w:hAnsi="Cambria"/>
      <w:b/>
      <w:bCs/>
      <w:szCs w:val="28"/>
      <w:u w:val="none"/>
    </w:rPr>
  </w:style>
  <w:style w:type="character" w:customStyle="1" w:styleId="3fb">
    <w:name w:val="У3 Знак"/>
    <w:link w:val="3fa"/>
    <w:rsid w:val="000E57EB"/>
    <w:rPr>
      <w:rFonts w:ascii="Cambria" w:eastAsia="Times New Roman" w:hAnsi="Cambria"/>
      <w:b/>
      <w:bCs/>
    </w:rPr>
  </w:style>
  <w:style w:type="character" w:customStyle="1" w:styleId="8214pt">
    <w:name w:val="Основной текст (82) + 14 pt;Не полужирный"/>
    <w:rsid w:val="000E57EB"/>
    <w:rPr>
      <w:rFonts w:ascii="Times New Roman" w:eastAsia="Times New Roman" w:hAnsi="Times New Roman" w:cs="Times New Roman"/>
      <w:b/>
      <w:bCs/>
      <w:i w:val="0"/>
      <w:iCs w:val="0"/>
      <w:smallCaps w:val="0"/>
      <w:strike w:val="0"/>
      <w:sz w:val="28"/>
      <w:szCs w:val="28"/>
    </w:rPr>
  </w:style>
  <w:style w:type="character" w:customStyle="1" w:styleId="1810pt">
    <w:name w:val="Основной текст (18) + 10 pt"/>
    <w:rsid w:val="000E57EB"/>
    <w:rPr>
      <w:rFonts w:ascii="Times New Roman" w:eastAsia="Times New Roman" w:hAnsi="Times New Roman" w:cs="Times New Roman"/>
      <w:b w:val="0"/>
      <w:bCs w:val="0"/>
      <w:i w:val="0"/>
      <w:iCs w:val="0"/>
      <w:smallCaps w:val="0"/>
      <w:strike w:val="0"/>
      <w:sz w:val="20"/>
      <w:szCs w:val="20"/>
    </w:rPr>
  </w:style>
  <w:style w:type="paragraph" w:customStyle="1" w:styleId="171">
    <w:name w:val="Обычный17"/>
    <w:rsid w:val="003A72CF"/>
    <w:pPr>
      <w:suppressAutoHyphens/>
      <w:spacing w:line="240" w:lineRule="auto"/>
      <w:ind w:firstLine="0"/>
      <w:jc w:val="left"/>
    </w:pPr>
    <w:rPr>
      <w:rFonts w:eastAsia="Times New Roman"/>
      <w:sz w:val="24"/>
      <w:szCs w:val="20"/>
      <w:lang w:eastAsia="ar-SA"/>
    </w:rPr>
  </w:style>
  <w:style w:type="paragraph" w:customStyle="1" w:styleId="1111">
    <w:name w:val="Заголовок 111"/>
    <w:basedOn w:val="a4"/>
    <w:next w:val="a4"/>
    <w:rsid w:val="003A72CF"/>
    <w:pPr>
      <w:keepNext/>
      <w:spacing w:line="240" w:lineRule="auto"/>
      <w:ind w:firstLine="0"/>
      <w:jc w:val="center"/>
    </w:pPr>
    <w:rPr>
      <w:rFonts w:eastAsia="Times New Roman"/>
      <w:b/>
      <w:sz w:val="24"/>
      <w:szCs w:val="20"/>
    </w:rPr>
  </w:style>
  <w:style w:type="character" w:customStyle="1" w:styleId="2ff8">
    <w:name w:val="Знак Знак2"/>
    <w:rsid w:val="003A72CF"/>
    <w:rPr>
      <w:rFonts w:ascii="Courier New" w:hAnsi="Courier New"/>
      <w:lang w:val="ru-RU" w:eastAsia="ru-RU" w:bidi="ar-SA"/>
    </w:rPr>
  </w:style>
  <w:style w:type="paragraph" w:customStyle="1" w:styleId="afffffffffff3">
    <w:name w:val="Знак Знак Знак Знак"/>
    <w:basedOn w:val="a4"/>
    <w:rsid w:val="003A72CF"/>
    <w:pPr>
      <w:spacing w:after="160" w:line="240" w:lineRule="exact"/>
      <w:ind w:firstLine="0"/>
      <w:jc w:val="left"/>
    </w:pPr>
    <w:rPr>
      <w:rFonts w:eastAsia="Times New Roman"/>
      <w:sz w:val="20"/>
      <w:szCs w:val="20"/>
    </w:rPr>
  </w:style>
  <w:style w:type="paragraph" w:styleId="4">
    <w:name w:val="List Bullet 4"/>
    <w:basedOn w:val="a4"/>
    <w:autoRedefine/>
    <w:rsid w:val="00432354"/>
    <w:pPr>
      <w:numPr>
        <w:numId w:val="15"/>
      </w:numPr>
      <w:spacing w:line="240" w:lineRule="auto"/>
      <w:jc w:val="left"/>
    </w:pPr>
    <w:rPr>
      <w:rFonts w:eastAsia="Times New Roman"/>
      <w:sz w:val="20"/>
      <w:szCs w:val="20"/>
      <w:lang w:val="en-GB"/>
    </w:rPr>
  </w:style>
  <w:style w:type="paragraph" w:customStyle="1" w:styleId="HeadDoc">
    <w:name w:val="HeadDoc"/>
    <w:rsid w:val="00432354"/>
    <w:pPr>
      <w:keepLines/>
      <w:overflowPunct w:val="0"/>
      <w:autoSpaceDE w:val="0"/>
      <w:autoSpaceDN w:val="0"/>
      <w:adjustRightInd w:val="0"/>
      <w:spacing w:line="240" w:lineRule="auto"/>
      <w:ind w:firstLine="0"/>
    </w:pPr>
    <w:rPr>
      <w:rFonts w:eastAsia="Times New Roman"/>
    </w:rPr>
  </w:style>
  <w:style w:type="paragraph" w:customStyle="1" w:styleId="Iauiue2">
    <w:name w:val="Iau?iue2"/>
    <w:rsid w:val="00432354"/>
    <w:pPr>
      <w:widowControl w:val="0"/>
      <w:spacing w:line="240" w:lineRule="auto"/>
      <w:ind w:firstLine="0"/>
      <w:jc w:val="left"/>
    </w:pPr>
    <w:rPr>
      <w:rFonts w:eastAsia="Times New Roman"/>
    </w:rPr>
  </w:style>
  <w:style w:type="paragraph" w:customStyle="1" w:styleId="1fff3">
    <w:name w:val="Основной текст с отступом1"/>
    <w:basedOn w:val="a4"/>
    <w:rsid w:val="00432354"/>
    <w:pPr>
      <w:keepLines/>
      <w:widowControl w:val="0"/>
      <w:overflowPunct w:val="0"/>
      <w:autoSpaceDE w:val="0"/>
      <w:autoSpaceDN w:val="0"/>
      <w:adjustRightInd w:val="0"/>
      <w:spacing w:line="320" w:lineRule="atLeast"/>
    </w:pPr>
    <w:rPr>
      <w:rFonts w:eastAsia="Times New Roman"/>
    </w:rPr>
  </w:style>
  <w:style w:type="paragraph" w:customStyle="1" w:styleId="afffffffffff4">
    <w:name w:val="основной"/>
    <w:basedOn w:val="a4"/>
    <w:rsid w:val="00432354"/>
    <w:pPr>
      <w:keepNext/>
      <w:spacing w:line="240" w:lineRule="auto"/>
      <w:ind w:firstLine="0"/>
      <w:jc w:val="left"/>
    </w:pPr>
    <w:rPr>
      <w:rFonts w:eastAsia="Times New Roman"/>
      <w:sz w:val="24"/>
      <w:szCs w:val="24"/>
    </w:rPr>
  </w:style>
  <w:style w:type="paragraph" w:customStyle="1" w:styleId="Iauiue">
    <w:name w:val="Iau?iue"/>
    <w:rsid w:val="00432354"/>
    <w:pPr>
      <w:widowControl w:val="0"/>
      <w:spacing w:line="240" w:lineRule="auto"/>
      <w:ind w:firstLine="0"/>
      <w:jc w:val="left"/>
    </w:pPr>
    <w:rPr>
      <w:rFonts w:eastAsia="Times New Roman"/>
      <w:sz w:val="20"/>
      <w:szCs w:val="20"/>
    </w:rPr>
  </w:style>
  <w:style w:type="paragraph" w:customStyle="1" w:styleId="3fc">
    <w:name w:val="Îñíîâíîé òåêñò ñ îòñòóïîì 3"/>
    <w:basedOn w:val="affffffffffd"/>
    <w:rsid w:val="00432354"/>
    <w:pPr>
      <w:autoSpaceDE/>
      <w:autoSpaceDN/>
      <w:ind w:firstLine="567"/>
    </w:pPr>
    <w:rPr>
      <w:rFonts w:ascii="Peterburg" w:hAnsi="Peterburg" w:cs="Peterburg"/>
      <w:b/>
      <w:bCs/>
      <w:i/>
      <w:iCs/>
      <w:sz w:val="24"/>
      <w:szCs w:val="24"/>
    </w:rPr>
  </w:style>
  <w:style w:type="paragraph" w:customStyle="1" w:styleId="nienie">
    <w:name w:val="nienie"/>
    <w:basedOn w:val="Iauiue"/>
    <w:rsid w:val="00432354"/>
    <w:pPr>
      <w:keepLines/>
      <w:ind w:left="709" w:hanging="284"/>
      <w:jc w:val="both"/>
    </w:pPr>
    <w:rPr>
      <w:rFonts w:ascii="Peterburg" w:hAnsi="Peterburg" w:cs="Peterburg"/>
      <w:sz w:val="24"/>
      <w:szCs w:val="24"/>
    </w:rPr>
  </w:style>
  <w:style w:type="paragraph" w:customStyle="1" w:styleId="Iniiaiieoaeno">
    <w:name w:val="Iniiaiie oaeno"/>
    <w:basedOn w:val="Iauiue"/>
    <w:rsid w:val="00432354"/>
    <w:pPr>
      <w:widowControl/>
      <w:jc w:val="both"/>
    </w:pPr>
    <w:rPr>
      <w:rFonts w:ascii="Peterburg" w:hAnsi="Peterburg" w:cs="Peterburg"/>
    </w:rPr>
  </w:style>
  <w:style w:type="paragraph" w:customStyle="1" w:styleId="Iniiaiieoaeno2">
    <w:name w:val="Iniiaiie oaeno 2"/>
    <w:basedOn w:val="a4"/>
    <w:rsid w:val="00432354"/>
    <w:pPr>
      <w:widowControl w:val="0"/>
      <w:spacing w:line="240" w:lineRule="auto"/>
      <w:ind w:firstLine="567"/>
    </w:pPr>
    <w:rPr>
      <w:rFonts w:eastAsia="Times New Roman"/>
      <w:b/>
      <w:bCs/>
      <w:color w:val="000000"/>
      <w:sz w:val="24"/>
      <w:szCs w:val="24"/>
    </w:rPr>
  </w:style>
  <w:style w:type="paragraph" w:customStyle="1" w:styleId="caaieiaie2">
    <w:name w:val="caaieiaie 2"/>
    <w:basedOn w:val="Iauiue"/>
    <w:next w:val="Iauiue"/>
    <w:rsid w:val="00432354"/>
    <w:pPr>
      <w:keepNext/>
      <w:keepLines/>
      <w:spacing w:before="240" w:after="60"/>
      <w:jc w:val="center"/>
    </w:pPr>
    <w:rPr>
      <w:rFonts w:ascii="Peterburg" w:hAnsi="Peterburg" w:cs="Peterburg"/>
      <w:b/>
      <w:bCs/>
      <w:sz w:val="24"/>
      <w:szCs w:val="24"/>
    </w:rPr>
  </w:style>
  <w:style w:type="paragraph" w:customStyle="1" w:styleId="1fff4">
    <w:name w:val="çàãîëîâîê 1"/>
    <w:basedOn w:val="affffffffffd"/>
    <w:next w:val="affffffffffd"/>
    <w:rsid w:val="00432354"/>
    <w:pPr>
      <w:keepNext/>
      <w:autoSpaceDE/>
      <w:autoSpaceDN/>
      <w:ind w:firstLine="0"/>
      <w:jc w:val="left"/>
    </w:pPr>
    <w:rPr>
      <w:sz w:val="28"/>
      <w:szCs w:val="28"/>
    </w:rPr>
  </w:style>
  <w:style w:type="paragraph" w:customStyle="1" w:styleId="afffffffffff5">
    <w:name w:val="Îñíîâíîé òåêñò"/>
    <w:basedOn w:val="affffffffffd"/>
    <w:rsid w:val="00432354"/>
    <w:pPr>
      <w:tabs>
        <w:tab w:val="left" w:leader="dot" w:pos="9072"/>
      </w:tabs>
      <w:autoSpaceDE/>
      <w:autoSpaceDN/>
      <w:ind w:firstLine="0"/>
    </w:pPr>
    <w:rPr>
      <w:b/>
      <w:bCs/>
      <w:sz w:val="24"/>
      <w:szCs w:val="24"/>
    </w:rPr>
  </w:style>
  <w:style w:type="paragraph" w:customStyle="1" w:styleId="Iniiaiieoaenonionooiii2">
    <w:name w:val="Iniiaiie oaeno n ionooiii 2"/>
    <w:basedOn w:val="Iauiue"/>
    <w:rsid w:val="00432354"/>
    <w:pPr>
      <w:widowControl/>
      <w:ind w:firstLine="284"/>
      <w:jc w:val="both"/>
    </w:pPr>
    <w:rPr>
      <w:rFonts w:ascii="Peterburg" w:hAnsi="Peterburg" w:cs="Peterburg"/>
    </w:rPr>
  </w:style>
  <w:style w:type="paragraph" w:customStyle="1" w:styleId="1fff5">
    <w:name w:val="З1"/>
    <w:basedOn w:val="a4"/>
    <w:next w:val="a4"/>
    <w:rsid w:val="00432354"/>
    <w:pPr>
      <w:snapToGrid w:val="0"/>
      <w:spacing w:line="360" w:lineRule="auto"/>
      <w:ind w:firstLine="748"/>
    </w:pPr>
    <w:rPr>
      <w:rFonts w:eastAsia="Times New Roman"/>
      <w:b/>
      <w:sz w:val="24"/>
      <w:szCs w:val="24"/>
    </w:rPr>
  </w:style>
  <w:style w:type="paragraph" w:customStyle="1" w:styleId="2ff9">
    <w:name w:val="Îñíîâíîé òåêñò 2"/>
    <w:basedOn w:val="affffffffffd"/>
    <w:rsid w:val="00432354"/>
    <w:pPr>
      <w:autoSpaceDE/>
      <w:autoSpaceDN/>
      <w:ind w:firstLine="720"/>
    </w:pPr>
    <w:rPr>
      <w:b/>
      <w:bCs/>
      <w:color w:val="000000"/>
      <w:sz w:val="24"/>
      <w:szCs w:val="24"/>
      <w:lang w:val="en-US"/>
    </w:rPr>
  </w:style>
  <w:style w:type="character" w:styleId="afffffffffff6">
    <w:name w:val="line number"/>
    <w:basedOn w:val="a5"/>
    <w:rsid w:val="00432354"/>
  </w:style>
  <w:style w:type="character" w:customStyle="1" w:styleId="WW8Num11z4">
    <w:name w:val="WW8Num11z4"/>
    <w:rsid w:val="00432354"/>
    <w:rPr>
      <w:rFonts w:ascii="Courier New" w:hAnsi="Courier New" w:cs="Courier New"/>
    </w:rPr>
  </w:style>
  <w:style w:type="character" w:customStyle="1" w:styleId="WW8Num14z4">
    <w:name w:val="WW8Num14z4"/>
    <w:rsid w:val="00432354"/>
    <w:rPr>
      <w:rFonts w:ascii="Courier New" w:hAnsi="Courier New" w:cs="Courier New"/>
    </w:rPr>
  </w:style>
  <w:style w:type="character" w:customStyle="1" w:styleId="WW8Num17z4">
    <w:name w:val="WW8Num17z4"/>
    <w:rsid w:val="00432354"/>
    <w:rPr>
      <w:rFonts w:ascii="Courier New" w:hAnsi="Courier New" w:cs="Courier New"/>
    </w:rPr>
  </w:style>
  <w:style w:type="character" w:customStyle="1" w:styleId="WW8Num19z4">
    <w:name w:val="WW8Num19z4"/>
    <w:rsid w:val="00432354"/>
    <w:rPr>
      <w:rFonts w:ascii="Courier New" w:hAnsi="Courier New" w:cs="Courier New"/>
    </w:rPr>
  </w:style>
  <w:style w:type="character" w:customStyle="1" w:styleId="WW8Num22z4">
    <w:name w:val="WW8Num22z4"/>
    <w:rsid w:val="00432354"/>
    <w:rPr>
      <w:rFonts w:ascii="Courier New" w:hAnsi="Courier New" w:cs="Courier New"/>
    </w:rPr>
  </w:style>
  <w:style w:type="character" w:customStyle="1" w:styleId="WW8Num28z4">
    <w:name w:val="WW8Num28z4"/>
    <w:rsid w:val="00432354"/>
    <w:rPr>
      <w:rFonts w:ascii="Courier New" w:hAnsi="Courier New" w:cs="Courier New"/>
    </w:rPr>
  </w:style>
  <w:style w:type="paragraph" w:customStyle="1" w:styleId="afffffffffff7">
    <w:basedOn w:val="a4"/>
    <w:next w:val="ae"/>
    <w:uiPriority w:val="99"/>
    <w:rsid w:val="00432354"/>
    <w:pPr>
      <w:keepNext/>
      <w:keepLines/>
      <w:suppressAutoHyphens/>
      <w:overflowPunct w:val="0"/>
      <w:autoSpaceDE w:val="0"/>
      <w:spacing w:before="240" w:after="120" w:line="320" w:lineRule="exact"/>
      <w:ind w:firstLine="567"/>
      <w:textAlignment w:val="baseline"/>
    </w:pPr>
    <w:rPr>
      <w:rFonts w:ascii="Arial" w:eastAsia="Lucida Sans Unicode" w:hAnsi="Arial" w:cs="Tahoma"/>
      <w:lang w:eastAsia="ar-SA"/>
    </w:rPr>
  </w:style>
  <w:style w:type="paragraph" w:customStyle="1" w:styleId="411">
    <w:name w:val="Маркированный список 41"/>
    <w:basedOn w:val="a4"/>
    <w:rsid w:val="00432354"/>
    <w:pPr>
      <w:suppressAutoHyphens/>
      <w:spacing w:line="240" w:lineRule="auto"/>
      <w:ind w:firstLine="0"/>
      <w:jc w:val="left"/>
    </w:pPr>
    <w:rPr>
      <w:rFonts w:eastAsia="Times New Roman"/>
      <w:sz w:val="20"/>
      <w:szCs w:val="20"/>
      <w:lang w:val="en-GB" w:eastAsia="ar-SA"/>
    </w:rPr>
  </w:style>
  <w:style w:type="paragraph" w:customStyle="1" w:styleId="ConsPlusCell">
    <w:name w:val="ConsPlusCell"/>
    <w:rsid w:val="00432354"/>
    <w:pPr>
      <w:widowControl w:val="0"/>
      <w:autoSpaceDE w:val="0"/>
      <w:autoSpaceDN w:val="0"/>
      <w:adjustRightInd w:val="0"/>
      <w:spacing w:line="240" w:lineRule="auto"/>
      <w:ind w:firstLine="0"/>
      <w:jc w:val="left"/>
    </w:pPr>
    <w:rPr>
      <w:rFonts w:ascii="Arial" w:eastAsia="Times New Roman" w:hAnsi="Arial" w:cs="Arial"/>
      <w:sz w:val="20"/>
      <w:szCs w:val="20"/>
    </w:rPr>
  </w:style>
  <w:style w:type="character" w:customStyle="1" w:styleId="1fff6">
    <w:name w:val="Текст сноски Знак1"/>
    <w:uiPriority w:val="99"/>
    <w:semiHidden/>
    <w:rsid w:val="00432354"/>
    <w:rPr>
      <w:rFonts w:ascii="Times New Roman" w:eastAsia="Times New Roman" w:hAnsi="Times New Roman" w:cs="Times New Roman"/>
      <w:sz w:val="20"/>
      <w:szCs w:val="20"/>
      <w:lang w:eastAsia="ru-RU"/>
    </w:rPr>
  </w:style>
  <w:style w:type="character" w:customStyle="1" w:styleId="1fff7">
    <w:name w:val="Текст примечания Знак1"/>
    <w:uiPriority w:val="99"/>
    <w:semiHidden/>
    <w:rsid w:val="00432354"/>
    <w:rPr>
      <w:rFonts w:ascii="Times New Roman" w:eastAsia="Times New Roman" w:hAnsi="Times New Roman" w:cs="Times New Roman"/>
      <w:sz w:val="20"/>
      <w:szCs w:val="20"/>
      <w:lang w:eastAsia="ru-RU"/>
    </w:rPr>
  </w:style>
  <w:style w:type="paragraph" w:customStyle="1" w:styleId="21">
    <w:name w:val="Нумерованный список 21"/>
    <w:basedOn w:val="a4"/>
    <w:rsid w:val="00432354"/>
    <w:pPr>
      <w:numPr>
        <w:numId w:val="16"/>
      </w:numPr>
      <w:tabs>
        <w:tab w:val="left" w:pos="720"/>
      </w:tabs>
      <w:suppressAutoHyphens/>
      <w:spacing w:line="240" w:lineRule="auto"/>
      <w:ind w:left="360" w:firstLine="0"/>
      <w:jc w:val="left"/>
    </w:pPr>
    <w:rPr>
      <w:rFonts w:eastAsia="SimSun"/>
      <w:szCs w:val="24"/>
      <w:lang w:eastAsia="ar-SA"/>
    </w:rPr>
  </w:style>
  <w:style w:type="paragraph" w:customStyle="1" w:styleId="ConsDocList">
    <w:name w:val="ConsDocList"/>
    <w:rsid w:val="00432354"/>
    <w:pPr>
      <w:widowControl w:val="0"/>
      <w:suppressAutoHyphens/>
      <w:autoSpaceDE w:val="0"/>
      <w:spacing w:line="240" w:lineRule="auto"/>
      <w:ind w:right="19772" w:firstLine="0"/>
      <w:jc w:val="left"/>
    </w:pPr>
    <w:rPr>
      <w:rFonts w:ascii="Courier New" w:eastAsia="SimSun" w:hAnsi="Courier New" w:cs="Courier New"/>
      <w:sz w:val="20"/>
      <w:szCs w:val="20"/>
      <w:lang w:eastAsia="ar-SA"/>
    </w:rPr>
  </w:style>
  <w:style w:type="paragraph" w:customStyle="1" w:styleId="--1">
    <w:name w:val="- СТРАНИЦА -"/>
    <w:rsid w:val="00432354"/>
    <w:pPr>
      <w:suppressAutoHyphens/>
      <w:spacing w:line="240" w:lineRule="auto"/>
      <w:ind w:firstLine="0"/>
      <w:jc w:val="left"/>
    </w:pPr>
    <w:rPr>
      <w:rFonts w:eastAsia="Arial"/>
      <w:sz w:val="20"/>
      <w:szCs w:val="20"/>
      <w:lang w:eastAsia="ar-SA"/>
    </w:rPr>
  </w:style>
  <w:style w:type="paragraph" w:customStyle="1" w:styleId="2ffa">
    <w:name w:val="Цитата2"/>
    <w:basedOn w:val="a4"/>
    <w:rsid w:val="00432354"/>
    <w:pPr>
      <w:tabs>
        <w:tab w:val="left" w:pos="10440"/>
      </w:tabs>
      <w:suppressAutoHyphens/>
      <w:spacing w:before="120" w:line="240" w:lineRule="auto"/>
      <w:ind w:left="360" w:right="333" w:firstLine="0"/>
    </w:pPr>
    <w:rPr>
      <w:rFonts w:eastAsia="Times New Roman"/>
      <w:b/>
      <w:bCs/>
      <w:sz w:val="24"/>
      <w:szCs w:val="24"/>
      <w:lang w:eastAsia="ar-SA"/>
    </w:rPr>
  </w:style>
  <w:style w:type="paragraph" w:customStyle="1" w:styleId="1fff8">
    <w:name w:val="текст 1"/>
    <w:basedOn w:val="a4"/>
    <w:next w:val="a4"/>
    <w:rsid w:val="00432354"/>
    <w:pPr>
      <w:suppressAutoHyphens/>
      <w:spacing w:line="240" w:lineRule="auto"/>
      <w:ind w:firstLine="540"/>
    </w:pPr>
    <w:rPr>
      <w:rFonts w:eastAsia="Times New Roman"/>
      <w:sz w:val="20"/>
      <w:szCs w:val="24"/>
      <w:lang w:eastAsia="ar-SA"/>
    </w:rPr>
  </w:style>
  <w:style w:type="paragraph" w:customStyle="1" w:styleId="S5">
    <w:name w:val="S_Титульный"/>
    <w:basedOn w:val="a4"/>
    <w:rsid w:val="00432354"/>
    <w:pPr>
      <w:suppressAutoHyphens/>
      <w:spacing w:line="360" w:lineRule="auto"/>
      <w:ind w:left="3060" w:firstLine="0"/>
      <w:jc w:val="right"/>
    </w:pPr>
    <w:rPr>
      <w:rFonts w:eastAsia="Times New Roman"/>
      <w:b/>
      <w:caps/>
      <w:sz w:val="24"/>
      <w:szCs w:val="24"/>
      <w:lang w:eastAsia="ar-SA"/>
    </w:rPr>
  </w:style>
  <w:style w:type="paragraph" w:customStyle="1" w:styleId="afffffffffff8">
    <w:name w:val="Таблица"/>
    <w:basedOn w:val="a4"/>
    <w:rsid w:val="00432354"/>
    <w:pPr>
      <w:suppressAutoHyphens/>
      <w:spacing w:line="240" w:lineRule="auto"/>
      <w:ind w:firstLine="0"/>
    </w:pPr>
    <w:rPr>
      <w:rFonts w:eastAsia="Times New Roman"/>
      <w:sz w:val="24"/>
      <w:szCs w:val="24"/>
      <w:lang w:eastAsia="ar-SA"/>
    </w:rPr>
  </w:style>
  <w:style w:type="paragraph" w:customStyle="1" w:styleId="1fff9">
    <w:name w:val="Текст примечания1"/>
    <w:basedOn w:val="a4"/>
    <w:rsid w:val="00432354"/>
    <w:pPr>
      <w:suppressAutoHyphens/>
      <w:spacing w:line="240" w:lineRule="auto"/>
      <w:ind w:firstLine="0"/>
      <w:jc w:val="left"/>
    </w:pPr>
    <w:rPr>
      <w:rFonts w:eastAsia="SimSun"/>
      <w:sz w:val="20"/>
      <w:szCs w:val="20"/>
      <w:lang w:eastAsia="ar-SA"/>
    </w:rPr>
  </w:style>
  <w:style w:type="paragraph" w:customStyle="1" w:styleId="420">
    <w:name w:val="Маркированный список 42"/>
    <w:basedOn w:val="a4"/>
    <w:rsid w:val="00432354"/>
    <w:pPr>
      <w:suppressAutoHyphens/>
      <w:spacing w:line="240" w:lineRule="auto"/>
      <w:ind w:firstLine="0"/>
      <w:jc w:val="left"/>
    </w:pPr>
    <w:rPr>
      <w:rFonts w:eastAsia="Times New Roman"/>
      <w:sz w:val="20"/>
      <w:szCs w:val="20"/>
      <w:lang w:val="en-GB" w:eastAsia="ar-SA"/>
    </w:rPr>
  </w:style>
  <w:style w:type="paragraph" w:customStyle="1" w:styleId="afffffffffff9">
    <w:name w:val="Знак Знак Знак Знак Знак Знак Знак"/>
    <w:basedOn w:val="a4"/>
    <w:rsid w:val="00432354"/>
    <w:pPr>
      <w:suppressAutoHyphens/>
      <w:spacing w:after="160" w:line="240" w:lineRule="exact"/>
      <w:ind w:firstLine="0"/>
      <w:jc w:val="left"/>
    </w:pPr>
    <w:rPr>
      <w:rFonts w:eastAsia="Times New Roman"/>
      <w:sz w:val="20"/>
      <w:szCs w:val="20"/>
      <w:lang w:eastAsia="ar-SA"/>
    </w:rPr>
  </w:style>
  <w:style w:type="paragraph" w:customStyle="1" w:styleId="11a">
    <w:name w:val="Основной текст с отступом11"/>
    <w:basedOn w:val="a4"/>
    <w:rsid w:val="00432354"/>
    <w:pPr>
      <w:keepLines/>
      <w:widowControl w:val="0"/>
      <w:suppressAutoHyphens/>
      <w:overflowPunct w:val="0"/>
      <w:autoSpaceDE w:val="0"/>
      <w:spacing w:line="320" w:lineRule="atLeast"/>
    </w:pPr>
    <w:rPr>
      <w:rFonts w:eastAsia="Times New Roman"/>
      <w:lang w:eastAsia="ar-SA"/>
    </w:rPr>
  </w:style>
  <w:style w:type="paragraph" w:customStyle="1" w:styleId="2ffb">
    <w:name w:val="Основной текст с отступом2"/>
    <w:basedOn w:val="a4"/>
    <w:rsid w:val="00432354"/>
    <w:pPr>
      <w:keepLines/>
      <w:widowControl w:val="0"/>
      <w:suppressAutoHyphens/>
      <w:overflowPunct w:val="0"/>
      <w:autoSpaceDE w:val="0"/>
      <w:spacing w:line="320" w:lineRule="atLeast"/>
    </w:pPr>
    <w:rPr>
      <w:rFonts w:eastAsia="Times New Roman"/>
      <w:lang w:eastAsia="ar-SA"/>
    </w:rPr>
  </w:style>
  <w:style w:type="paragraph" w:customStyle="1" w:styleId="3fd">
    <w:name w:val="Основной текст с отступом3"/>
    <w:basedOn w:val="a4"/>
    <w:rsid w:val="00432354"/>
    <w:pPr>
      <w:keepLines/>
      <w:widowControl w:val="0"/>
      <w:suppressAutoHyphens/>
      <w:overflowPunct w:val="0"/>
      <w:autoSpaceDE w:val="0"/>
      <w:spacing w:line="320" w:lineRule="atLeast"/>
    </w:pPr>
    <w:rPr>
      <w:rFonts w:eastAsia="Times New Roman"/>
      <w:lang w:eastAsia="ar-SA"/>
    </w:rPr>
  </w:style>
  <w:style w:type="paragraph" w:customStyle="1" w:styleId="afffffffffffa">
    <w:name w:val="таблица"/>
    <w:basedOn w:val="a4"/>
    <w:rsid w:val="00432354"/>
    <w:pPr>
      <w:widowControl w:val="0"/>
      <w:shd w:val="clear" w:color="auto" w:fill="FFFFFF"/>
      <w:autoSpaceDE w:val="0"/>
      <w:autoSpaceDN w:val="0"/>
      <w:adjustRightInd w:val="0"/>
      <w:spacing w:before="120" w:after="120" w:line="240" w:lineRule="auto"/>
      <w:ind w:firstLine="284"/>
    </w:pPr>
    <w:rPr>
      <w:rFonts w:eastAsia="Times New Roman"/>
      <w:sz w:val="24"/>
      <w:szCs w:val="24"/>
    </w:rPr>
  </w:style>
  <w:style w:type="paragraph" w:customStyle="1" w:styleId="afffffffffffb">
    <w:name w:val="Примечание"/>
    <w:basedOn w:val="a4"/>
    <w:rsid w:val="00432354"/>
    <w:pPr>
      <w:widowControl w:val="0"/>
      <w:shd w:val="clear" w:color="auto" w:fill="FFFFFF"/>
      <w:autoSpaceDE w:val="0"/>
      <w:autoSpaceDN w:val="0"/>
      <w:adjustRightInd w:val="0"/>
      <w:spacing w:before="120" w:after="120" w:line="240" w:lineRule="auto"/>
      <w:ind w:firstLine="284"/>
    </w:pPr>
    <w:rPr>
      <w:rFonts w:eastAsia="Times New Roman"/>
      <w:sz w:val="20"/>
      <w:szCs w:val="20"/>
    </w:rPr>
  </w:style>
  <w:style w:type="character" w:customStyle="1" w:styleId="WW8Num9z4">
    <w:name w:val="WW8Num9z4"/>
    <w:rsid w:val="00432354"/>
    <w:rPr>
      <w:rFonts w:ascii="Courier New" w:hAnsi="Courier New" w:cs="Courier New" w:hint="default"/>
    </w:rPr>
  </w:style>
  <w:style w:type="character" w:customStyle="1" w:styleId="WW8Num10z4">
    <w:name w:val="WW8Num10z4"/>
    <w:rsid w:val="00432354"/>
    <w:rPr>
      <w:rFonts w:ascii="Courier New" w:hAnsi="Courier New" w:cs="Courier New" w:hint="default"/>
    </w:rPr>
  </w:style>
  <w:style w:type="character" w:customStyle="1" w:styleId="WW8Num12z4">
    <w:name w:val="WW8Num12z4"/>
    <w:rsid w:val="00432354"/>
    <w:rPr>
      <w:rFonts w:ascii="Courier New" w:hAnsi="Courier New" w:cs="Courier New" w:hint="default"/>
    </w:rPr>
  </w:style>
  <w:style w:type="character" w:customStyle="1" w:styleId="WW8Num13z4">
    <w:name w:val="WW8Num13z4"/>
    <w:rsid w:val="00432354"/>
    <w:rPr>
      <w:rFonts w:ascii="Courier New" w:hAnsi="Courier New" w:cs="Courier New" w:hint="default"/>
    </w:rPr>
  </w:style>
  <w:style w:type="character" w:customStyle="1" w:styleId="11b">
    <w:name w:val="Заголовок 1 Знак1"/>
    <w:rsid w:val="00432354"/>
    <w:rPr>
      <w:rFonts w:ascii="Arial" w:hAnsi="Arial" w:cs="Arial" w:hint="default"/>
      <w:b/>
      <w:bCs/>
      <w:kern w:val="2"/>
      <w:sz w:val="32"/>
      <w:szCs w:val="32"/>
      <w:lang w:val="ru-RU" w:eastAsia="ar-SA" w:bidi="ar-SA"/>
    </w:rPr>
  </w:style>
  <w:style w:type="character" w:customStyle="1" w:styleId="1fffa">
    <w:name w:val="Знак примечания1"/>
    <w:rsid w:val="00432354"/>
    <w:rPr>
      <w:sz w:val="16"/>
      <w:szCs w:val="16"/>
    </w:rPr>
  </w:style>
  <w:style w:type="character" w:customStyle="1" w:styleId="WW8Num15z4">
    <w:name w:val="WW8Num15z4"/>
    <w:rsid w:val="00432354"/>
    <w:rPr>
      <w:rFonts w:ascii="Courier New" w:hAnsi="Courier New" w:cs="Courier New" w:hint="default"/>
    </w:rPr>
  </w:style>
  <w:style w:type="character" w:customStyle="1" w:styleId="WW8Num16z4">
    <w:name w:val="WW8Num16z4"/>
    <w:rsid w:val="00432354"/>
    <w:rPr>
      <w:rFonts w:ascii="Courier New" w:hAnsi="Courier New" w:cs="Courier New" w:hint="default"/>
    </w:rPr>
  </w:style>
  <w:style w:type="character" w:customStyle="1" w:styleId="WW8Num18z4">
    <w:name w:val="WW8Num18z4"/>
    <w:rsid w:val="00432354"/>
    <w:rPr>
      <w:rFonts w:ascii="Courier New" w:hAnsi="Courier New" w:cs="Courier New" w:hint="default"/>
    </w:rPr>
  </w:style>
  <w:style w:type="character" w:customStyle="1" w:styleId="WW8Num20z4">
    <w:name w:val="WW8Num20z4"/>
    <w:rsid w:val="00432354"/>
    <w:rPr>
      <w:rFonts w:ascii="Courier New" w:hAnsi="Courier New" w:cs="Courier New" w:hint="default"/>
    </w:rPr>
  </w:style>
  <w:style w:type="character" w:customStyle="1" w:styleId="WW8Num23z4">
    <w:name w:val="WW8Num23z4"/>
    <w:rsid w:val="00432354"/>
    <w:rPr>
      <w:rFonts w:ascii="Courier New" w:hAnsi="Courier New" w:cs="Courier New" w:hint="default"/>
    </w:rPr>
  </w:style>
  <w:style w:type="character" w:customStyle="1" w:styleId="WW8Num25z4">
    <w:name w:val="WW8Num25z4"/>
    <w:rsid w:val="00432354"/>
    <w:rPr>
      <w:rFonts w:ascii="Courier New" w:hAnsi="Courier New" w:cs="Courier New" w:hint="default"/>
    </w:rPr>
  </w:style>
  <w:style w:type="character" w:customStyle="1" w:styleId="WW8Num37z2">
    <w:name w:val="WW8Num37z2"/>
    <w:rsid w:val="00432354"/>
    <w:rPr>
      <w:rFonts w:ascii="Wingdings" w:hAnsi="Wingdings" w:cs="Wingdings" w:hint="default"/>
    </w:rPr>
  </w:style>
  <w:style w:type="character" w:customStyle="1" w:styleId="WW8Num39z0">
    <w:name w:val="WW8Num39z0"/>
    <w:rsid w:val="00432354"/>
    <w:rPr>
      <w:rFonts w:ascii="Symbol" w:hAnsi="Symbol" w:cs="Symbol" w:hint="default"/>
    </w:rPr>
  </w:style>
  <w:style w:type="character" w:customStyle="1" w:styleId="WW8Num39z2">
    <w:name w:val="WW8Num39z2"/>
    <w:rsid w:val="00432354"/>
    <w:rPr>
      <w:rFonts w:ascii="Wingdings" w:hAnsi="Wingdings" w:cs="Wingdings" w:hint="default"/>
    </w:rPr>
  </w:style>
  <w:style w:type="character" w:customStyle="1" w:styleId="WW8Num39z4">
    <w:name w:val="WW8Num39z4"/>
    <w:rsid w:val="00432354"/>
    <w:rPr>
      <w:rFonts w:ascii="Courier New" w:hAnsi="Courier New" w:cs="Courier New" w:hint="default"/>
    </w:rPr>
  </w:style>
  <w:style w:type="character" w:customStyle="1" w:styleId="WW8Num41z0">
    <w:name w:val="WW8Num41z0"/>
    <w:rsid w:val="00432354"/>
    <w:rPr>
      <w:rFonts w:ascii="Symbol" w:hAnsi="Symbol" w:cs="Symbol" w:hint="default"/>
    </w:rPr>
  </w:style>
  <w:style w:type="character" w:customStyle="1" w:styleId="WW8Num41z1">
    <w:name w:val="WW8Num41z1"/>
    <w:rsid w:val="00432354"/>
    <w:rPr>
      <w:rFonts w:ascii="Courier New" w:hAnsi="Courier New" w:cs="Courier New" w:hint="default"/>
    </w:rPr>
  </w:style>
  <w:style w:type="character" w:customStyle="1" w:styleId="WW8Num41z2">
    <w:name w:val="WW8Num41z2"/>
    <w:rsid w:val="00432354"/>
    <w:rPr>
      <w:rFonts w:ascii="Wingdings" w:hAnsi="Wingdings" w:cs="Wingdings" w:hint="default"/>
    </w:rPr>
  </w:style>
  <w:style w:type="character" w:customStyle="1" w:styleId="WW8NumSt37z0">
    <w:name w:val="WW8NumSt37z0"/>
    <w:rsid w:val="00432354"/>
    <w:rPr>
      <w:rFonts w:ascii="Helvetica" w:hAnsi="Helvetica" w:hint="default"/>
    </w:rPr>
  </w:style>
  <w:style w:type="character" w:customStyle="1" w:styleId="WW8Num35z1">
    <w:name w:val="WW8Num35z1"/>
    <w:rsid w:val="00432354"/>
    <w:rPr>
      <w:rFonts w:ascii="Courier New" w:hAnsi="Courier New" w:cs="Courier New" w:hint="default"/>
    </w:rPr>
  </w:style>
  <w:style w:type="character" w:customStyle="1" w:styleId="WW8Num35z2">
    <w:name w:val="WW8Num35z2"/>
    <w:rsid w:val="00432354"/>
    <w:rPr>
      <w:rFonts w:ascii="Wingdings" w:hAnsi="Wingdings" w:cs="Wingdings" w:hint="default"/>
    </w:rPr>
  </w:style>
  <w:style w:type="character" w:customStyle="1" w:styleId="WW8Num36z4">
    <w:name w:val="WW8Num36z4"/>
    <w:rsid w:val="00432354"/>
    <w:rPr>
      <w:rFonts w:ascii="Courier New" w:hAnsi="Courier New" w:cs="Courier New" w:hint="default"/>
    </w:rPr>
  </w:style>
  <w:style w:type="character" w:customStyle="1" w:styleId="1fffb">
    <w:name w:val="Верхний колонтитул Знак1"/>
    <w:rsid w:val="00432354"/>
    <w:rPr>
      <w:rFonts w:ascii="SimSun" w:eastAsia="SimSun" w:hAnsi="SimSun" w:hint="eastAsia"/>
      <w:sz w:val="24"/>
      <w:szCs w:val="24"/>
    </w:rPr>
  </w:style>
  <w:style w:type="character" w:customStyle="1" w:styleId="1fffc">
    <w:name w:val="Нижний колонтитул Знак1"/>
    <w:rsid w:val="00432354"/>
    <w:rPr>
      <w:rFonts w:ascii="SimSun" w:eastAsia="SimSun" w:hAnsi="SimSun" w:hint="eastAsia"/>
      <w:sz w:val="24"/>
      <w:szCs w:val="24"/>
    </w:rPr>
  </w:style>
  <w:style w:type="character" w:customStyle="1" w:styleId="1fffd">
    <w:name w:val="Основной текст с отступом Знак1"/>
    <w:rsid w:val="00432354"/>
    <w:rPr>
      <w:sz w:val="24"/>
      <w:szCs w:val="24"/>
    </w:rPr>
  </w:style>
  <w:style w:type="character" w:customStyle="1" w:styleId="1fffe">
    <w:name w:val="Текст выноски Знак1"/>
    <w:rsid w:val="00432354"/>
    <w:rPr>
      <w:rFonts w:ascii="Tahoma" w:eastAsia="SimSun" w:hAnsi="Tahoma" w:cs="Tahoma" w:hint="default"/>
      <w:sz w:val="16"/>
      <w:szCs w:val="16"/>
    </w:rPr>
  </w:style>
  <w:style w:type="character" w:customStyle="1" w:styleId="1ffff">
    <w:name w:val="Название Знак1"/>
    <w:locked/>
    <w:rsid w:val="00432354"/>
    <w:rPr>
      <w:sz w:val="28"/>
      <w:szCs w:val="28"/>
      <w:lang w:eastAsia="ar-SA"/>
    </w:rPr>
  </w:style>
  <w:style w:type="character" w:customStyle="1" w:styleId="1ffff0">
    <w:name w:val="Подзаголовок Знак1"/>
    <w:locked/>
    <w:rsid w:val="00432354"/>
    <w:rPr>
      <w:rFonts w:ascii="Arial" w:eastAsia="Lucida Sans Unicode" w:hAnsi="Arial" w:cs="Tahoma"/>
      <w:i/>
      <w:iCs/>
      <w:sz w:val="28"/>
      <w:szCs w:val="28"/>
      <w:lang w:eastAsia="ar-SA"/>
    </w:rPr>
  </w:style>
  <w:style w:type="character" w:customStyle="1" w:styleId="1ffff1">
    <w:name w:val="Тема примечания Знак1"/>
    <w:uiPriority w:val="99"/>
    <w:semiHidden/>
    <w:rsid w:val="00432354"/>
    <w:rPr>
      <w:rFonts w:ascii="Times New Roman" w:eastAsia="Times New Roman" w:hAnsi="Times New Roman" w:cs="Times New Roman"/>
      <w:b/>
      <w:bCs/>
      <w:sz w:val="20"/>
      <w:szCs w:val="20"/>
      <w:lang w:eastAsia="ru-RU"/>
    </w:rPr>
  </w:style>
  <w:style w:type="paragraph" w:customStyle="1" w:styleId="4b">
    <w:name w:val="Основной текст с отступом4"/>
    <w:basedOn w:val="a4"/>
    <w:rsid w:val="00432354"/>
    <w:pPr>
      <w:keepLines/>
      <w:widowControl w:val="0"/>
      <w:overflowPunct w:val="0"/>
      <w:autoSpaceDE w:val="0"/>
      <w:autoSpaceDN w:val="0"/>
      <w:adjustRightInd w:val="0"/>
      <w:spacing w:line="320" w:lineRule="atLeast"/>
    </w:pPr>
    <w:rPr>
      <w:rFonts w:eastAsia="Times New Roman"/>
    </w:rPr>
  </w:style>
  <w:style w:type="paragraph" w:customStyle="1" w:styleId="afffffffffffc">
    <w:name w:val="Отступ перед"/>
    <w:basedOn w:val="a4"/>
    <w:rsid w:val="00432354"/>
    <w:pPr>
      <w:widowControl w:val="0"/>
      <w:shd w:val="clear" w:color="auto" w:fill="FFFFFF"/>
      <w:autoSpaceDE w:val="0"/>
      <w:autoSpaceDN w:val="0"/>
      <w:adjustRightInd w:val="0"/>
      <w:spacing w:before="120" w:line="240" w:lineRule="auto"/>
      <w:ind w:firstLine="284"/>
    </w:pPr>
    <w:rPr>
      <w:rFonts w:eastAsia="Times New Roman"/>
      <w:sz w:val="24"/>
      <w:szCs w:val="22"/>
    </w:rPr>
  </w:style>
  <w:style w:type="paragraph" w:customStyle="1" w:styleId="58">
    <w:name w:val="Основной текст с отступом5"/>
    <w:basedOn w:val="a4"/>
    <w:rsid w:val="00432354"/>
    <w:pPr>
      <w:keepLines/>
      <w:widowControl w:val="0"/>
      <w:overflowPunct w:val="0"/>
      <w:autoSpaceDE w:val="0"/>
      <w:autoSpaceDN w:val="0"/>
      <w:adjustRightInd w:val="0"/>
      <w:spacing w:line="320" w:lineRule="atLeast"/>
    </w:pPr>
    <w:rPr>
      <w:rFonts w:eastAsia="Times New Roman"/>
    </w:rPr>
  </w:style>
  <w:style w:type="paragraph" w:customStyle="1" w:styleId="2140">
    <w:name w:val="Основной текст 214"/>
    <w:basedOn w:val="a4"/>
    <w:rsid w:val="00432354"/>
    <w:pPr>
      <w:widowControl w:val="0"/>
      <w:spacing w:before="120" w:line="240" w:lineRule="auto"/>
      <w:ind w:firstLine="0"/>
    </w:pPr>
    <w:rPr>
      <w:rFonts w:eastAsia="Times New Roman"/>
      <w:sz w:val="24"/>
      <w:szCs w:val="20"/>
    </w:rPr>
  </w:style>
  <w:style w:type="numbering" w:customStyle="1" w:styleId="11c">
    <w:name w:val="Нет списка11"/>
    <w:next w:val="a7"/>
    <w:uiPriority w:val="99"/>
    <w:semiHidden/>
    <w:unhideWhenUsed/>
    <w:rsid w:val="00432354"/>
  </w:style>
  <w:style w:type="numbering" w:customStyle="1" w:styleId="1112">
    <w:name w:val="Нет списка111"/>
    <w:next w:val="a7"/>
    <w:uiPriority w:val="99"/>
    <w:semiHidden/>
    <w:unhideWhenUsed/>
    <w:rsid w:val="00432354"/>
  </w:style>
  <w:style w:type="numbering" w:customStyle="1" w:styleId="219">
    <w:name w:val="Нет списка21"/>
    <w:next w:val="a7"/>
    <w:uiPriority w:val="99"/>
    <w:semiHidden/>
    <w:unhideWhenUsed/>
    <w:rsid w:val="00432354"/>
  </w:style>
  <w:style w:type="numbering" w:customStyle="1" w:styleId="126">
    <w:name w:val="Нет списка12"/>
    <w:next w:val="a7"/>
    <w:uiPriority w:val="99"/>
    <w:semiHidden/>
    <w:unhideWhenUsed/>
    <w:rsid w:val="00432354"/>
  </w:style>
  <w:style w:type="numbering" w:customStyle="1" w:styleId="1121">
    <w:name w:val="Нет списка112"/>
    <w:next w:val="a7"/>
    <w:uiPriority w:val="99"/>
    <w:semiHidden/>
    <w:unhideWhenUsed/>
    <w:rsid w:val="00432354"/>
  </w:style>
  <w:style w:type="numbering" w:customStyle="1" w:styleId="225">
    <w:name w:val="Нет списка22"/>
    <w:next w:val="a7"/>
    <w:uiPriority w:val="99"/>
    <w:semiHidden/>
    <w:unhideWhenUsed/>
    <w:rsid w:val="00432354"/>
  </w:style>
  <w:style w:type="numbering" w:customStyle="1" w:styleId="319">
    <w:name w:val="Нет списка31"/>
    <w:next w:val="a7"/>
    <w:uiPriority w:val="99"/>
    <w:semiHidden/>
    <w:unhideWhenUsed/>
    <w:rsid w:val="00432354"/>
  </w:style>
  <w:style w:type="numbering" w:customStyle="1" w:styleId="412">
    <w:name w:val="Нет списка41"/>
    <w:next w:val="a7"/>
    <w:uiPriority w:val="99"/>
    <w:semiHidden/>
    <w:unhideWhenUsed/>
    <w:rsid w:val="00432354"/>
  </w:style>
  <w:style w:type="numbering" w:customStyle="1" w:styleId="134">
    <w:name w:val="Нет списка13"/>
    <w:next w:val="a7"/>
    <w:semiHidden/>
    <w:unhideWhenUsed/>
    <w:rsid w:val="00432354"/>
  </w:style>
  <w:style w:type="numbering" w:customStyle="1" w:styleId="1130">
    <w:name w:val="Нет списка113"/>
    <w:next w:val="a7"/>
    <w:semiHidden/>
    <w:unhideWhenUsed/>
    <w:rsid w:val="00432354"/>
  </w:style>
  <w:style w:type="numbering" w:customStyle="1" w:styleId="234">
    <w:name w:val="Нет списка23"/>
    <w:next w:val="a7"/>
    <w:semiHidden/>
    <w:unhideWhenUsed/>
    <w:rsid w:val="00432354"/>
  </w:style>
  <w:style w:type="numbering" w:customStyle="1" w:styleId="324">
    <w:name w:val="Нет списка32"/>
    <w:next w:val="a7"/>
    <w:semiHidden/>
    <w:unhideWhenUsed/>
    <w:rsid w:val="00432354"/>
  </w:style>
  <w:style w:type="numbering" w:customStyle="1" w:styleId="421">
    <w:name w:val="Нет списка42"/>
    <w:next w:val="a7"/>
    <w:semiHidden/>
    <w:unhideWhenUsed/>
    <w:rsid w:val="00432354"/>
  </w:style>
  <w:style w:type="numbering" w:customStyle="1" w:styleId="75">
    <w:name w:val="Нет списка7"/>
    <w:next w:val="a7"/>
    <w:semiHidden/>
    <w:unhideWhenUsed/>
    <w:rsid w:val="00432354"/>
  </w:style>
  <w:style w:type="numbering" w:customStyle="1" w:styleId="145">
    <w:name w:val="Нет списка14"/>
    <w:next w:val="a7"/>
    <w:semiHidden/>
    <w:unhideWhenUsed/>
    <w:rsid w:val="00432354"/>
  </w:style>
  <w:style w:type="numbering" w:customStyle="1" w:styleId="1140">
    <w:name w:val="Нет списка114"/>
    <w:next w:val="a7"/>
    <w:semiHidden/>
    <w:unhideWhenUsed/>
    <w:rsid w:val="00432354"/>
  </w:style>
  <w:style w:type="numbering" w:customStyle="1" w:styleId="243">
    <w:name w:val="Нет списка24"/>
    <w:next w:val="a7"/>
    <w:semiHidden/>
    <w:unhideWhenUsed/>
    <w:rsid w:val="00432354"/>
  </w:style>
  <w:style w:type="numbering" w:customStyle="1" w:styleId="333">
    <w:name w:val="Нет списка33"/>
    <w:next w:val="a7"/>
    <w:semiHidden/>
    <w:unhideWhenUsed/>
    <w:rsid w:val="00432354"/>
  </w:style>
  <w:style w:type="numbering" w:customStyle="1" w:styleId="430">
    <w:name w:val="Нет списка43"/>
    <w:next w:val="a7"/>
    <w:semiHidden/>
    <w:unhideWhenUsed/>
    <w:rsid w:val="00432354"/>
  </w:style>
  <w:style w:type="numbering" w:customStyle="1" w:styleId="86">
    <w:name w:val="Нет списка8"/>
    <w:next w:val="a7"/>
    <w:semiHidden/>
    <w:rsid w:val="00432354"/>
  </w:style>
  <w:style w:type="numbering" w:customStyle="1" w:styleId="152">
    <w:name w:val="Нет списка15"/>
    <w:next w:val="a7"/>
    <w:semiHidden/>
    <w:unhideWhenUsed/>
    <w:rsid w:val="00432354"/>
  </w:style>
  <w:style w:type="numbering" w:customStyle="1" w:styleId="1150">
    <w:name w:val="Нет списка115"/>
    <w:next w:val="a7"/>
    <w:semiHidden/>
    <w:unhideWhenUsed/>
    <w:rsid w:val="00432354"/>
  </w:style>
  <w:style w:type="numbering" w:customStyle="1" w:styleId="251">
    <w:name w:val="Нет списка25"/>
    <w:next w:val="a7"/>
    <w:semiHidden/>
    <w:unhideWhenUsed/>
    <w:rsid w:val="00432354"/>
  </w:style>
  <w:style w:type="numbering" w:customStyle="1" w:styleId="342">
    <w:name w:val="Нет списка34"/>
    <w:next w:val="a7"/>
    <w:semiHidden/>
    <w:unhideWhenUsed/>
    <w:rsid w:val="00432354"/>
  </w:style>
  <w:style w:type="numbering" w:customStyle="1" w:styleId="440">
    <w:name w:val="Нет списка44"/>
    <w:next w:val="a7"/>
    <w:semiHidden/>
    <w:unhideWhenUsed/>
    <w:rsid w:val="00432354"/>
  </w:style>
  <w:style w:type="character" w:customStyle="1" w:styleId="ep">
    <w:name w:val="ep"/>
    <w:rsid w:val="00432354"/>
  </w:style>
  <w:style w:type="paragraph" w:customStyle="1" w:styleId="p23">
    <w:name w:val="p23"/>
    <w:basedOn w:val="a4"/>
    <w:rsid w:val="00432354"/>
    <w:pPr>
      <w:spacing w:before="100" w:beforeAutospacing="1" w:after="100" w:afterAutospacing="1" w:line="240" w:lineRule="auto"/>
      <w:ind w:firstLine="0"/>
      <w:jc w:val="left"/>
    </w:pPr>
    <w:rPr>
      <w:rFonts w:eastAsia="Times New Roman"/>
      <w:sz w:val="24"/>
      <w:szCs w:val="24"/>
    </w:rPr>
  </w:style>
  <w:style w:type="numbering" w:customStyle="1" w:styleId="96">
    <w:name w:val="Нет списка9"/>
    <w:next w:val="a7"/>
    <w:uiPriority w:val="99"/>
    <w:semiHidden/>
    <w:unhideWhenUsed/>
    <w:rsid w:val="00432354"/>
  </w:style>
  <w:style w:type="character" w:customStyle="1" w:styleId="afffffffffffd">
    <w:name w:val="Активная гипертекстовая ссылка"/>
    <w:uiPriority w:val="99"/>
    <w:rsid w:val="00432354"/>
    <w:rPr>
      <w:rFonts w:cs="Times New Roman"/>
      <w:b w:val="0"/>
      <w:color w:val="106BBE"/>
      <w:u w:val="single"/>
    </w:rPr>
  </w:style>
  <w:style w:type="paragraph" w:customStyle="1" w:styleId="afffffffffffe">
    <w:name w:val="Дочерний элемент списка"/>
    <w:basedOn w:val="a4"/>
    <w:next w:val="a4"/>
    <w:uiPriority w:val="99"/>
    <w:rsid w:val="00432354"/>
    <w:pPr>
      <w:widowControl w:val="0"/>
      <w:autoSpaceDE w:val="0"/>
      <w:autoSpaceDN w:val="0"/>
      <w:adjustRightInd w:val="0"/>
      <w:spacing w:line="240" w:lineRule="auto"/>
      <w:ind w:left="240" w:right="300" w:firstLine="0"/>
    </w:pPr>
    <w:rPr>
      <w:rFonts w:ascii="Arial" w:eastAsia="Times New Roman" w:hAnsi="Arial" w:cs="Arial"/>
      <w:color w:val="868381"/>
      <w:sz w:val="20"/>
      <w:szCs w:val="20"/>
    </w:rPr>
  </w:style>
  <w:style w:type="paragraph" w:customStyle="1" w:styleId="affffffffffff">
    <w:name w:val="Основное меню (преемственное)"/>
    <w:basedOn w:val="a4"/>
    <w:next w:val="a4"/>
    <w:uiPriority w:val="99"/>
    <w:rsid w:val="00432354"/>
    <w:pPr>
      <w:widowControl w:val="0"/>
      <w:autoSpaceDE w:val="0"/>
      <w:autoSpaceDN w:val="0"/>
      <w:adjustRightInd w:val="0"/>
      <w:spacing w:line="240" w:lineRule="auto"/>
      <w:ind w:firstLine="720"/>
    </w:pPr>
    <w:rPr>
      <w:rFonts w:ascii="Verdana" w:eastAsia="Times New Roman" w:hAnsi="Verdana" w:cs="Verdana"/>
      <w:sz w:val="22"/>
      <w:szCs w:val="22"/>
    </w:rPr>
  </w:style>
  <w:style w:type="character" w:customStyle="1" w:styleId="affffffffffff0">
    <w:name w:val="Заголовок своего сообщения"/>
    <w:uiPriority w:val="99"/>
    <w:rsid w:val="00432354"/>
    <w:rPr>
      <w:rFonts w:cs="Times New Roman"/>
      <w:b/>
      <w:bCs/>
      <w:color w:val="26282F"/>
    </w:rPr>
  </w:style>
  <w:style w:type="character" w:customStyle="1" w:styleId="affffffffffff1">
    <w:name w:val="Заголовок чужого сообщения"/>
    <w:uiPriority w:val="99"/>
    <w:rsid w:val="00432354"/>
    <w:rPr>
      <w:rFonts w:cs="Times New Roman"/>
      <w:b/>
      <w:bCs/>
      <w:color w:val="FF0000"/>
    </w:rPr>
  </w:style>
  <w:style w:type="paragraph" w:customStyle="1" w:styleId="affffffffffff2">
    <w:name w:val="Интерактивный заголовок"/>
    <w:basedOn w:val="afc"/>
    <w:next w:val="a4"/>
    <w:uiPriority w:val="99"/>
    <w:rsid w:val="00432354"/>
    <w:pPr>
      <w:widowControl w:val="0"/>
      <w:autoSpaceDE w:val="0"/>
      <w:autoSpaceDN w:val="0"/>
      <w:adjustRightInd w:val="0"/>
      <w:ind w:firstLine="720"/>
      <w:jc w:val="both"/>
    </w:pPr>
    <w:rPr>
      <w:rFonts w:ascii="Verdana" w:hAnsi="Verdana" w:cs="Verdana"/>
      <w:bCs/>
      <w:color w:val="0058A9"/>
      <w:sz w:val="22"/>
      <w:szCs w:val="22"/>
      <w:u w:val="single"/>
      <w:shd w:val="clear" w:color="auto" w:fill="F0F0F0"/>
    </w:rPr>
  </w:style>
  <w:style w:type="paragraph" w:customStyle="1" w:styleId="affffffffffff3">
    <w:name w:val="Текст (справка)"/>
    <w:basedOn w:val="a4"/>
    <w:next w:val="a4"/>
    <w:uiPriority w:val="99"/>
    <w:rsid w:val="00432354"/>
    <w:pPr>
      <w:widowControl w:val="0"/>
      <w:autoSpaceDE w:val="0"/>
      <w:autoSpaceDN w:val="0"/>
      <w:adjustRightInd w:val="0"/>
      <w:spacing w:line="240" w:lineRule="auto"/>
      <w:ind w:left="170" w:right="170" w:firstLine="0"/>
      <w:jc w:val="left"/>
    </w:pPr>
    <w:rPr>
      <w:rFonts w:ascii="Arial" w:eastAsia="Times New Roman" w:hAnsi="Arial" w:cs="Arial"/>
      <w:sz w:val="24"/>
      <w:szCs w:val="24"/>
    </w:rPr>
  </w:style>
  <w:style w:type="paragraph" w:customStyle="1" w:styleId="affffffffffff4">
    <w:name w:val="Информация об изменениях документа"/>
    <w:basedOn w:val="affff9"/>
    <w:next w:val="a4"/>
    <w:uiPriority w:val="99"/>
    <w:rsid w:val="00432354"/>
    <w:pPr>
      <w:ind w:left="170" w:right="0" w:firstLine="0"/>
    </w:pPr>
    <w:rPr>
      <w:rFonts w:ascii="Arial" w:hAnsi="Arial" w:cs="Arial"/>
      <w:vanish w:val="0"/>
      <w:color w:val="353842"/>
      <w:shd w:val="clear" w:color="auto" w:fill="F0F0F0"/>
    </w:rPr>
  </w:style>
  <w:style w:type="paragraph" w:customStyle="1" w:styleId="affffffffffff5">
    <w:name w:val="Текст (лев. подпись)"/>
    <w:basedOn w:val="a4"/>
    <w:next w:val="a4"/>
    <w:uiPriority w:val="99"/>
    <w:rsid w:val="00432354"/>
    <w:pPr>
      <w:widowControl w:val="0"/>
      <w:autoSpaceDE w:val="0"/>
      <w:autoSpaceDN w:val="0"/>
      <w:adjustRightInd w:val="0"/>
      <w:spacing w:line="240" w:lineRule="auto"/>
      <w:ind w:firstLine="0"/>
      <w:jc w:val="left"/>
    </w:pPr>
    <w:rPr>
      <w:rFonts w:ascii="Arial" w:eastAsia="Times New Roman" w:hAnsi="Arial" w:cs="Arial"/>
      <w:sz w:val="24"/>
      <w:szCs w:val="24"/>
    </w:rPr>
  </w:style>
  <w:style w:type="paragraph" w:customStyle="1" w:styleId="affffffffffff6">
    <w:name w:val="Текст (прав. подпись)"/>
    <w:basedOn w:val="a4"/>
    <w:next w:val="a4"/>
    <w:uiPriority w:val="99"/>
    <w:rsid w:val="00432354"/>
    <w:pPr>
      <w:widowControl w:val="0"/>
      <w:autoSpaceDE w:val="0"/>
      <w:autoSpaceDN w:val="0"/>
      <w:adjustRightInd w:val="0"/>
      <w:spacing w:line="240" w:lineRule="auto"/>
      <w:ind w:firstLine="0"/>
      <w:jc w:val="right"/>
    </w:pPr>
    <w:rPr>
      <w:rFonts w:ascii="Arial" w:eastAsia="Times New Roman" w:hAnsi="Arial" w:cs="Arial"/>
      <w:sz w:val="24"/>
      <w:szCs w:val="24"/>
    </w:rPr>
  </w:style>
  <w:style w:type="paragraph" w:customStyle="1" w:styleId="affffffffffff7">
    <w:name w:val="Переменная часть"/>
    <w:basedOn w:val="affffffffffff"/>
    <w:next w:val="a4"/>
    <w:uiPriority w:val="99"/>
    <w:rsid w:val="00432354"/>
    <w:rPr>
      <w:sz w:val="18"/>
      <w:szCs w:val="18"/>
    </w:rPr>
  </w:style>
  <w:style w:type="paragraph" w:customStyle="1" w:styleId="affffffffffff8">
    <w:name w:val="Подчёркнутый текст"/>
    <w:basedOn w:val="a4"/>
    <w:next w:val="a4"/>
    <w:uiPriority w:val="99"/>
    <w:rsid w:val="00432354"/>
    <w:pPr>
      <w:widowControl w:val="0"/>
      <w:pBdr>
        <w:bottom w:val="single" w:sz="4" w:space="0" w:color="auto"/>
      </w:pBdr>
      <w:autoSpaceDE w:val="0"/>
      <w:autoSpaceDN w:val="0"/>
      <w:adjustRightInd w:val="0"/>
      <w:spacing w:line="240" w:lineRule="auto"/>
      <w:ind w:firstLine="720"/>
    </w:pPr>
    <w:rPr>
      <w:rFonts w:ascii="Arial" w:eastAsia="Times New Roman" w:hAnsi="Arial" w:cs="Arial"/>
      <w:sz w:val="24"/>
      <w:szCs w:val="24"/>
    </w:rPr>
  </w:style>
  <w:style w:type="paragraph" w:customStyle="1" w:styleId="affffffffffff9">
    <w:name w:val="Постоянная часть"/>
    <w:basedOn w:val="affffffffffff"/>
    <w:next w:val="a4"/>
    <w:uiPriority w:val="99"/>
    <w:rsid w:val="00432354"/>
    <w:rPr>
      <w:sz w:val="20"/>
      <w:szCs w:val="20"/>
    </w:rPr>
  </w:style>
  <w:style w:type="character" w:customStyle="1" w:styleId="affffffffffffa">
    <w:name w:val="Сравнение редакций"/>
    <w:uiPriority w:val="99"/>
    <w:rsid w:val="00432354"/>
    <w:rPr>
      <w:rFonts w:cs="Times New Roman"/>
      <w:b w:val="0"/>
      <w:color w:val="26282F"/>
    </w:rPr>
  </w:style>
  <w:style w:type="character" w:customStyle="1" w:styleId="affffffffffffb">
    <w:name w:val="Сравнение редакций. Добавленный фрагмент"/>
    <w:uiPriority w:val="99"/>
    <w:rsid w:val="00432354"/>
    <w:rPr>
      <w:color w:val="000000"/>
      <w:shd w:val="clear" w:color="auto" w:fill="C1D7FF"/>
    </w:rPr>
  </w:style>
  <w:style w:type="character" w:customStyle="1" w:styleId="affffffffffffc">
    <w:name w:val="Сравнение редакций. Удаленный фрагмент"/>
    <w:uiPriority w:val="99"/>
    <w:rsid w:val="00432354"/>
    <w:rPr>
      <w:color w:val="000000"/>
      <w:shd w:val="clear" w:color="auto" w:fill="C4C413"/>
    </w:rPr>
  </w:style>
  <w:style w:type="character" w:customStyle="1" w:styleId="affffffffffffd">
    <w:name w:val="Ссылка на утративший силу документ"/>
    <w:uiPriority w:val="99"/>
    <w:rsid w:val="00432354"/>
    <w:rPr>
      <w:rFonts w:cs="Times New Roman"/>
      <w:b w:val="0"/>
      <w:color w:val="749232"/>
    </w:rPr>
  </w:style>
  <w:style w:type="paragraph" w:customStyle="1" w:styleId="msonormalcxspmiddle">
    <w:name w:val="msonormalcxspmiddle"/>
    <w:basedOn w:val="a4"/>
    <w:semiHidden/>
    <w:rsid w:val="00432354"/>
    <w:pPr>
      <w:spacing w:before="100" w:beforeAutospacing="1" w:after="100" w:afterAutospacing="1" w:line="240" w:lineRule="auto"/>
      <w:ind w:firstLine="0"/>
      <w:jc w:val="left"/>
    </w:pPr>
    <w:rPr>
      <w:rFonts w:eastAsia="Times New Roman"/>
      <w:sz w:val="24"/>
      <w:szCs w:val="24"/>
    </w:rPr>
  </w:style>
  <w:style w:type="paragraph" w:customStyle="1" w:styleId="western">
    <w:name w:val="western"/>
    <w:basedOn w:val="a4"/>
    <w:rsid w:val="00432354"/>
    <w:pPr>
      <w:spacing w:before="100" w:beforeAutospacing="1" w:after="119" w:line="240" w:lineRule="auto"/>
      <w:ind w:firstLine="0"/>
      <w:jc w:val="left"/>
    </w:pPr>
    <w:rPr>
      <w:rFonts w:eastAsia="Times New Roman"/>
      <w:color w:val="000000"/>
      <w:sz w:val="24"/>
      <w:szCs w:val="24"/>
    </w:rPr>
  </w:style>
  <w:style w:type="paragraph" w:customStyle="1" w:styleId="pboth">
    <w:name w:val="pboth"/>
    <w:basedOn w:val="a4"/>
    <w:rsid w:val="00432354"/>
    <w:pPr>
      <w:spacing w:before="100" w:beforeAutospacing="1" w:after="100" w:afterAutospacing="1" w:line="240" w:lineRule="auto"/>
      <w:ind w:firstLine="0"/>
      <w:jc w:val="left"/>
    </w:pPr>
    <w:rPr>
      <w:rFonts w:eastAsia="Times New Roman"/>
      <w:sz w:val="24"/>
      <w:szCs w:val="24"/>
    </w:rPr>
  </w:style>
  <w:style w:type="paragraph" w:customStyle="1" w:styleId="m">
    <w:name w:val="m"/>
    <w:basedOn w:val="a4"/>
    <w:rsid w:val="00432354"/>
    <w:pPr>
      <w:spacing w:before="90" w:after="90" w:line="240" w:lineRule="auto"/>
      <w:ind w:firstLine="0"/>
      <w:jc w:val="left"/>
    </w:pPr>
    <w:rPr>
      <w:rFonts w:ascii="Courier New" w:eastAsia="Times New Roman" w:hAnsi="Courier New" w:cs="Courier New"/>
      <w:sz w:val="26"/>
      <w:szCs w:val="26"/>
    </w:rPr>
  </w:style>
  <w:style w:type="character" w:customStyle="1" w:styleId="affffffffffffe">
    <w:name w:val="Цветовое выделение для Текст"/>
    <w:uiPriority w:val="99"/>
    <w:rsid w:val="00071FF2"/>
    <w:rPr>
      <w:rFonts w:ascii="Times New Roman CYR" w:hAnsi="Times New Roman CYR" w:cs="Times New Roman CYR"/>
    </w:rPr>
  </w:style>
  <w:style w:type="paragraph" w:customStyle="1" w:styleId="afffffffffffff">
    <w:name w:val="Заголовок приложения"/>
    <w:basedOn w:val="a4"/>
    <w:next w:val="a4"/>
    <w:rsid w:val="00BA2B7D"/>
    <w:pPr>
      <w:widowControl w:val="0"/>
      <w:suppressAutoHyphens/>
      <w:autoSpaceDE w:val="0"/>
      <w:spacing w:line="240" w:lineRule="auto"/>
      <w:ind w:firstLine="720"/>
      <w:jc w:val="right"/>
    </w:pPr>
    <w:rPr>
      <w:rFonts w:ascii="Arial" w:eastAsia="Times New Roman" w:hAnsi="Arial" w:cs="Arial"/>
      <w:color w:val="0000FF"/>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18820414">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43668618">
      <w:bodyDiv w:val="1"/>
      <w:marLeft w:val="0"/>
      <w:marRight w:val="0"/>
      <w:marTop w:val="0"/>
      <w:marBottom w:val="0"/>
      <w:divBdr>
        <w:top w:val="none" w:sz="0" w:space="0" w:color="auto"/>
        <w:left w:val="none" w:sz="0" w:space="0" w:color="auto"/>
        <w:bottom w:val="none" w:sz="0" w:space="0" w:color="auto"/>
        <w:right w:val="none" w:sz="0" w:space="0" w:color="auto"/>
      </w:divBdr>
    </w:div>
    <w:div w:id="160899863">
      <w:bodyDiv w:val="1"/>
      <w:marLeft w:val="0"/>
      <w:marRight w:val="0"/>
      <w:marTop w:val="0"/>
      <w:marBottom w:val="0"/>
      <w:divBdr>
        <w:top w:val="none" w:sz="0" w:space="0" w:color="auto"/>
        <w:left w:val="none" w:sz="0" w:space="0" w:color="auto"/>
        <w:bottom w:val="none" w:sz="0" w:space="0" w:color="auto"/>
        <w:right w:val="none" w:sz="0" w:space="0" w:color="auto"/>
      </w:divBdr>
    </w:div>
    <w:div w:id="176818967">
      <w:bodyDiv w:val="1"/>
      <w:marLeft w:val="0"/>
      <w:marRight w:val="0"/>
      <w:marTop w:val="0"/>
      <w:marBottom w:val="0"/>
      <w:divBdr>
        <w:top w:val="none" w:sz="0" w:space="0" w:color="auto"/>
        <w:left w:val="none" w:sz="0" w:space="0" w:color="auto"/>
        <w:bottom w:val="none" w:sz="0" w:space="0" w:color="auto"/>
        <w:right w:val="none" w:sz="0" w:space="0" w:color="auto"/>
      </w:divBdr>
    </w:div>
    <w:div w:id="176846312">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577866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45919144">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271088197">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50646367">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83915714">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23038024">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491528345">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69190730">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174130">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82456689">
      <w:bodyDiv w:val="1"/>
      <w:marLeft w:val="0"/>
      <w:marRight w:val="0"/>
      <w:marTop w:val="0"/>
      <w:marBottom w:val="0"/>
      <w:divBdr>
        <w:top w:val="none" w:sz="0" w:space="0" w:color="auto"/>
        <w:left w:val="none" w:sz="0" w:space="0" w:color="auto"/>
        <w:bottom w:val="none" w:sz="0" w:space="0" w:color="auto"/>
        <w:right w:val="none" w:sz="0" w:space="0" w:color="auto"/>
      </w:divBdr>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14613650">
      <w:bodyDiv w:val="1"/>
      <w:marLeft w:val="0"/>
      <w:marRight w:val="0"/>
      <w:marTop w:val="0"/>
      <w:marBottom w:val="0"/>
      <w:divBdr>
        <w:top w:val="none" w:sz="0" w:space="0" w:color="auto"/>
        <w:left w:val="none" w:sz="0" w:space="0" w:color="auto"/>
        <w:bottom w:val="none" w:sz="0" w:space="0" w:color="auto"/>
        <w:right w:val="none" w:sz="0" w:space="0" w:color="auto"/>
      </w:divBdr>
    </w:div>
    <w:div w:id="817113268">
      <w:bodyDiv w:val="1"/>
      <w:marLeft w:val="0"/>
      <w:marRight w:val="0"/>
      <w:marTop w:val="0"/>
      <w:marBottom w:val="0"/>
      <w:divBdr>
        <w:top w:val="none" w:sz="0" w:space="0" w:color="auto"/>
        <w:left w:val="none" w:sz="0" w:space="0" w:color="auto"/>
        <w:bottom w:val="none" w:sz="0" w:space="0" w:color="auto"/>
        <w:right w:val="none" w:sz="0" w:space="0" w:color="auto"/>
      </w:divBdr>
    </w:div>
    <w:div w:id="819688487">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838892052">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7797281">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57816433">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883101926">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25325978">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03112367">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65630577">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378700188">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588952667">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682781313">
      <w:bodyDiv w:val="1"/>
      <w:marLeft w:val="0"/>
      <w:marRight w:val="0"/>
      <w:marTop w:val="0"/>
      <w:marBottom w:val="0"/>
      <w:divBdr>
        <w:top w:val="none" w:sz="0" w:space="0" w:color="auto"/>
        <w:left w:val="none" w:sz="0" w:space="0" w:color="auto"/>
        <w:bottom w:val="none" w:sz="0" w:space="0" w:color="auto"/>
        <w:right w:val="none" w:sz="0" w:space="0" w:color="auto"/>
      </w:divBdr>
    </w:div>
    <w:div w:id="1695573690">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45028198">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68694383">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77601488">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49294989">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49310602">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1996103348">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71856140/10401" TargetMode="External"/><Relationship Id="rId13" Type="http://schemas.openxmlformats.org/officeDocument/2006/relationships/header" Target="header1.xml"/><Relationship Id="rId18" Type="http://schemas.openxmlformats.org/officeDocument/2006/relationships/image" Target="media/image4.emf"/><Relationship Id="rId26" Type="http://schemas.openxmlformats.org/officeDocument/2006/relationships/image" Target="media/image7.wmf"/><Relationship Id="rId39"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hyperlink" Target="http://mobileonline.garant.ru/document/redirect/43661394/0" TargetMode="External"/><Relationship Id="rId34" Type="http://schemas.openxmlformats.org/officeDocument/2006/relationships/hyperlink" Target="http://mobileonline.garant.ru/document/redirect/3924242/0" TargetMode="External"/><Relationship Id="rId42"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mobileonline.garant.ru/document/redirect/12138258/1039" TargetMode="External"/><Relationship Id="rId17" Type="http://schemas.openxmlformats.org/officeDocument/2006/relationships/image" Target="media/image3.emf"/><Relationship Id="rId25" Type="http://schemas.openxmlformats.org/officeDocument/2006/relationships/hyperlink" Target="http://mobileonline.garant.ru/document/redirect/43661394/4000" TargetMode="External"/><Relationship Id="rId33" Type="http://schemas.openxmlformats.org/officeDocument/2006/relationships/footer" Target="footer4.xml"/><Relationship Id="rId38"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29" Type="http://schemas.openxmlformats.org/officeDocument/2006/relationships/header" Target="header3.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redirect/23940721/0" TargetMode="External"/><Relationship Id="rId24" Type="http://schemas.openxmlformats.org/officeDocument/2006/relationships/hyperlink" Target="http://mobileonline.garant.ru/document/redirect/43661394/0" TargetMode="External"/><Relationship Id="rId32" Type="http://schemas.openxmlformats.org/officeDocument/2006/relationships/header" Target="header4.xml"/><Relationship Id="rId37" Type="http://schemas.openxmlformats.org/officeDocument/2006/relationships/image" Target="media/image9.emf"/><Relationship Id="rId40" Type="http://schemas.openxmlformats.org/officeDocument/2006/relationships/image" Target="media/image12.e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hyperlink" Target="http://mobileonline.garant.ru/document/redirect/43661394/2000" TargetMode="External"/><Relationship Id="rId28" Type="http://schemas.openxmlformats.org/officeDocument/2006/relationships/header" Target="header2.xml"/><Relationship Id="rId36" Type="http://schemas.openxmlformats.org/officeDocument/2006/relationships/hyperlink" Target="http://mobileonline.garant.ru/document/redirect/6180779/0" TargetMode="External"/><Relationship Id="rId10" Type="http://schemas.openxmlformats.org/officeDocument/2006/relationships/hyperlink" Target="http://mobileonline.garant.ru/document/redirect/12131702/0" TargetMode="External"/><Relationship Id="rId19" Type="http://schemas.openxmlformats.org/officeDocument/2006/relationships/image" Target="media/image5.emf"/><Relationship Id="rId31" Type="http://schemas.openxmlformats.org/officeDocument/2006/relationships/footer" Target="footer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obileonline.garant.ru/document/redirect/71856140/0" TargetMode="External"/><Relationship Id="rId14" Type="http://schemas.openxmlformats.org/officeDocument/2006/relationships/footer" Target="footer1.xml"/><Relationship Id="rId22" Type="http://schemas.openxmlformats.org/officeDocument/2006/relationships/hyperlink" Target="http://mobileonline.garant.ru/document/redirect/43661394/1000" TargetMode="External"/><Relationship Id="rId27" Type="http://schemas.openxmlformats.org/officeDocument/2006/relationships/image" Target="media/image8.wmf"/><Relationship Id="rId30" Type="http://schemas.openxmlformats.org/officeDocument/2006/relationships/footer" Target="footer2.xml"/><Relationship Id="rId35" Type="http://schemas.openxmlformats.org/officeDocument/2006/relationships/hyperlink" Target="http://mobileonline.garant.ru/document/redirect/3923095/230" TargetMode="External"/><Relationship Id="rId43"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AB409-C12F-49CC-95F4-523990450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43</Pages>
  <Words>10680</Words>
  <Characters>60880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dc:creator>
  <cp:lastModifiedBy>Архитектор</cp:lastModifiedBy>
  <cp:revision>13</cp:revision>
  <cp:lastPrinted>2022-03-14T07:33:00Z</cp:lastPrinted>
  <dcterms:created xsi:type="dcterms:W3CDTF">2022-05-27T07:58:00Z</dcterms:created>
  <dcterms:modified xsi:type="dcterms:W3CDTF">2023-10-09T06:20:00Z</dcterms:modified>
</cp:coreProperties>
</file>